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1D9" w:rsidRDefault="00E501D9" w:rsidP="00DF2EE2">
      <w:pPr>
        <w:spacing w:after="120" w:line="276" w:lineRule="auto"/>
        <w:jc w:val="right"/>
        <w:rPr>
          <w:rFonts w:ascii="Arial" w:hAnsi="Arial" w:cs="Arial"/>
          <w:sz w:val="22"/>
          <w:szCs w:val="22"/>
        </w:rPr>
      </w:pPr>
    </w:p>
    <w:p w:rsidR="00DF2EE2" w:rsidRPr="00AC62E5" w:rsidRDefault="00DF2EE2" w:rsidP="00F012A1">
      <w:pPr>
        <w:spacing w:after="120"/>
        <w:jc w:val="right"/>
        <w:rPr>
          <w:rFonts w:ascii="Arial" w:hAnsi="Arial" w:cs="Arial"/>
          <w:sz w:val="22"/>
          <w:szCs w:val="22"/>
        </w:rPr>
      </w:pPr>
      <w:r w:rsidRPr="00AC62E5">
        <w:rPr>
          <w:rFonts w:ascii="Arial" w:hAnsi="Arial" w:cs="Arial"/>
          <w:sz w:val="22"/>
          <w:szCs w:val="22"/>
        </w:rPr>
        <w:t>ΑΝΑΡΤΗΤΕΑ ΣΤΟ ΜΗΤΡΩΟ</w:t>
      </w:r>
    </w:p>
    <w:tbl>
      <w:tblPr>
        <w:tblpPr w:leftFromText="180" w:rightFromText="180" w:vertAnchor="text" w:horzAnchor="margin" w:tblpY="104"/>
        <w:tblW w:w="9356" w:type="dxa"/>
        <w:tblLook w:val="01E0"/>
      </w:tblPr>
      <w:tblGrid>
        <w:gridCol w:w="5529"/>
        <w:gridCol w:w="3827"/>
      </w:tblGrid>
      <w:tr w:rsidR="008F7E76" w:rsidRPr="00AC62E5" w:rsidTr="008F7E76">
        <w:tc>
          <w:tcPr>
            <w:tcW w:w="5529" w:type="dxa"/>
            <w:vAlign w:val="center"/>
          </w:tcPr>
          <w:p w:rsidR="00DF2EE2" w:rsidRPr="00AC62E5" w:rsidRDefault="00E501D9" w:rsidP="00F012A1">
            <w:pPr>
              <w:spacing w:after="120"/>
              <w:rPr>
                <w:rFonts w:ascii="Arial" w:hAnsi="Arial" w:cs="Arial"/>
              </w:rPr>
            </w:pPr>
            <w:r>
              <w:rPr>
                <w:rFonts w:ascii="Arial" w:hAnsi="Arial" w:cs="Arial"/>
                <w:noProof/>
                <w:sz w:val="22"/>
                <w:szCs w:val="22"/>
              </w:rPr>
              <w:drawing>
                <wp:inline distT="0" distB="0" distL="0" distR="0">
                  <wp:extent cx="585470" cy="603250"/>
                  <wp:effectExtent l="0" t="0" r="508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5470" cy="603250"/>
                          </a:xfrm>
                          <a:prstGeom prst="rect">
                            <a:avLst/>
                          </a:prstGeom>
                          <a:noFill/>
                        </pic:spPr>
                      </pic:pic>
                    </a:graphicData>
                  </a:graphic>
                </wp:inline>
              </w:drawing>
            </w:r>
          </w:p>
          <w:p w:rsidR="008F7E76" w:rsidRPr="00AC62E5" w:rsidRDefault="008F7E76" w:rsidP="00F012A1">
            <w:pPr>
              <w:spacing w:before="40" w:after="40"/>
              <w:rPr>
                <w:rFonts w:ascii="Arial" w:hAnsi="Arial" w:cs="Arial"/>
              </w:rPr>
            </w:pPr>
            <w:r w:rsidRPr="00AC62E5">
              <w:rPr>
                <w:rFonts w:ascii="Arial" w:hAnsi="Arial" w:cs="Arial"/>
                <w:sz w:val="22"/>
                <w:szCs w:val="22"/>
              </w:rPr>
              <w:t xml:space="preserve">ΕΛΛΗΝΙΚΗ ΔΗΜΟΚΡΑΤΙΑ </w:t>
            </w:r>
          </w:p>
          <w:p w:rsidR="008F7E76" w:rsidRPr="00AC62E5" w:rsidRDefault="008F7E76" w:rsidP="00F012A1">
            <w:pPr>
              <w:spacing w:before="40" w:after="40"/>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F012A1">
            <w:pPr>
              <w:spacing w:before="40" w:after="40"/>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F012A1">
            <w:pPr>
              <w:spacing w:before="40" w:after="40"/>
              <w:rPr>
                <w:rFonts w:ascii="Arial" w:hAnsi="Arial" w:cs="Arial"/>
              </w:rPr>
            </w:pPr>
            <w:r w:rsidRPr="00AC62E5">
              <w:rPr>
                <w:rFonts w:ascii="Arial" w:hAnsi="Arial" w:cs="Arial"/>
                <w:sz w:val="22"/>
                <w:szCs w:val="22"/>
              </w:rPr>
              <w:t>Δ/ΝΣΗ ΟΙΚΟΝΟΜΙΚΩΝ ΥΠΗΡΕΣΙΩΝ</w:t>
            </w:r>
          </w:p>
          <w:p w:rsidR="008F7E76" w:rsidRPr="00AC62E5" w:rsidRDefault="008F7E76" w:rsidP="00F012A1">
            <w:pPr>
              <w:spacing w:before="40" w:after="40"/>
              <w:rPr>
                <w:rFonts w:ascii="Arial" w:hAnsi="Arial" w:cs="Arial"/>
              </w:rPr>
            </w:pPr>
            <w:r w:rsidRPr="00AC62E5">
              <w:rPr>
                <w:rFonts w:ascii="Arial" w:hAnsi="Arial" w:cs="Arial"/>
                <w:sz w:val="22"/>
                <w:szCs w:val="22"/>
              </w:rPr>
              <w:t>ΤΜΗΜΑ ΠΡΟΜΗΘΕΙΩΝ</w:t>
            </w:r>
          </w:p>
        </w:tc>
        <w:tc>
          <w:tcPr>
            <w:tcW w:w="3827" w:type="dxa"/>
            <w:vAlign w:val="center"/>
          </w:tcPr>
          <w:p w:rsidR="008F7E76" w:rsidRPr="00163BEC" w:rsidRDefault="00E501D9" w:rsidP="00F012A1">
            <w:pPr>
              <w:spacing w:after="40"/>
              <w:rPr>
                <w:rFonts w:ascii="Arial" w:hAnsi="Arial" w:cs="Arial"/>
              </w:rPr>
            </w:pPr>
            <w:r w:rsidRPr="00F31A59">
              <w:rPr>
                <w:rFonts w:ascii="Arial" w:hAnsi="Arial" w:cs="Arial"/>
              </w:rPr>
              <w:t xml:space="preserve">                  Μοσχάτο, </w:t>
            </w:r>
            <w:r w:rsidR="00AA17C4">
              <w:rPr>
                <w:rFonts w:ascii="Arial" w:hAnsi="Arial" w:cs="Arial"/>
              </w:rPr>
              <w:t>…</w:t>
            </w:r>
            <w:r w:rsidR="00AA17C4" w:rsidRPr="00163BEC">
              <w:rPr>
                <w:rFonts w:ascii="Arial" w:hAnsi="Arial" w:cs="Arial"/>
              </w:rPr>
              <w:t>………….</w:t>
            </w:r>
          </w:p>
          <w:p w:rsidR="001E2C8C" w:rsidRPr="00F31A59" w:rsidRDefault="001E2C8C" w:rsidP="00F012A1">
            <w:pPr>
              <w:spacing w:after="40"/>
              <w:rPr>
                <w:rFonts w:ascii="Arial" w:hAnsi="Arial" w:cs="Arial"/>
              </w:rPr>
            </w:pPr>
          </w:p>
          <w:p w:rsidR="00AB66C6" w:rsidRPr="00AB66C6" w:rsidRDefault="00AB66C6" w:rsidP="00F012A1">
            <w:pPr>
              <w:spacing w:after="40"/>
              <w:rPr>
                <w:rFonts w:ascii="Arial" w:hAnsi="Arial" w:cs="Arial"/>
              </w:rPr>
            </w:pPr>
            <w:r w:rsidRPr="00AB66C6">
              <w:rPr>
                <w:rFonts w:ascii="Arial" w:hAnsi="Arial" w:cs="Arial"/>
                <w:sz w:val="22"/>
                <w:szCs w:val="22"/>
              </w:rPr>
              <w:t>Ασφάλιση Μηχανημάτων και</w:t>
            </w:r>
          </w:p>
          <w:p w:rsidR="00AB66C6" w:rsidRPr="00AB66C6" w:rsidRDefault="00AB66C6" w:rsidP="00F012A1">
            <w:pPr>
              <w:spacing w:after="40"/>
              <w:rPr>
                <w:rFonts w:ascii="Arial" w:hAnsi="Arial" w:cs="Arial"/>
              </w:rPr>
            </w:pPr>
            <w:r w:rsidRPr="00AB66C6">
              <w:rPr>
                <w:rFonts w:ascii="Arial" w:hAnsi="Arial" w:cs="Arial"/>
                <w:sz w:val="22"/>
                <w:szCs w:val="22"/>
              </w:rPr>
              <w:t xml:space="preserve">Μεταφορικών μέσων </w:t>
            </w:r>
          </w:p>
          <w:p w:rsidR="00AB66C6" w:rsidRPr="00163BEC" w:rsidRDefault="00AB66C6" w:rsidP="00F012A1">
            <w:pPr>
              <w:spacing w:after="40"/>
              <w:rPr>
                <w:rFonts w:ascii="Arial" w:hAnsi="Arial" w:cs="Arial"/>
              </w:rPr>
            </w:pPr>
            <w:r w:rsidRPr="00AB66C6">
              <w:rPr>
                <w:rFonts w:ascii="Arial" w:hAnsi="Arial" w:cs="Arial"/>
                <w:sz w:val="22"/>
                <w:szCs w:val="22"/>
              </w:rPr>
              <w:t xml:space="preserve">Αρ. μελέτης :   </w:t>
            </w:r>
            <w:r w:rsidR="00163BEC" w:rsidRPr="00163BEC">
              <w:rPr>
                <w:rFonts w:ascii="Arial" w:hAnsi="Arial" w:cs="Arial"/>
                <w:sz w:val="22"/>
                <w:szCs w:val="22"/>
              </w:rPr>
              <w:t>33</w:t>
            </w:r>
            <w:r w:rsidRPr="00AB66C6">
              <w:rPr>
                <w:rFonts w:ascii="Arial" w:hAnsi="Arial" w:cs="Arial"/>
                <w:sz w:val="22"/>
                <w:szCs w:val="22"/>
              </w:rPr>
              <w:t>/ 201</w:t>
            </w:r>
            <w:r w:rsidR="00163BEC" w:rsidRPr="00163BEC">
              <w:rPr>
                <w:rFonts w:ascii="Arial" w:hAnsi="Arial" w:cs="Arial"/>
                <w:sz w:val="22"/>
                <w:szCs w:val="22"/>
              </w:rPr>
              <w:t>8</w:t>
            </w:r>
          </w:p>
          <w:p w:rsidR="00AB66C6" w:rsidRPr="00AB66C6" w:rsidRDefault="00AB66C6" w:rsidP="00F012A1">
            <w:pPr>
              <w:spacing w:after="40"/>
              <w:rPr>
                <w:rFonts w:ascii="Arial" w:hAnsi="Arial" w:cs="Arial"/>
              </w:rPr>
            </w:pPr>
            <w:r w:rsidRPr="00AB66C6">
              <w:rPr>
                <w:rFonts w:ascii="Arial" w:hAnsi="Arial" w:cs="Arial"/>
                <w:sz w:val="22"/>
                <w:szCs w:val="22"/>
              </w:rPr>
              <w:t xml:space="preserve">Προϋπ/σμός :   </w:t>
            </w:r>
            <w:r w:rsidR="00163BEC" w:rsidRPr="00163BEC">
              <w:rPr>
                <w:rFonts w:ascii="Arial" w:hAnsi="Arial" w:cs="Arial"/>
                <w:sz w:val="22"/>
                <w:szCs w:val="22"/>
              </w:rPr>
              <w:t>45.</w:t>
            </w:r>
            <w:r w:rsidR="00163BEC">
              <w:rPr>
                <w:rFonts w:ascii="Arial" w:hAnsi="Arial" w:cs="Arial"/>
                <w:sz w:val="22"/>
                <w:szCs w:val="22"/>
                <w:lang w:val="en-US"/>
              </w:rPr>
              <w:t>000,00</w:t>
            </w:r>
            <w:r w:rsidRPr="00AB66C6">
              <w:rPr>
                <w:rFonts w:ascii="Arial" w:hAnsi="Arial" w:cs="Arial"/>
                <w:sz w:val="22"/>
                <w:szCs w:val="22"/>
              </w:rPr>
              <w:t xml:space="preserve"> ευρώ</w:t>
            </w:r>
          </w:p>
          <w:p w:rsidR="008F7E76" w:rsidRPr="00F31A59" w:rsidRDefault="008F7E76" w:rsidP="00F012A1">
            <w:pPr>
              <w:spacing w:after="40"/>
              <w:rPr>
                <w:rFonts w:ascii="Arial" w:hAnsi="Arial" w:cs="Arial"/>
                <w:sz w:val="20"/>
                <w:szCs w:val="20"/>
                <w:lang w:eastAsia="ar-SA"/>
              </w:rPr>
            </w:pPr>
          </w:p>
        </w:tc>
      </w:tr>
      <w:tr w:rsidR="008F7E76" w:rsidRPr="00831901" w:rsidTr="008F7E76">
        <w:tc>
          <w:tcPr>
            <w:tcW w:w="5529" w:type="dxa"/>
            <w:vAlign w:val="center"/>
          </w:tcPr>
          <w:p w:rsidR="008F7E76" w:rsidRPr="006879B9" w:rsidRDefault="008F7E76" w:rsidP="00F012A1">
            <w:pPr>
              <w:spacing w:before="40" w:after="40"/>
              <w:jc w:val="both"/>
              <w:rPr>
                <w:rFonts w:ascii="Arial" w:hAnsi="Arial" w:cs="Arial"/>
                <w:sz w:val="20"/>
                <w:szCs w:val="20"/>
              </w:rPr>
            </w:pPr>
            <w:r w:rsidRPr="006879B9">
              <w:rPr>
                <w:rFonts w:ascii="Arial" w:hAnsi="Arial" w:cs="Arial"/>
                <w:sz w:val="20"/>
                <w:szCs w:val="20"/>
              </w:rPr>
              <w:t>ΚΟΡΑΗ 36 &amp; ΑΓ. ΓΕΡΑΣΙΜΟΥ</w:t>
            </w:r>
          </w:p>
          <w:p w:rsidR="008F7E76" w:rsidRPr="006879B9" w:rsidRDefault="008F7E76" w:rsidP="00F012A1">
            <w:pPr>
              <w:spacing w:before="40" w:after="40"/>
              <w:jc w:val="both"/>
              <w:rPr>
                <w:rFonts w:ascii="Arial" w:hAnsi="Arial" w:cs="Arial"/>
                <w:sz w:val="20"/>
                <w:szCs w:val="20"/>
              </w:rPr>
            </w:pPr>
            <w:r w:rsidRPr="006879B9">
              <w:rPr>
                <w:rFonts w:ascii="Arial" w:hAnsi="Arial" w:cs="Arial"/>
                <w:sz w:val="20"/>
                <w:szCs w:val="20"/>
              </w:rPr>
              <w:t>ΜΟΣΧΑΤΟ, 183 45</w:t>
            </w:r>
          </w:p>
          <w:p w:rsidR="008F7E76" w:rsidRDefault="00AA17C4" w:rsidP="00F012A1">
            <w:pPr>
              <w:tabs>
                <w:tab w:val="left" w:pos="4467"/>
              </w:tabs>
              <w:spacing w:before="40" w:after="40"/>
              <w:jc w:val="both"/>
              <w:rPr>
                <w:rFonts w:ascii="Arial" w:hAnsi="Arial" w:cs="Arial"/>
                <w:sz w:val="20"/>
                <w:szCs w:val="20"/>
              </w:rPr>
            </w:pPr>
            <w:r>
              <w:rPr>
                <w:rFonts w:ascii="Arial" w:hAnsi="Arial" w:cs="Arial"/>
                <w:sz w:val="20"/>
                <w:szCs w:val="20"/>
              </w:rPr>
              <w:t>Πληροφορίες: Ελ.Κατσαντώνη</w:t>
            </w:r>
          </w:p>
          <w:p w:rsidR="005E35AD" w:rsidRPr="006879B9" w:rsidRDefault="005E35AD" w:rsidP="00F012A1">
            <w:pPr>
              <w:tabs>
                <w:tab w:val="left" w:pos="4467"/>
              </w:tabs>
              <w:spacing w:before="40" w:after="40"/>
              <w:jc w:val="both"/>
              <w:rPr>
                <w:rFonts w:ascii="Arial" w:hAnsi="Arial" w:cs="Arial"/>
                <w:sz w:val="20"/>
                <w:szCs w:val="20"/>
              </w:rPr>
            </w:pPr>
            <w:r w:rsidRPr="005E35AD">
              <w:rPr>
                <w:rFonts w:ascii="Arial" w:hAnsi="Arial" w:cs="Arial"/>
                <w:sz w:val="20"/>
                <w:szCs w:val="20"/>
              </w:rPr>
              <w:t>e-mai</w:t>
            </w:r>
            <w:r>
              <w:rPr>
                <w:rFonts w:ascii="Arial" w:hAnsi="Arial" w:cs="Arial"/>
                <w:sz w:val="20"/>
                <w:szCs w:val="20"/>
              </w:rPr>
              <w:t>l:</w:t>
            </w:r>
            <w:r w:rsidR="00AA17C4">
              <w:rPr>
                <w:rFonts w:ascii="Arial" w:hAnsi="Arial" w:cs="Arial"/>
                <w:sz w:val="20"/>
                <w:szCs w:val="20"/>
                <w:lang w:val="en-US"/>
              </w:rPr>
              <w:t>katsantoni</w:t>
            </w:r>
            <w:r>
              <w:rPr>
                <w:rFonts w:ascii="Arial" w:hAnsi="Arial" w:cs="Arial"/>
                <w:sz w:val="20"/>
                <w:szCs w:val="20"/>
              </w:rPr>
              <w:t>@0144.syzefxis.gov.gr</w:t>
            </w:r>
          </w:p>
          <w:p w:rsidR="008F7E76" w:rsidRPr="006879B9" w:rsidRDefault="008F7E76" w:rsidP="00F012A1">
            <w:pPr>
              <w:spacing w:before="40" w:after="40"/>
              <w:jc w:val="both"/>
              <w:rPr>
                <w:rFonts w:ascii="Arial" w:hAnsi="Arial" w:cs="Arial"/>
                <w:sz w:val="20"/>
                <w:szCs w:val="20"/>
              </w:rPr>
            </w:pPr>
            <w:r w:rsidRPr="006879B9">
              <w:rPr>
                <w:rFonts w:ascii="Arial" w:hAnsi="Arial" w:cs="Arial"/>
                <w:sz w:val="20"/>
                <w:szCs w:val="20"/>
              </w:rPr>
              <w:t>Τηλ.: 2132019632-637</w:t>
            </w:r>
          </w:p>
          <w:p w:rsidR="008F7E76" w:rsidRPr="006879B9" w:rsidRDefault="008F7E76" w:rsidP="00F012A1">
            <w:pPr>
              <w:spacing w:before="40" w:after="40"/>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8F7E76" w:rsidRPr="006879B9" w:rsidRDefault="0054724F" w:rsidP="00F012A1">
            <w:pPr>
              <w:spacing w:before="40" w:after="40"/>
              <w:jc w:val="both"/>
              <w:rPr>
                <w:rFonts w:ascii="Arial" w:hAnsi="Arial" w:cs="Arial"/>
                <w:sz w:val="20"/>
                <w:szCs w:val="20"/>
              </w:rPr>
            </w:pPr>
            <w:hyperlink r:id="rId9" w:history="1">
              <w:r w:rsidR="008F7E76" w:rsidRPr="006879B9">
                <w:rPr>
                  <w:rStyle w:val="-"/>
                  <w:rFonts w:ascii="Arial" w:hAnsi="Arial" w:cs="Arial"/>
                  <w:sz w:val="20"/>
                  <w:szCs w:val="20"/>
                  <w:lang w:val="en-US"/>
                </w:rPr>
                <w:t>www</w:t>
              </w:r>
              <w:r w:rsidR="008F7E76" w:rsidRPr="006879B9">
                <w:rPr>
                  <w:rStyle w:val="-"/>
                  <w:rFonts w:ascii="Arial" w:hAnsi="Arial" w:cs="Arial"/>
                  <w:sz w:val="20"/>
                  <w:szCs w:val="20"/>
                </w:rPr>
                <w:t>.</w:t>
              </w:r>
              <w:r w:rsidR="008F7E76" w:rsidRPr="006879B9">
                <w:rPr>
                  <w:rStyle w:val="-"/>
                  <w:rFonts w:ascii="Arial" w:hAnsi="Arial" w:cs="Arial"/>
                  <w:sz w:val="20"/>
                  <w:szCs w:val="20"/>
                  <w:lang w:val="en-US"/>
                </w:rPr>
                <w:t>dimosmoschatou</w:t>
              </w:r>
              <w:r w:rsidR="008F7E76" w:rsidRPr="006879B9">
                <w:rPr>
                  <w:rStyle w:val="-"/>
                  <w:rFonts w:ascii="Arial" w:hAnsi="Arial" w:cs="Arial"/>
                  <w:sz w:val="20"/>
                  <w:szCs w:val="20"/>
                </w:rPr>
                <w:t>-</w:t>
              </w:r>
              <w:r w:rsidR="008F7E76" w:rsidRPr="006879B9">
                <w:rPr>
                  <w:rStyle w:val="-"/>
                  <w:rFonts w:ascii="Arial" w:hAnsi="Arial" w:cs="Arial"/>
                  <w:sz w:val="20"/>
                  <w:szCs w:val="20"/>
                  <w:lang w:val="en-US"/>
                </w:rPr>
                <w:t>tavrou</w:t>
              </w:r>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AA17C4" w:rsidRDefault="008F7E76" w:rsidP="00E33985">
            <w:pPr>
              <w:spacing w:before="40" w:after="40"/>
              <w:rPr>
                <w:rFonts w:ascii="Arial" w:hAnsi="Arial" w:cs="Arial"/>
                <w:b/>
                <w:bCs/>
                <w:lang w:val="en-US"/>
              </w:rPr>
            </w:pPr>
            <w:r>
              <w:rPr>
                <w:rFonts w:ascii="Arial" w:hAnsi="Arial" w:cs="Arial"/>
                <w:sz w:val="22"/>
                <w:szCs w:val="22"/>
              </w:rPr>
              <w:t xml:space="preserve">Αρ. Πρωτ.: </w:t>
            </w:r>
            <w:r w:rsidR="00AA17C4">
              <w:rPr>
                <w:rFonts w:ascii="Arial" w:hAnsi="Arial" w:cs="Arial"/>
                <w:sz w:val="22"/>
                <w:szCs w:val="22"/>
              </w:rPr>
              <w:t>…</w:t>
            </w:r>
            <w:r w:rsidR="00AA17C4">
              <w:rPr>
                <w:rFonts w:ascii="Arial" w:hAnsi="Arial" w:cs="Arial"/>
                <w:sz w:val="22"/>
                <w:szCs w:val="22"/>
                <w:lang w:val="en-US"/>
              </w:rPr>
              <w:t>………..</w:t>
            </w:r>
          </w:p>
        </w:tc>
        <w:tc>
          <w:tcPr>
            <w:tcW w:w="3827" w:type="dxa"/>
            <w:vAlign w:val="center"/>
          </w:tcPr>
          <w:p w:rsidR="008F7E76" w:rsidRPr="00831901" w:rsidRDefault="008F7E76" w:rsidP="00F012A1">
            <w:pPr>
              <w:spacing w:after="40"/>
              <w:rPr>
                <w:rFonts w:ascii="Arial" w:hAnsi="Arial" w:cs="Arial"/>
                <w:b/>
                <w:bCs/>
              </w:rPr>
            </w:pPr>
          </w:p>
        </w:tc>
      </w:tr>
    </w:tbl>
    <w:p w:rsidR="00A50EA9" w:rsidRPr="00DF2EE2" w:rsidRDefault="00A50EA9" w:rsidP="00F012A1">
      <w:pPr>
        <w:keepNext/>
        <w:jc w:val="center"/>
        <w:outlineLvl w:val="1"/>
        <w:rPr>
          <w:rFonts w:ascii="Arial" w:hAnsi="Arial" w:cs="Arial"/>
          <w:b/>
          <w:bCs/>
          <w:sz w:val="22"/>
          <w:szCs w:val="22"/>
        </w:rPr>
      </w:pPr>
      <w:r w:rsidRPr="00DF2EE2">
        <w:rPr>
          <w:rFonts w:ascii="Arial" w:hAnsi="Arial" w:cs="Arial"/>
          <w:b/>
          <w:bCs/>
          <w:sz w:val="22"/>
          <w:szCs w:val="22"/>
          <w:u w:val="single"/>
        </w:rPr>
        <w:t>Δ Ι Α Κ Η Ρ Υ Ξ Η</w:t>
      </w:r>
    </w:p>
    <w:p w:rsidR="00A50EA9" w:rsidRPr="00DF2EE2" w:rsidRDefault="00A50EA9" w:rsidP="00F012A1">
      <w:pPr>
        <w:jc w:val="center"/>
        <w:rPr>
          <w:rFonts w:ascii="Arial" w:hAnsi="Arial" w:cs="Arial"/>
          <w:b/>
          <w:bCs/>
          <w:sz w:val="22"/>
          <w:szCs w:val="22"/>
        </w:rPr>
      </w:pPr>
    </w:p>
    <w:p w:rsidR="00A50EA9" w:rsidRPr="00DF2EE2" w:rsidRDefault="00A50EA9" w:rsidP="00F012A1">
      <w:pPr>
        <w:tabs>
          <w:tab w:val="left" w:pos="-720"/>
        </w:tabs>
        <w:suppressAutoHyphens/>
        <w:jc w:val="center"/>
        <w:rPr>
          <w:rFonts w:ascii="Arial" w:hAnsi="Arial" w:cs="Arial"/>
          <w:b/>
          <w:bCs/>
          <w:sz w:val="22"/>
          <w:szCs w:val="22"/>
        </w:rPr>
      </w:pPr>
      <w:r w:rsidRPr="00DF2EE2">
        <w:rPr>
          <w:rFonts w:ascii="Arial" w:hAnsi="Arial" w:cs="Arial"/>
          <w:b/>
          <w:bCs/>
          <w:sz w:val="22"/>
          <w:szCs w:val="22"/>
        </w:rPr>
        <w:t>O ΔΗΜΑΡΧΟΣ ΜΟΣΧΑΤΟΥ -ΤΑΥΡΟΥ</w:t>
      </w:r>
    </w:p>
    <w:p w:rsidR="003E154C" w:rsidRDefault="00A50EA9" w:rsidP="00F012A1">
      <w:pPr>
        <w:ind w:firstLine="567"/>
        <w:jc w:val="both"/>
        <w:rPr>
          <w:rFonts w:ascii="Arial" w:hAnsi="Arial" w:cs="Arial"/>
          <w:sz w:val="22"/>
          <w:szCs w:val="22"/>
        </w:rPr>
      </w:pPr>
      <w:r w:rsidRPr="00DF2EE2">
        <w:rPr>
          <w:rFonts w:ascii="Arial" w:hAnsi="Arial" w:cs="Arial"/>
          <w:sz w:val="22"/>
          <w:szCs w:val="22"/>
        </w:rPr>
        <w:tab/>
      </w:r>
    </w:p>
    <w:p w:rsidR="003E154C" w:rsidRPr="003E154C" w:rsidRDefault="003E154C" w:rsidP="00F012A1">
      <w:pPr>
        <w:autoSpaceDE w:val="0"/>
        <w:autoSpaceDN w:val="0"/>
        <w:adjustRightInd w:val="0"/>
        <w:jc w:val="both"/>
        <w:rPr>
          <w:rFonts w:ascii="Arial" w:eastAsia="Calibri" w:hAnsi="Arial" w:cs="Arial"/>
          <w:color w:val="000000"/>
          <w:sz w:val="22"/>
          <w:szCs w:val="22"/>
        </w:rPr>
      </w:pPr>
      <w:r w:rsidRPr="003E154C">
        <w:rPr>
          <w:rFonts w:ascii="Arial" w:eastAsia="Calibri" w:hAnsi="Arial" w:cs="Arial"/>
          <w:color w:val="000000"/>
          <w:sz w:val="22"/>
          <w:szCs w:val="22"/>
        </w:rPr>
        <w:t xml:space="preserve">διακηρύσσει ότι εκτίθεται σε συνοπτικό διαγωνισμό ενδεικτικού προϋπολογισμού </w:t>
      </w:r>
      <w:r w:rsidR="00AA17C4" w:rsidRPr="00AA17C4">
        <w:rPr>
          <w:rFonts w:ascii="Arial" w:eastAsia="Calibri" w:hAnsi="Arial" w:cs="Arial"/>
          <w:color w:val="000000"/>
          <w:sz w:val="22"/>
          <w:szCs w:val="22"/>
        </w:rPr>
        <w:t>45.000,00</w:t>
      </w:r>
      <w:r w:rsidRPr="003E154C">
        <w:rPr>
          <w:rFonts w:ascii="Arial" w:eastAsia="Calibri" w:hAnsi="Arial" w:cs="Arial"/>
          <w:color w:val="000000"/>
          <w:sz w:val="22"/>
          <w:szCs w:val="22"/>
        </w:rPr>
        <w:t>€, η ανάδειξη αναδόχου για την «</w:t>
      </w:r>
      <w:r w:rsidR="00E23A4B" w:rsidRPr="00E23A4B">
        <w:rPr>
          <w:rFonts w:ascii="Arial" w:eastAsia="Calibri" w:hAnsi="Arial" w:cs="Arial"/>
          <w:color w:val="000000"/>
          <w:sz w:val="22"/>
          <w:szCs w:val="22"/>
        </w:rPr>
        <w:t xml:space="preserve">ΑΣΦΑΛΙΣΗ ΜΗΧΑΝΗΜΑΤΩΝ ΚΑΙ ΜΕΤΑΦΟΡΙΚΩΝ </w:t>
      </w:r>
      <w:r w:rsidRPr="00E23A4B">
        <w:rPr>
          <w:rFonts w:ascii="Arial" w:eastAsia="Calibri" w:hAnsi="Arial" w:cs="Arial"/>
          <w:color w:val="000000"/>
          <w:sz w:val="22"/>
          <w:szCs w:val="22"/>
        </w:rPr>
        <w:t xml:space="preserve"> </w:t>
      </w:r>
      <w:r w:rsidR="00E23A4B">
        <w:rPr>
          <w:rFonts w:ascii="Arial" w:eastAsia="Calibri" w:hAnsi="Arial" w:cs="Arial"/>
          <w:color w:val="000000"/>
          <w:sz w:val="22"/>
          <w:szCs w:val="22"/>
        </w:rPr>
        <w:t>ΜΕΣΩΝ</w:t>
      </w:r>
      <w:r w:rsidRPr="003E154C">
        <w:rPr>
          <w:rFonts w:ascii="Arial" w:eastAsia="Calibri" w:hAnsi="Arial" w:cs="Arial"/>
          <w:color w:val="000000"/>
          <w:sz w:val="22"/>
          <w:szCs w:val="22"/>
        </w:rPr>
        <w:t>»,</w:t>
      </w:r>
      <w:r w:rsidR="00AA69DA">
        <w:rPr>
          <w:rFonts w:ascii="Arial" w:eastAsia="Calibri" w:hAnsi="Arial" w:cs="Arial"/>
          <w:color w:val="000000"/>
          <w:sz w:val="22"/>
          <w:szCs w:val="22"/>
        </w:rPr>
        <w:t xml:space="preserve"> </w:t>
      </w:r>
      <w:r w:rsidR="00AA69DA" w:rsidRPr="00AA69DA">
        <w:rPr>
          <w:rFonts w:ascii="Arial" w:eastAsia="Calibri" w:hAnsi="Arial" w:cs="Arial"/>
          <w:color w:val="000000"/>
          <w:sz w:val="22"/>
          <w:szCs w:val="22"/>
        </w:rPr>
        <w:t>(ο</w:t>
      </w:r>
      <w:r w:rsidR="00AA69DA" w:rsidRPr="00AA69DA">
        <w:rPr>
          <w:rFonts w:ascii="Arial" w:eastAsia="Calibri" w:hAnsi="Arial" w:cs="Arial"/>
          <w:i/>
          <w:iCs/>
          <w:color w:val="000000"/>
          <w:sz w:val="22"/>
          <w:szCs w:val="22"/>
        </w:rPr>
        <w:t>ι προς ανάθεση παρεχόμενες υπηρεσίες δεν υπάγονται σε καθεστώς ΦΠΑ</w:t>
      </w:r>
      <w:r w:rsidR="00AA69DA" w:rsidRPr="00AA69DA">
        <w:rPr>
          <w:rFonts w:ascii="Arial" w:eastAsia="Calibri" w:hAnsi="Arial" w:cs="Arial"/>
          <w:color w:val="000000"/>
          <w:sz w:val="22"/>
          <w:szCs w:val="22"/>
        </w:rPr>
        <w:t>)</w:t>
      </w:r>
      <w:r w:rsidR="00AA69DA">
        <w:rPr>
          <w:rFonts w:ascii="Arial" w:eastAsia="Calibri" w:hAnsi="Arial" w:cs="Arial"/>
          <w:color w:val="000000"/>
          <w:sz w:val="22"/>
          <w:szCs w:val="22"/>
        </w:rPr>
        <w:t>,</w:t>
      </w:r>
      <w:r w:rsidRPr="003E154C">
        <w:rPr>
          <w:rFonts w:ascii="Arial" w:eastAsia="Calibri" w:hAnsi="Arial" w:cs="Arial"/>
          <w:color w:val="000000"/>
          <w:sz w:val="22"/>
          <w:szCs w:val="22"/>
        </w:rPr>
        <w:t xml:space="preserve"> με κριτήριο κατακύρωσης την πλέον συμφέρουσα από οικονομική άποψη προσφορά μόνο βάσει τιμής (</w:t>
      </w:r>
      <w:r w:rsidRPr="003E154C">
        <w:rPr>
          <w:rFonts w:ascii="Arial" w:eastAsia="Calibri" w:hAnsi="Arial" w:cs="Arial"/>
          <w:i/>
          <w:iCs/>
          <w:color w:val="000000"/>
          <w:sz w:val="22"/>
          <w:szCs w:val="22"/>
        </w:rPr>
        <w:t xml:space="preserve">χαμηλότερη </w:t>
      </w:r>
      <w:r w:rsidR="00AA17C4">
        <w:rPr>
          <w:rFonts w:ascii="Arial" w:eastAsia="Calibri" w:hAnsi="Arial" w:cs="Arial"/>
          <w:i/>
          <w:iCs/>
          <w:color w:val="000000"/>
          <w:sz w:val="22"/>
          <w:szCs w:val="22"/>
        </w:rPr>
        <w:t>τιμή</w:t>
      </w:r>
      <w:r w:rsidRPr="003E154C">
        <w:rPr>
          <w:rFonts w:ascii="Arial" w:eastAsia="Calibri" w:hAnsi="Arial" w:cs="Arial"/>
          <w:color w:val="000000"/>
          <w:sz w:val="22"/>
          <w:szCs w:val="22"/>
        </w:rPr>
        <w:t xml:space="preserve">).  </w:t>
      </w:r>
    </w:p>
    <w:p w:rsidR="003E154C" w:rsidRPr="003E154C" w:rsidRDefault="003E154C" w:rsidP="00F012A1">
      <w:pPr>
        <w:autoSpaceDE w:val="0"/>
        <w:autoSpaceDN w:val="0"/>
        <w:adjustRightInd w:val="0"/>
        <w:jc w:val="both"/>
        <w:rPr>
          <w:rFonts w:ascii="Arial" w:eastAsia="Calibri" w:hAnsi="Arial" w:cs="Arial"/>
          <w:color w:val="000000"/>
          <w:sz w:val="22"/>
          <w:szCs w:val="22"/>
        </w:rPr>
      </w:pPr>
      <w:r w:rsidRPr="003E154C">
        <w:rPr>
          <w:rFonts w:ascii="Arial" w:eastAsia="Calibri" w:hAnsi="Arial" w:cs="Arial"/>
          <w:color w:val="000000"/>
          <w:sz w:val="22"/>
          <w:szCs w:val="22"/>
        </w:rPr>
        <w:t xml:space="preserve">Ο διαγωνισμός θα διεξαχθεί στο Δημαρχείο </w:t>
      </w:r>
      <w:r w:rsidR="00F22C8D" w:rsidRPr="00E23A4B">
        <w:rPr>
          <w:rFonts w:ascii="Arial" w:eastAsia="Calibri" w:hAnsi="Arial" w:cs="Arial"/>
          <w:color w:val="000000"/>
          <w:sz w:val="22"/>
          <w:szCs w:val="22"/>
        </w:rPr>
        <w:t>Μοσχάτου-Ταύρου</w:t>
      </w:r>
      <w:r w:rsidRPr="003E154C">
        <w:rPr>
          <w:rFonts w:ascii="Arial" w:eastAsia="Calibri" w:hAnsi="Arial" w:cs="Arial"/>
          <w:color w:val="000000"/>
          <w:sz w:val="22"/>
          <w:szCs w:val="22"/>
        </w:rPr>
        <w:t xml:space="preserve">, ύστερα από προθεσμία  </w:t>
      </w:r>
      <w:r w:rsidR="00163BEC">
        <w:rPr>
          <w:rFonts w:ascii="Arial" w:eastAsia="Calibri" w:hAnsi="Arial" w:cs="Arial"/>
          <w:color w:val="000000"/>
          <w:sz w:val="22"/>
          <w:szCs w:val="22"/>
        </w:rPr>
        <w:t xml:space="preserve">τουλάχιστον </w:t>
      </w:r>
      <w:r w:rsidRPr="003E154C">
        <w:rPr>
          <w:rFonts w:ascii="Arial" w:eastAsia="Calibri" w:hAnsi="Arial" w:cs="Arial"/>
          <w:color w:val="000000"/>
          <w:sz w:val="22"/>
          <w:szCs w:val="22"/>
        </w:rPr>
        <w:t xml:space="preserve">δώδεκα  (12) ημερών, από την ημερομηνία δημοσίευσης της διακήρυξης της σύμβασης στη διαδικτυακή πύλη </w:t>
      </w:r>
      <w:r w:rsidRPr="003E154C">
        <w:rPr>
          <w:rFonts w:ascii="Arial" w:eastAsia="Calibri" w:hAnsi="Arial" w:cs="Arial"/>
          <w:b/>
          <w:bCs/>
          <w:color w:val="000000"/>
          <w:sz w:val="22"/>
          <w:szCs w:val="22"/>
        </w:rPr>
        <w:t xml:space="preserve">www.promitheus.gov.gr </w:t>
      </w:r>
      <w:r w:rsidRPr="003E154C">
        <w:rPr>
          <w:rFonts w:ascii="Arial" w:eastAsia="Calibri" w:hAnsi="Arial" w:cs="Arial"/>
          <w:color w:val="000000"/>
          <w:sz w:val="22"/>
          <w:szCs w:val="22"/>
        </w:rPr>
        <w:t>του Κεντρικού Ηλεκτρονικού Μητρώου Δημοσίων Συμβάσεων (</w:t>
      </w:r>
      <w:r w:rsidRPr="003E154C">
        <w:rPr>
          <w:rFonts w:ascii="Arial" w:eastAsia="Calibri" w:hAnsi="Arial" w:cs="Arial"/>
          <w:i/>
          <w:iCs/>
          <w:color w:val="000000"/>
          <w:sz w:val="22"/>
          <w:szCs w:val="22"/>
        </w:rPr>
        <w:t>ΚΗΜΔΗΣ</w:t>
      </w:r>
      <w:r w:rsidR="00E23A4B" w:rsidRPr="00E23A4B">
        <w:rPr>
          <w:rFonts w:ascii="Arial" w:eastAsia="Calibri" w:hAnsi="Arial" w:cs="Arial"/>
          <w:color w:val="000000"/>
          <w:sz w:val="22"/>
          <w:szCs w:val="22"/>
        </w:rPr>
        <w:t>)</w:t>
      </w:r>
      <w:r w:rsidRPr="003E154C">
        <w:rPr>
          <w:rFonts w:ascii="Arial" w:eastAsia="Calibri" w:hAnsi="Arial" w:cs="Arial"/>
          <w:color w:val="000000"/>
          <w:sz w:val="22"/>
          <w:szCs w:val="22"/>
        </w:rPr>
        <w:t>, σύμφωνα με τα οριζόμενα στην παράγραφο 1. γ. του άρθρου 121του Ν. 4412/16.</w:t>
      </w:r>
    </w:p>
    <w:p w:rsidR="003E154C" w:rsidRPr="00E23A4B" w:rsidRDefault="003E154C" w:rsidP="00F012A1">
      <w:pPr>
        <w:autoSpaceDE w:val="0"/>
        <w:autoSpaceDN w:val="0"/>
        <w:adjustRightInd w:val="0"/>
        <w:jc w:val="both"/>
        <w:rPr>
          <w:rFonts w:ascii="Arial" w:eastAsia="Calibri" w:hAnsi="Arial" w:cs="Arial"/>
          <w:color w:val="000000"/>
          <w:sz w:val="22"/>
          <w:szCs w:val="22"/>
        </w:rPr>
      </w:pPr>
      <w:r w:rsidRPr="003E154C">
        <w:rPr>
          <w:rFonts w:ascii="Arial" w:eastAsia="Calibri" w:hAnsi="Arial" w:cs="Arial"/>
          <w:color w:val="000000"/>
          <w:sz w:val="22"/>
          <w:szCs w:val="22"/>
        </w:rPr>
        <w:t xml:space="preserve">Τα έξοδα δημοσίευσης των ανακοινώσεων στον Ελληνικό Τύπο βαρύνουν τον ανάδοχο. </w:t>
      </w:r>
      <w:r w:rsidR="00E23A4B" w:rsidRPr="00E23A4B">
        <w:rPr>
          <w:rFonts w:ascii="Arial" w:eastAsia="Calibri" w:hAnsi="Arial" w:cs="Arial"/>
          <w:color w:val="000000"/>
          <w:sz w:val="22"/>
          <w:szCs w:val="22"/>
        </w:rPr>
        <w:t>Επίσης θ</w:t>
      </w:r>
      <w:r w:rsidRPr="003E154C">
        <w:rPr>
          <w:rFonts w:ascii="Arial" w:eastAsia="Calibri" w:hAnsi="Arial" w:cs="Arial"/>
          <w:color w:val="000000"/>
          <w:sz w:val="22"/>
          <w:szCs w:val="22"/>
        </w:rPr>
        <w:t>α παρέχεται ελεύθερη, πλήρης, άμεση και δωρεάν ηλεκτρονική πρόσβαση στα έγγραφα της σύμβασης (</w:t>
      </w:r>
      <w:r w:rsidRPr="003E154C">
        <w:rPr>
          <w:rFonts w:ascii="Arial" w:eastAsia="Calibri" w:hAnsi="Arial" w:cs="Arial"/>
          <w:i/>
          <w:iCs/>
          <w:color w:val="000000"/>
          <w:sz w:val="22"/>
          <w:szCs w:val="22"/>
        </w:rPr>
        <w:t>Συγγραφή Υποχρεώσεων και λοιπά τεύχη)</w:t>
      </w:r>
      <w:r w:rsidR="00F22C8D" w:rsidRPr="00E23A4B">
        <w:rPr>
          <w:rFonts w:ascii="Arial" w:eastAsia="Calibri" w:hAnsi="Arial" w:cs="Arial"/>
          <w:i/>
          <w:iCs/>
          <w:color w:val="000000"/>
          <w:sz w:val="22"/>
          <w:szCs w:val="22"/>
        </w:rPr>
        <w:t xml:space="preserve"> </w:t>
      </w:r>
      <w:r w:rsidRPr="003E154C">
        <w:rPr>
          <w:rFonts w:ascii="Arial" w:eastAsia="Calibri" w:hAnsi="Arial" w:cs="Arial"/>
          <w:color w:val="000000"/>
          <w:sz w:val="22"/>
          <w:szCs w:val="22"/>
        </w:rPr>
        <w:t xml:space="preserve">του παρόντος διαγωνισμού στην ιστοσελίδα του </w:t>
      </w:r>
      <w:r w:rsidR="005E35AD" w:rsidRPr="00E23A4B">
        <w:rPr>
          <w:rFonts w:ascii="Arial" w:eastAsia="Calibri" w:hAnsi="Arial" w:cs="Arial"/>
          <w:color w:val="000000"/>
          <w:sz w:val="22"/>
          <w:szCs w:val="22"/>
        </w:rPr>
        <w:t xml:space="preserve">Δήμου : www. </w:t>
      </w:r>
      <w:hyperlink r:id="rId10" w:history="1">
        <w:r w:rsidR="005E35AD" w:rsidRPr="00E23A4B">
          <w:rPr>
            <w:rStyle w:val="-"/>
            <w:rFonts w:ascii="Arial" w:eastAsia="Calibri" w:hAnsi="Arial" w:cs="Arial"/>
            <w:sz w:val="22"/>
            <w:szCs w:val="22"/>
          </w:rPr>
          <w:t>http://dimosmoschatou-tavrou.gr</w:t>
        </w:r>
      </w:hyperlink>
      <w:r w:rsidR="00E23A4B" w:rsidRPr="00E23A4B">
        <w:rPr>
          <w:rFonts w:ascii="Arial" w:eastAsia="Calibri" w:hAnsi="Arial" w:cs="Arial"/>
          <w:color w:val="000000"/>
          <w:sz w:val="22"/>
          <w:szCs w:val="22"/>
        </w:rPr>
        <w:t xml:space="preserve"> </w:t>
      </w:r>
      <w:r w:rsidRPr="003E154C">
        <w:rPr>
          <w:rFonts w:ascii="Arial" w:eastAsia="Calibri" w:hAnsi="Arial" w:cs="Arial"/>
          <w:color w:val="000000"/>
          <w:sz w:val="22"/>
          <w:szCs w:val="22"/>
        </w:rPr>
        <w:t xml:space="preserve">Τα στοιχεία των </w:t>
      </w:r>
      <w:r w:rsidR="00AA17C4" w:rsidRPr="003E154C">
        <w:rPr>
          <w:rFonts w:ascii="Arial" w:eastAsia="Calibri" w:hAnsi="Arial" w:cs="Arial"/>
          <w:color w:val="000000"/>
          <w:sz w:val="22"/>
          <w:szCs w:val="22"/>
        </w:rPr>
        <w:t>παρερχομένων</w:t>
      </w:r>
      <w:r w:rsidRPr="003E154C">
        <w:rPr>
          <w:rFonts w:ascii="Arial" w:eastAsia="Calibri" w:hAnsi="Arial" w:cs="Arial"/>
          <w:color w:val="000000"/>
          <w:sz w:val="22"/>
          <w:szCs w:val="22"/>
        </w:rPr>
        <w:t xml:space="preserve"> υπηρεσιών αναφέρονται αναλυτικά στις Τεχνικές Προδιαγραφές της </w:t>
      </w:r>
      <w:r w:rsidR="00F012A1">
        <w:rPr>
          <w:rFonts w:ascii="Arial" w:eastAsia="Calibri" w:hAnsi="Arial" w:cs="Arial"/>
          <w:color w:val="000000"/>
          <w:sz w:val="22"/>
          <w:szCs w:val="22"/>
        </w:rPr>
        <w:t xml:space="preserve">υπ’ αρ. </w:t>
      </w:r>
      <w:r w:rsidR="00163BEC">
        <w:rPr>
          <w:rFonts w:ascii="Arial" w:eastAsia="Calibri" w:hAnsi="Arial" w:cs="Arial"/>
          <w:color w:val="000000"/>
          <w:sz w:val="22"/>
          <w:szCs w:val="22"/>
        </w:rPr>
        <w:t>33/2018</w:t>
      </w:r>
      <w:r w:rsidR="00F012A1">
        <w:rPr>
          <w:rFonts w:ascii="Arial" w:eastAsia="Calibri" w:hAnsi="Arial" w:cs="Arial"/>
          <w:color w:val="000000"/>
          <w:sz w:val="22"/>
          <w:szCs w:val="22"/>
        </w:rPr>
        <w:t xml:space="preserve"> </w:t>
      </w:r>
      <w:r w:rsidRPr="003E154C">
        <w:rPr>
          <w:rFonts w:ascii="Arial" w:eastAsia="Calibri" w:hAnsi="Arial" w:cs="Arial"/>
          <w:color w:val="000000"/>
          <w:sz w:val="22"/>
          <w:szCs w:val="22"/>
        </w:rPr>
        <w:t xml:space="preserve">μελέτης, οι οποίες και αποτελούν αναπόσπαστο μέρος της παρούσας διακήρυξης. </w:t>
      </w:r>
      <w:r w:rsidR="00E23A4B" w:rsidRPr="00E23A4B">
        <w:rPr>
          <w:rFonts w:ascii="Arial" w:eastAsia="Calibri" w:hAnsi="Arial" w:cs="Arial"/>
          <w:color w:val="000000"/>
          <w:sz w:val="22"/>
          <w:szCs w:val="22"/>
        </w:rPr>
        <w:t>Οι</w:t>
      </w:r>
      <w:r w:rsidRPr="00E23A4B">
        <w:rPr>
          <w:rFonts w:ascii="Arial" w:eastAsia="Calibri" w:hAnsi="Arial" w:cs="Arial"/>
          <w:color w:val="000000"/>
          <w:sz w:val="22"/>
          <w:szCs w:val="22"/>
        </w:rPr>
        <w:t xml:space="preserve"> προσφορές </w:t>
      </w:r>
      <w:r w:rsidR="00E23A4B" w:rsidRPr="00E23A4B">
        <w:rPr>
          <w:rFonts w:ascii="Arial" w:eastAsia="Calibri" w:hAnsi="Arial" w:cs="Arial"/>
          <w:color w:val="000000"/>
          <w:sz w:val="22"/>
          <w:szCs w:val="22"/>
        </w:rPr>
        <w:t xml:space="preserve">θα </w:t>
      </w:r>
      <w:r w:rsidRPr="00E23A4B">
        <w:rPr>
          <w:rFonts w:ascii="Arial" w:eastAsia="Calibri" w:hAnsi="Arial" w:cs="Arial"/>
          <w:color w:val="000000"/>
          <w:sz w:val="22"/>
          <w:szCs w:val="22"/>
        </w:rPr>
        <w:t>περιλαμβάνουν το σύνολο των υπηρεσιών του ενδεικτικού προϋπολογισμού.</w:t>
      </w:r>
    </w:p>
    <w:p w:rsidR="00F22C8D" w:rsidRPr="00E23A4B" w:rsidRDefault="00F22C8D" w:rsidP="00F012A1">
      <w:pPr>
        <w:tabs>
          <w:tab w:val="left" w:pos="-720"/>
        </w:tabs>
        <w:suppressAutoHyphens/>
        <w:rPr>
          <w:rFonts w:ascii="Arial" w:hAnsi="Arial" w:cs="Arial"/>
          <w:spacing w:val="-2"/>
          <w:sz w:val="22"/>
          <w:szCs w:val="22"/>
        </w:rPr>
      </w:pPr>
    </w:p>
    <w:p w:rsidR="00A50EA9" w:rsidRPr="008F7E76" w:rsidRDefault="00A50EA9" w:rsidP="00F012A1">
      <w:pPr>
        <w:jc w:val="center"/>
        <w:rPr>
          <w:rFonts w:ascii="Arial" w:hAnsi="Arial" w:cs="Arial"/>
          <w:b/>
          <w:bCs/>
          <w:sz w:val="22"/>
          <w:szCs w:val="22"/>
        </w:rPr>
      </w:pPr>
      <w:r>
        <w:rPr>
          <w:rFonts w:ascii="Arial" w:hAnsi="Arial" w:cs="Arial"/>
          <w:b/>
          <w:bCs/>
          <w:sz w:val="22"/>
          <w:szCs w:val="22"/>
        </w:rPr>
        <w:t>Άρθρο</w:t>
      </w:r>
      <w:r w:rsidRPr="00DD4ECB">
        <w:rPr>
          <w:rFonts w:ascii="Arial" w:hAnsi="Arial" w:cs="Arial"/>
          <w:b/>
          <w:bCs/>
          <w:sz w:val="22"/>
          <w:szCs w:val="22"/>
        </w:rPr>
        <w:t xml:space="preserve"> 1</w:t>
      </w:r>
      <w:r w:rsidR="00611D2C">
        <w:rPr>
          <w:rFonts w:ascii="Arial" w:hAnsi="Arial" w:cs="Arial"/>
          <w:b/>
          <w:bCs/>
          <w:sz w:val="22"/>
          <w:szCs w:val="22"/>
        </w:rPr>
        <w:t>:</w:t>
      </w:r>
      <w:r w:rsidRPr="00DD4ECB">
        <w:rPr>
          <w:rFonts w:ascii="Arial" w:hAnsi="Arial" w:cs="Arial"/>
          <w:b/>
          <w:bCs/>
          <w:sz w:val="22"/>
          <w:szCs w:val="22"/>
        </w:rPr>
        <w:t xml:space="preserve"> </w:t>
      </w:r>
      <w:r w:rsidR="00957A21" w:rsidRPr="0034250E">
        <w:rPr>
          <w:rFonts w:ascii="Arial" w:hAnsi="Arial" w:cs="Arial"/>
          <w:b/>
          <w:bCs/>
          <w:sz w:val="22"/>
          <w:szCs w:val="22"/>
        </w:rPr>
        <w:t>Διατάξεις</w:t>
      </w:r>
    </w:p>
    <w:p w:rsidR="0034250E" w:rsidRPr="0034250E" w:rsidRDefault="0034250E" w:rsidP="008F5180">
      <w:pPr>
        <w:widowControl w:val="0"/>
        <w:numPr>
          <w:ilvl w:val="0"/>
          <w:numId w:val="7"/>
        </w:numPr>
        <w:ind w:left="567" w:right="-2" w:hanging="567"/>
        <w:jc w:val="both"/>
        <w:rPr>
          <w:rFonts w:ascii="Arial" w:hAnsi="Arial" w:cs="Arial"/>
          <w:snapToGrid w:val="0"/>
          <w:sz w:val="22"/>
          <w:szCs w:val="22"/>
        </w:rPr>
      </w:pPr>
      <w:r w:rsidRPr="0034250E">
        <w:rPr>
          <w:rFonts w:ascii="Arial" w:hAnsi="Arial" w:cs="Arial"/>
          <w:snapToGrid w:val="0"/>
          <w:sz w:val="22"/>
          <w:szCs w:val="22"/>
        </w:rPr>
        <w:t>Το Ν.4412/2016 «Δημόσιες Συμβάσεις Έργων, Προμηθειών και Υπηρεσιών (προσαρμογή στις Οδηγίες 2014/24/ΕΕ και 2014/25/ΕΕ)» και ιδίως των άρθρων 116 και 117.</w:t>
      </w:r>
    </w:p>
    <w:p w:rsidR="0034250E" w:rsidRPr="0034250E" w:rsidRDefault="0034250E" w:rsidP="008F5180">
      <w:pPr>
        <w:widowControl w:val="0"/>
        <w:numPr>
          <w:ilvl w:val="0"/>
          <w:numId w:val="7"/>
        </w:numPr>
        <w:ind w:left="567" w:right="-2" w:hanging="567"/>
        <w:jc w:val="both"/>
        <w:rPr>
          <w:rFonts w:ascii="Arial" w:hAnsi="Arial" w:cs="Arial"/>
          <w:snapToGrid w:val="0"/>
          <w:sz w:val="22"/>
          <w:szCs w:val="22"/>
        </w:rPr>
      </w:pPr>
      <w:r w:rsidRPr="0034250E">
        <w:rPr>
          <w:rFonts w:ascii="Arial" w:hAnsi="Arial" w:cs="Arial"/>
          <w:snapToGrid w:val="0"/>
          <w:sz w:val="22"/>
          <w:szCs w:val="22"/>
        </w:rPr>
        <w:t>To Π.Δ. 80/2016 «Ανάληψη υποχρεώσεων από τους διατάκτες»(ΦΕΚ 145/Α)</w:t>
      </w:r>
    </w:p>
    <w:p w:rsidR="0034250E" w:rsidRDefault="00497F77" w:rsidP="008F5180">
      <w:pPr>
        <w:widowControl w:val="0"/>
        <w:numPr>
          <w:ilvl w:val="0"/>
          <w:numId w:val="7"/>
        </w:numPr>
        <w:ind w:left="567" w:right="-2" w:hanging="567"/>
        <w:jc w:val="both"/>
        <w:rPr>
          <w:rFonts w:ascii="Arial" w:hAnsi="Arial" w:cs="Arial"/>
          <w:snapToGrid w:val="0"/>
          <w:sz w:val="22"/>
          <w:szCs w:val="22"/>
        </w:rPr>
      </w:pPr>
      <w:r>
        <w:rPr>
          <w:rFonts w:ascii="Arial" w:hAnsi="Arial" w:cs="Arial"/>
          <w:snapToGrid w:val="0"/>
          <w:sz w:val="22"/>
          <w:szCs w:val="22"/>
        </w:rPr>
        <w:t>Τ</w:t>
      </w:r>
      <w:r w:rsidR="00F33E81" w:rsidRPr="00F33E81">
        <w:rPr>
          <w:rFonts w:ascii="Arial" w:hAnsi="Arial" w:cs="Arial"/>
          <w:snapToGrid w:val="0"/>
          <w:sz w:val="22"/>
          <w:szCs w:val="22"/>
        </w:rPr>
        <w:t>ις διατάξεις του Π.Δ. 237/86 (ΦΕΚ 110/18.07.1986 τεύχος Α): «Περί υποχρεωτικής ασφαλίσεως της εξ ατυχημάτων αυτοκινήτων αστικής ευθύνης»</w:t>
      </w:r>
    </w:p>
    <w:p w:rsidR="0034250E" w:rsidRPr="0034250E" w:rsidRDefault="0034250E" w:rsidP="008F5180">
      <w:pPr>
        <w:widowControl w:val="0"/>
        <w:numPr>
          <w:ilvl w:val="0"/>
          <w:numId w:val="7"/>
        </w:numPr>
        <w:ind w:left="567" w:right="-2" w:hanging="567"/>
        <w:jc w:val="both"/>
        <w:rPr>
          <w:rFonts w:ascii="Arial" w:hAnsi="Arial" w:cs="Arial"/>
          <w:snapToGrid w:val="0"/>
          <w:sz w:val="22"/>
          <w:szCs w:val="22"/>
        </w:rPr>
      </w:pPr>
      <w:r w:rsidRPr="0034250E">
        <w:rPr>
          <w:rFonts w:ascii="Arial" w:hAnsi="Arial" w:cs="Arial"/>
          <w:snapToGrid w:val="0"/>
          <w:sz w:val="22"/>
          <w:szCs w:val="22"/>
        </w:rPr>
        <w:t>Του άρθρου 55 παρ.1 του Ν. 2238/94</w:t>
      </w:r>
    </w:p>
    <w:p w:rsidR="0034250E" w:rsidRPr="00751B71" w:rsidRDefault="00497F77" w:rsidP="000757F2">
      <w:pPr>
        <w:widowControl w:val="0"/>
        <w:numPr>
          <w:ilvl w:val="0"/>
          <w:numId w:val="7"/>
        </w:numPr>
        <w:ind w:left="567" w:right="-2" w:hanging="567"/>
        <w:jc w:val="both"/>
        <w:rPr>
          <w:rFonts w:ascii="Arial" w:hAnsi="Arial" w:cs="Arial"/>
          <w:b/>
          <w:snapToGrid w:val="0"/>
          <w:color w:val="FF0000"/>
          <w:sz w:val="22"/>
          <w:szCs w:val="22"/>
          <w:u w:val="single"/>
        </w:rPr>
      </w:pPr>
      <w:r w:rsidRPr="00751B71">
        <w:rPr>
          <w:rFonts w:ascii="Arial" w:hAnsi="Arial" w:cs="Arial"/>
          <w:snapToGrid w:val="0"/>
          <w:sz w:val="22"/>
          <w:szCs w:val="22"/>
        </w:rPr>
        <w:t>Τ</w:t>
      </w:r>
      <w:r w:rsidR="00F33E81" w:rsidRPr="00751B71">
        <w:rPr>
          <w:rFonts w:ascii="Arial" w:hAnsi="Arial" w:cs="Arial"/>
          <w:snapToGrid w:val="0"/>
          <w:sz w:val="22"/>
          <w:szCs w:val="22"/>
        </w:rPr>
        <w:t>ου άρθρου 9 παρ. 13 του Ν. 2623/98</w:t>
      </w:r>
    </w:p>
    <w:p w:rsidR="00A50EA9" w:rsidRPr="0034250E" w:rsidRDefault="00E64819" w:rsidP="008F5180">
      <w:pPr>
        <w:widowControl w:val="0"/>
        <w:numPr>
          <w:ilvl w:val="0"/>
          <w:numId w:val="7"/>
        </w:numPr>
        <w:ind w:left="567" w:right="-2" w:hanging="567"/>
        <w:jc w:val="both"/>
        <w:rPr>
          <w:rFonts w:ascii="Arial" w:hAnsi="Arial" w:cs="Arial"/>
          <w:snapToGrid w:val="0"/>
          <w:sz w:val="22"/>
          <w:szCs w:val="22"/>
        </w:rPr>
      </w:pPr>
      <w:r w:rsidRPr="0034250E">
        <w:rPr>
          <w:rFonts w:ascii="Arial" w:hAnsi="Arial" w:cs="Arial"/>
          <w:snapToGrid w:val="0"/>
          <w:sz w:val="22"/>
          <w:szCs w:val="22"/>
        </w:rPr>
        <w:t>Το</w:t>
      </w:r>
      <w:r w:rsidR="00A50EA9" w:rsidRPr="0034250E">
        <w:rPr>
          <w:rFonts w:ascii="Arial" w:hAnsi="Arial" w:cs="Arial"/>
          <w:snapToGrid w:val="0"/>
          <w:sz w:val="22"/>
          <w:szCs w:val="22"/>
        </w:rPr>
        <w:t xml:space="preserve"> </w:t>
      </w:r>
      <w:r w:rsidR="00A50EA9" w:rsidRPr="0034250E">
        <w:rPr>
          <w:rFonts w:ascii="Arial" w:hAnsi="Arial" w:cs="Arial"/>
          <w:spacing w:val="-2"/>
          <w:sz w:val="22"/>
          <w:szCs w:val="22"/>
        </w:rPr>
        <w:t>Ν. 3463/2006 «Κύρωση του Κώδικα Δήμων και Κοινοτήτων»</w:t>
      </w:r>
      <w:r w:rsidR="00A50EA9" w:rsidRPr="0034250E">
        <w:rPr>
          <w:rFonts w:ascii="Arial" w:hAnsi="Arial" w:cs="Arial"/>
          <w:snapToGrid w:val="0"/>
          <w:sz w:val="22"/>
          <w:szCs w:val="22"/>
        </w:rPr>
        <w:t xml:space="preserve">. </w:t>
      </w:r>
    </w:p>
    <w:p w:rsidR="00A50EA9" w:rsidRPr="00C612D7" w:rsidRDefault="00E64819" w:rsidP="008F5180">
      <w:pPr>
        <w:widowControl w:val="0"/>
        <w:numPr>
          <w:ilvl w:val="0"/>
          <w:numId w:val="7"/>
        </w:numPr>
        <w:ind w:left="567" w:right="-2" w:hanging="567"/>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Ν. 3852/2010 «Νέα αρχιτεκτονική της αυτοδιοίκησης και της αποκεντρωμένης διοίκησης – Πρόγραμμα Καλλικράτης».</w:t>
      </w:r>
    </w:p>
    <w:p w:rsidR="00A50EA9" w:rsidRPr="00C612D7" w:rsidRDefault="00A50EA9" w:rsidP="008F5180">
      <w:pPr>
        <w:widowControl w:val="0"/>
        <w:numPr>
          <w:ilvl w:val="0"/>
          <w:numId w:val="7"/>
        </w:numPr>
        <w:ind w:left="567" w:right="-2" w:hanging="567"/>
        <w:jc w:val="both"/>
        <w:rPr>
          <w:rFonts w:ascii="Arial" w:hAnsi="Arial" w:cs="Arial"/>
          <w:snapToGrid w:val="0"/>
          <w:sz w:val="22"/>
          <w:szCs w:val="22"/>
        </w:rPr>
      </w:pPr>
      <w:r>
        <w:rPr>
          <w:rFonts w:ascii="Arial" w:hAnsi="Arial" w:cs="Arial"/>
          <w:snapToGrid w:val="0"/>
          <w:sz w:val="22"/>
          <w:szCs w:val="22"/>
        </w:rPr>
        <w:t>Τ</w:t>
      </w:r>
      <w:r w:rsidR="00E64819">
        <w:rPr>
          <w:rFonts w:ascii="Arial" w:hAnsi="Arial" w:cs="Arial"/>
          <w:snapToGrid w:val="0"/>
          <w:sz w:val="22"/>
          <w:szCs w:val="22"/>
        </w:rPr>
        <w:t>ο</w:t>
      </w:r>
      <w:r w:rsidRPr="00C612D7">
        <w:rPr>
          <w:rFonts w:ascii="Arial" w:hAnsi="Arial" w:cs="Arial"/>
          <w:snapToGrid w:val="0"/>
          <w:sz w:val="22"/>
          <w:szCs w:val="22"/>
        </w:rPr>
        <w:t xml:space="preserve"> Ν. 2690/1999 «Κύρωση Κώδικα Διοικητικής Διαδικασίας και άλλες διατάξεις</w:t>
      </w:r>
      <w:r>
        <w:rPr>
          <w:rFonts w:ascii="Arial" w:hAnsi="Arial" w:cs="Arial"/>
          <w:snapToGrid w:val="0"/>
          <w:sz w:val="22"/>
          <w:szCs w:val="22"/>
        </w:rPr>
        <w:t>»</w:t>
      </w:r>
      <w:r w:rsidRPr="00C612D7">
        <w:rPr>
          <w:rFonts w:ascii="Arial" w:hAnsi="Arial" w:cs="Arial"/>
          <w:snapToGrid w:val="0"/>
          <w:sz w:val="22"/>
          <w:szCs w:val="22"/>
        </w:rPr>
        <w:t>.</w:t>
      </w:r>
    </w:p>
    <w:p w:rsidR="00A50EA9" w:rsidRDefault="00E64819" w:rsidP="008F5180">
      <w:pPr>
        <w:widowControl w:val="0"/>
        <w:numPr>
          <w:ilvl w:val="0"/>
          <w:numId w:val="7"/>
        </w:numPr>
        <w:ind w:left="567" w:right="-2" w:hanging="567"/>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sidR="00A50EA9" w:rsidRPr="00C612D7">
        <w:rPr>
          <w:rFonts w:ascii="Arial" w:hAnsi="Arial" w:cs="Arial"/>
          <w:sz w:val="22"/>
          <w:szCs w:val="22"/>
        </w:rPr>
        <w:t xml:space="preserve">N. 3861/2010 «Ενίσχυση της διαφάνειας με την υποχρεωτική ανάρτηση νόμων και πράξεων των κυβερνητικών, διοικητικών και αυτοδιοικητικών οργάνων στο διαδίκτυο </w:t>
      </w:r>
      <w:r w:rsidR="00A50EA9" w:rsidRPr="00C612D7">
        <w:rPr>
          <w:rFonts w:ascii="Arial" w:hAnsi="Arial" w:cs="Arial"/>
          <w:sz w:val="22"/>
          <w:szCs w:val="22"/>
        </w:rPr>
        <w:lastRenderedPageBreak/>
        <w:t>«Πρό</w:t>
      </w:r>
      <w:bookmarkStart w:id="0" w:name="_GoBack"/>
      <w:bookmarkEnd w:id="0"/>
      <w:r w:rsidR="00A50EA9" w:rsidRPr="00C612D7">
        <w:rPr>
          <w:rFonts w:ascii="Arial" w:hAnsi="Arial" w:cs="Arial"/>
          <w:sz w:val="22"/>
          <w:szCs w:val="22"/>
        </w:rPr>
        <w:t>γραμμα Διαύγεια» και άλλες διατάξεις».</w:t>
      </w:r>
    </w:p>
    <w:p w:rsidR="00A50EA9" w:rsidRPr="00A85E7D" w:rsidRDefault="00E64819" w:rsidP="008F5180">
      <w:pPr>
        <w:widowControl w:val="0"/>
        <w:numPr>
          <w:ilvl w:val="0"/>
          <w:numId w:val="7"/>
        </w:numPr>
        <w:ind w:left="567" w:right="-2" w:hanging="567"/>
        <w:jc w:val="both"/>
        <w:rPr>
          <w:rFonts w:ascii="Arial" w:hAnsi="Arial" w:cs="Arial"/>
          <w:snapToGrid w:val="0"/>
          <w:sz w:val="22"/>
          <w:szCs w:val="22"/>
        </w:rPr>
      </w:pPr>
      <w:r>
        <w:rPr>
          <w:rFonts w:ascii="Arial" w:hAnsi="Arial" w:cs="Arial"/>
          <w:snapToGrid w:val="0"/>
          <w:sz w:val="22"/>
          <w:szCs w:val="22"/>
        </w:rPr>
        <w:t>Το</w:t>
      </w:r>
      <w:r w:rsidR="00A50EA9" w:rsidRPr="00CF4004">
        <w:rPr>
          <w:rFonts w:ascii="Arial" w:hAnsi="Arial" w:cs="Arial"/>
          <w:snapToGrid w:val="0"/>
          <w:sz w:val="22"/>
          <w:szCs w:val="22"/>
        </w:rPr>
        <w:t xml:space="preserve"> Ν. 3548/2007 «Καταχώρηση δημοσιεύσεων των φορέων του Δημοσίου στο νομαρχιακό και </w:t>
      </w:r>
      <w:r w:rsidR="00A50EA9" w:rsidRPr="00A85E7D">
        <w:rPr>
          <w:rFonts w:ascii="Arial" w:hAnsi="Arial" w:cs="Arial"/>
          <w:snapToGrid w:val="0"/>
          <w:sz w:val="22"/>
          <w:szCs w:val="22"/>
        </w:rPr>
        <w:t>τοπικό Τύπο και άλλες διατάξεις».</w:t>
      </w:r>
    </w:p>
    <w:p w:rsidR="00A50EA9" w:rsidRDefault="00A50EA9" w:rsidP="008F5180">
      <w:pPr>
        <w:widowControl w:val="0"/>
        <w:numPr>
          <w:ilvl w:val="0"/>
          <w:numId w:val="7"/>
        </w:numPr>
        <w:autoSpaceDE w:val="0"/>
        <w:autoSpaceDN w:val="0"/>
        <w:adjustRightInd w:val="0"/>
        <w:ind w:left="567" w:right="-2" w:hanging="567"/>
        <w:jc w:val="both"/>
        <w:rPr>
          <w:rFonts w:ascii="Arial" w:hAnsi="Arial" w:cs="Arial"/>
          <w:sz w:val="22"/>
          <w:szCs w:val="22"/>
        </w:rPr>
      </w:pPr>
      <w:r w:rsidRPr="00A85E7D">
        <w:rPr>
          <w:rFonts w:ascii="Arial" w:hAnsi="Arial" w:cs="Arial"/>
          <w:sz w:val="22"/>
          <w:szCs w:val="22"/>
        </w:rPr>
        <w:t>Το Ν.4270/2014«Αρχές δημοσιονομικής διαχείρισης και εποπτεία (ενσωμάτωση της Οδηγίας 2011/85/ΕΕ) - δημόσιο λογιστικό και άλλες διατάξεις».</w:t>
      </w:r>
    </w:p>
    <w:p w:rsidR="00A50EA9" w:rsidRPr="0034250E" w:rsidRDefault="00A50EA9" w:rsidP="008F5180">
      <w:pPr>
        <w:widowControl w:val="0"/>
        <w:numPr>
          <w:ilvl w:val="0"/>
          <w:numId w:val="7"/>
        </w:numPr>
        <w:autoSpaceDE w:val="0"/>
        <w:autoSpaceDN w:val="0"/>
        <w:adjustRightInd w:val="0"/>
        <w:ind w:left="567" w:right="-2" w:hanging="567"/>
        <w:jc w:val="both"/>
        <w:rPr>
          <w:rFonts w:ascii="Arial" w:hAnsi="Arial" w:cs="Arial"/>
          <w:sz w:val="22"/>
          <w:szCs w:val="22"/>
        </w:rPr>
      </w:pPr>
      <w:r w:rsidRPr="0034250E">
        <w:rPr>
          <w:rFonts w:ascii="Arial" w:hAnsi="Arial" w:cs="Arial"/>
          <w:sz w:val="22"/>
          <w:szCs w:val="22"/>
        </w:rPr>
        <w:t xml:space="preserve">Το πρωτογενές αίτημα που καταχώρησε ο Δήμος στο Κεντρικό Ηλεκτρονικό Μητρώο Δημοσίων Συμβάσεων, για την εκτέλεση της </w:t>
      </w:r>
      <w:r w:rsidR="00527262" w:rsidRPr="0034250E">
        <w:rPr>
          <w:rFonts w:ascii="Arial" w:hAnsi="Arial" w:cs="Arial"/>
          <w:sz w:val="22"/>
          <w:szCs w:val="22"/>
        </w:rPr>
        <w:t>υπηρεσίας</w:t>
      </w:r>
      <w:r w:rsidR="000B5847" w:rsidRPr="0034250E">
        <w:rPr>
          <w:rFonts w:ascii="Arial" w:hAnsi="Arial" w:cs="Arial"/>
          <w:sz w:val="22"/>
          <w:szCs w:val="22"/>
        </w:rPr>
        <w:t xml:space="preserve"> </w:t>
      </w:r>
      <w:r w:rsidRPr="0034250E">
        <w:rPr>
          <w:rFonts w:ascii="Arial" w:hAnsi="Arial" w:cs="Arial"/>
          <w:sz w:val="22"/>
          <w:szCs w:val="22"/>
        </w:rPr>
        <w:t>, το οποίο έλαβε Αριθμό Διαδικτυακής Ανάρτησης Μητρώου (ΑΔΑΜ) “</w:t>
      </w:r>
      <w:r w:rsidR="00163BEC">
        <w:rPr>
          <w:rFonts w:ascii="Arial" w:hAnsi="Arial" w:cs="Arial"/>
          <w:sz w:val="22"/>
          <w:szCs w:val="22"/>
        </w:rPr>
        <w:t>18</w:t>
      </w:r>
      <w:r w:rsidR="00163BEC">
        <w:rPr>
          <w:rFonts w:ascii="Arial" w:hAnsi="Arial" w:cs="Arial"/>
          <w:sz w:val="22"/>
          <w:szCs w:val="22"/>
          <w:lang w:val="en-US"/>
        </w:rPr>
        <w:t>REQ</w:t>
      </w:r>
      <w:r w:rsidR="00163BEC" w:rsidRPr="00163BEC">
        <w:rPr>
          <w:rFonts w:ascii="Arial" w:hAnsi="Arial" w:cs="Arial"/>
          <w:sz w:val="22"/>
          <w:szCs w:val="22"/>
        </w:rPr>
        <w:t>002984087</w:t>
      </w:r>
      <w:r w:rsidR="00B14324" w:rsidRPr="0034250E">
        <w:rPr>
          <w:rFonts w:ascii="Arial" w:hAnsi="Arial" w:cs="Arial"/>
          <w:sz w:val="22"/>
          <w:szCs w:val="22"/>
        </w:rPr>
        <w:t>”</w:t>
      </w:r>
      <w:r w:rsidR="004A631B">
        <w:rPr>
          <w:rFonts w:ascii="Arial" w:hAnsi="Arial" w:cs="Arial"/>
          <w:sz w:val="22"/>
          <w:szCs w:val="22"/>
        </w:rPr>
        <w:t>.</w:t>
      </w:r>
    </w:p>
    <w:p w:rsidR="00D375E9" w:rsidRPr="0034250E" w:rsidRDefault="00E64819" w:rsidP="008F5180">
      <w:pPr>
        <w:widowControl w:val="0"/>
        <w:numPr>
          <w:ilvl w:val="0"/>
          <w:numId w:val="7"/>
        </w:numPr>
        <w:tabs>
          <w:tab w:val="left" w:pos="284"/>
        </w:tabs>
        <w:autoSpaceDE w:val="0"/>
        <w:autoSpaceDN w:val="0"/>
        <w:adjustRightInd w:val="0"/>
        <w:ind w:left="567" w:right="-2" w:hanging="567"/>
        <w:jc w:val="both"/>
        <w:rPr>
          <w:rFonts w:ascii="Arial" w:hAnsi="Arial" w:cs="Arial"/>
          <w:sz w:val="22"/>
          <w:szCs w:val="22"/>
        </w:rPr>
      </w:pPr>
      <w:r w:rsidRPr="0034250E">
        <w:rPr>
          <w:rFonts w:ascii="Arial" w:hAnsi="Arial" w:cs="Arial"/>
          <w:sz w:val="22"/>
          <w:szCs w:val="22"/>
        </w:rPr>
        <w:t xml:space="preserve">Την </w:t>
      </w:r>
      <w:r w:rsidR="00A50EA9" w:rsidRPr="0034250E">
        <w:rPr>
          <w:rFonts w:ascii="Arial" w:hAnsi="Arial" w:cs="Arial"/>
          <w:sz w:val="22"/>
          <w:szCs w:val="22"/>
        </w:rPr>
        <w:t>υπ’ αριθ.</w:t>
      </w:r>
      <w:r w:rsidR="0081536C" w:rsidRPr="0034250E">
        <w:rPr>
          <w:rFonts w:ascii="Arial" w:hAnsi="Arial" w:cs="Arial"/>
          <w:sz w:val="22"/>
          <w:szCs w:val="22"/>
        </w:rPr>
        <w:t xml:space="preserve"> </w:t>
      </w:r>
      <w:r w:rsidR="00B37F51">
        <w:rPr>
          <w:rFonts w:ascii="Arial" w:hAnsi="Arial" w:cs="Arial"/>
          <w:sz w:val="22"/>
          <w:szCs w:val="22"/>
        </w:rPr>
        <w:t>……………</w:t>
      </w:r>
      <w:r w:rsidR="00B37F51" w:rsidRPr="00B37F51">
        <w:rPr>
          <w:rFonts w:ascii="Arial" w:hAnsi="Arial" w:cs="Arial"/>
          <w:sz w:val="22"/>
          <w:szCs w:val="22"/>
        </w:rPr>
        <w:t>.</w:t>
      </w:r>
      <w:r w:rsidR="00EE4019" w:rsidRPr="0034250E">
        <w:rPr>
          <w:rFonts w:ascii="Arial" w:hAnsi="Arial" w:cs="Arial"/>
          <w:sz w:val="22"/>
          <w:szCs w:val="22"/>
        </w:rPr>
        <w:t xml:space="preserve"> απόφαση</w:t>
      </w:r>
      <w:r w:rsidR="00A50EA9" w:rsidRPr="0034250E">
        <w:rPr>
          <w:rFonts w:ascii="Arial" w:hAnsi="Arial" w:cs="Arial"/>
          <w:sz w:val="22"/>
          <w:szCs w:val="22"/>
        </w:rPr>
        <w:t xml:space="preserve"> της Οικονομικής Επιτροπής με την οποία</w:t>
      </w:r>
      <w:r w:rsidR="0034250E" w:rsidRPr="0034250E">
        <w:rPr>
          <w:rFonts w:ascii="Arial" w:hAnsi="Arial" w:cs="Arial"/>
          <w:sz w:val="22"/>
          <w:szCs w:val="22"/>
        </w:rPr>
        <w:t xml:space="preserve">: </w:t>
      </w:r>
    </w:p>
    <w:p w:rsidR="0034250E" w:rsidRPr="0034250E" w:rsidRDefault="00B14324" w:rsidP="00F012A1">
      <w:pPr>
        <w:widowControl w:val="0"/>
        <w:autoSpaceDE w:val="0"/>
        <w:autoSpaceDN w:val="0"/>
        <w:adjustRightInd w:val="0"/>
        <w:ind w:right="-2" w:firstLine="567"/>
        <w:jc w:val="both"/>
        <w:rPr>
          <w:rFonts w:ascii="Arial" w:hAnsi="Arial" w:cs="Arial"/>
          <w:sz w:val="22"/>
          <w:szCs w:val="22"/>
        </w:rPr>
      </w:pPr>
      <w:r>
        <w:rPr>
          <w:rFonts w:ascii="Arial" w:hAnsi="Arial" w:cs="Arial"/>
          <w:bCs/>
          <w:sz w:val="22"/>
          <w:szCs w:val="22"/>
        </w:rPr>
        <w:t>α</w:t>
      </w:r>
      <w:r w:rsidR="00D375E9" w:rsidRPr="00D375E9">
        <w:rPr>
          <w:rFonts w:ascii="Arial" w:hAnsi="Arial" w:cs="Arial"/>
          <w:bCs/>
          <w:sz w:val="22"/>
          <w:szCs w:val="22"/>
        </w:rPr>
        <w:t xml:space="preserve">) </w:t>
      </w:r>
      <w:r w:rsidR="0034250E">
        <w:rPr>
          <w:rFonts w:ascii="Arial" w:hAnsi="Arial" w:cs="Arial"/>
          <w:bCs/>
          <w:sz w:val="22"/>
          <w:szCs w:val="22"/>
        </w:rPr>
        <w:t xml:space="preserve">εγκρίθηκε </w:t>
      </w:r>
      <w:r w:rsidR="0034250E">
        <w:rPr>
          <w:rFonts w:ascii="Arial" w:hAnsi="Arial" w:cs="Arial"/>
          <w:sz w:val="22"/>
          <w:szCs w:val="22"/>
        </w:rPr>
        <w:t xml:space="preserve">η υπ’ αρ. </w:t>
      </w:r>
      <w:r w:rsidR="00B37F51" w:rsidRPr="00B37F51">
        <w:rPr>
          <w:rFonts w:ascii="Arial" w:hAnsi="Arial" w:cs="Arial"/>
          <w:sz w:val="22"/>
          <w:szCs w:val="22"/>
        </w:rPr>
        <w:t>33/2018</w:t>
      </w:r>
      <w:r w:rsidR="0034250E" w:rsidRPr="0034250E">
        <w:rPr>
          <w:rFonts w:ascii="Arial" w:hAnsi="Arial" w:cs="Arial"/>
          <w:sz w:val="22"/>
          <w:szCs w:val="22"/>
        </w:rPr>
        <w:t xml:space="preserve"> μελέτη,</w:t>
      </w:r>
    </w:p>
    <w:p w:rsidR="0034250E" w:rsidRDefault="0034250E" w:rsidP="00F012A1">
      <w:pPr>
        <w:widowControl w:val="0"/>
        <w:autoSpaceDE w:val="0"/>
        <w:autoSpaceDN w:val="0"/>
        <w:adjustRightInd w:val="0"/>
        <w:ind w:left="567" w:right="-2"/>
        <w:jc w:val="both"/>
        <w:rPr>
          <w:rFonts w:ascii="Arial" w:hAnsi="Arial" w:cs="Arial"/>
          <w:sz w:val="22"/>
          <w:szCs w:val="22"/>
        </w:rPr>
      </w:pPr>
      <w:r>
        <w:rPr>
          <w:rFonts w:ascii="Arial" w:hAnsi="Arial" w:cs="Arial"/>
          <w:sz w:val="22"/>
          <w:szCs w:val="22"/>
        </w:rPr>
        <w:t>β</w:t>
      </w:r>
      <w:r w:rsidRPr="0034250E">
        <w:rPr>
          <w:rFonts w:ascii="Arial" w:hAnsi="Arial" w:cs="Arial"/>
          <w:sz w:val="22"/>
          <w:szCs w:val="22"/>
        </w:rPr>
        <w:t xml:space="preserve">) </w:t>
      </w:r>
      <w:r>
        <w:rPr>
          <w:rFonts w:ascii="Arial" w:hAnsi="Arial" w:cs="Arial"/>
          <w:sz w:val="22"/>
          <w:szCs w:val="22"/>
        </w:rPr>
        <w:t xml:space="preserve">εγκρίθηκε </w:t>
      </w:r>
      <w:r w:rsidRPr="0034250E">
        <w:rPr>
          <w:rFonts w:ascii="Arial" w:hAnsi="Arial" w:cs="Arial"/>
          <w:sz w:val="22"/>
          <w:szCs w:val="22"/>
        </w:rPr>
        <w:t>η  δαπάνη και η διάθεση πίστωσης</w:t>
      </w:r>
      <w:r w:rsidR="00C419D3">
        <w:rPr>
          <w:rFonts w:ascii="Arial" w:hAnsi="Arial" w:cs="Arial"/>
          <w:sz w:val="22"/>
          <w:szCs w:val="22"/>
        </w:rPr>
        <w:t xml:space="preserve"> </w:t>
      </w:r>
      <w:r w:rsidRPr="0034250E">
        <w:rPr>
          <w:rFonts w:ascii="Arial" w:hAnsi="Arial" w:cs="Arial"/>
          <w:sz w:val="22"/>
          <w:szCs w:val="22"/>
        </w:rPr>
        <w:t xml:space="preserve"> </w:t>
      </w:r>
    </w:p>
    <w:p w:rsidR="00B37F51" w:rsidRPr="00B37F51" w:rsidRDefault="00B37F51" w:rsidP="00F012A1">
      <w:pPr>
        <w:widowControl w:val="0"/>
        <w:autoSpaceDE w:val="0"/>
        <w:autoSpaceDN w:val="0"/>
        <w:adjustRightInd w:val="0"/>
        <w:ind w:left="567" w:right="-2"/>
        <w:jc w:val="both"/>
        <w:rPr>
          <w:rFonts w:ascii="Arial" w:hAnsi="Arial" w:cs="Arial"/>
          <w:sz w:val="22"/>
          <w:szCs w:val="22"/>
        </w:rPr>
      </w:pPr>
      <w:r>
        <w:rPr>
          <w:rFonts w:ascii="Arial" w:hAnsi="Arial" w:cs="Arial"/>
          <w:sz w:val="22"/>
          <w:szCs w:val="22"/>
        </w:rPr>
        <w:t>γ)εγκρίθηκε η διενέργεια συνοπτικού διαγωνισμού</w:t>
      </w:r>
    </w:p>
    <w:p w:rsidR="0034250E" w:rsidRPr="00D375E9" w:rsidRDefault="00B37F51" w:rsidP="00F012A1">
      <w:pPr>
        <w:widowControl w:val="0"/>
        <w:autoSpaceDE w:val="0"/>
        <w:autoSpaceDN w:val="0"/>
        <w:adjustRightInd w:val="0"/>
        <w:ind w:left="567" w:right="-2"/>
        <w:jc w:val="both"/>
        <w:rPr>
          <w:rFonts w:ascii="Arial" w:hAnsi="Arial" w:cs="Arial"/>
          <w:sz w:val="22"/>
          <w:szCs w:val="22"/>
        </w:rPr>
      </w:pPr>
      <w:r>
        <w:rPr>
          <w:rFonts w:ascii="Arial" w:hAnsi="Arial" w:cs="Arial"/>
          <w:sz w:val="22"/>
          <w:szCs w:val="22"/>
        </w:rPr>
        <w:t>δ</w:t>
      </w:r>
      <w:r w:rsidR="0034250E">
        <w:rPr>
          <w:rFonts w:ascii="Arial" w:hAnsi="Arial" w:cs="Arial"/>
          <w:sz w:val="22"/>
          <w:szCs w:val="22"/>
        </w:rPr>
        <w:t>) καταρτίσθηκαν οι όροι διακήρυξης συνοπτικού διαγωνισμού και</w:t>
      </w:r>
    </w:p>
    <w:p w:rsidR="00D375E9" w:rsidRPr="00D375E9" w:rsidRDefault="00B37F51" w:rsidP="00F012A1">
      <w:pPr>
        <w:widowControl w:val="0"/>
        <w:autoSpaceDE w:val="0"/>
        <w:autoSpaceDN w:val="0"/>
        <w:adjustRightInd w:val="0"/>
        <w:ind w:left="567" w:right="-2"/>
        <w:jc w:val="both"/>
        <w:rPr>
          <w:rFonts w:ascii="Arial" w:hAnsi="Arial" w:cs="Arial"/>
          <w:bCs/>
          <w:sz w:val="22"/>
          <w:szCs w:val="22"/>
        </w:rPr>
      </w:pPr>
      <w:r>
        <w:rPr>
          <w:rFonts w:ascii="Arial" w:hAnsi="Arial" w:cs="Arial"/>
          <w:bCs/>
          <w:sz w:val="22"/>
          <w:szCs w:val="22"/>
        </w:rPr>
        <w:t>ε</w:t>
      </w:r>
      <w:r w:rsidR="00D375E9" w:rsidRPr="00D375E9">
        <w:rPr>
          <w:rFonts w:ascii="Arial" w:hAnsi="Arial" w:cs="Arial"/>
          <w:bCs/>
          <w:sz w:val="22"/>
          <w:szCs w:val="22"/>
        </w:rPr>
        <w:t>) συγκροτήθηκε η Επιτροπή Διενέργειας Διαγωνισμού</w:t>
      </w:r>
      <w:r w:rsidR="00D375E9" w:rsidRPr="00D375E9">
        <w:rPr>
          <w:rFonts w:ascii="Arial" w:hAnsi="Arial" w:cs="Arial"/>
          <w:sz w:val="22"/>
          <w:szCs w:val="22"/>
        </w:rPr>
        <w:t xml:space="preserve"> (</w:t>
      </w:r>
      <w:r w:rsidR="00697001">
        <w:rPr>
          <w:rFonts w:ascii="Arial" w:hAnsi="Arial" w:cs="Arial"/>
          <w:sz w:val="22"/>
          <w:szCs w:val="22"/>
        </w:rPr>
        <w:t xml:space="preserve">σύμφωνα με την παρ. 3 του </w:t>
      </w:r>
      <w:r w:rsidR="00D375E9" w:rsidRPr="00D375E9">
        <w:rPr>
          <w:rFonts w:ascii="Arial" w:hAnsi="Arial" w:cs="Arial"/>
          <w:sz w:val="22"/>
          <w:szCs w:val="22"/>
        </w:rPr>
        <w:t xml:space="preserve"> άρθρου 221 του Ν. 4412/2016) </w:t>
      </w:r>
      <w:r w:rsidR="00D375E9" w:rsidRPr="00D375E9">
        <w:rPr>
          <w:rFonts w:ascii="Arial" w:hAnsi="Arial" w:cs="Arial"/>
          <w:bCs/>
          <w:sz w:val="22"/>
          <w:szCs w:val="22"/>
        </w:rPr>
        <w:t xml:space="preserve"> </w:t>
      </w:r>
    </w:p>
    <w:p w:rsidR="00D375E9" w:rsidRDefault="00790319" w:rsidP="008F5180">
      <w:pPr>
        <w:widowControl w:val="0"/>
        <w:numPr>
          <w:ilvl w:val="0"/>
          <w:numId w:val="7"/>
        </w:numPr>
        <w:autoSpaceDE w:val="0"/>
        <w:autoSpaceDN w:val="0"/>
        <w:adjustRightInd w:val="0"/>
        <w:ind w:left="567" w:right="-2" w:hanging="567"/>
        <w:jc w:val="both"/>
        <w:rPr>
          <w:rFonts w:ascii="Arial" w:hAnsi="Arial" w:cs="Arial"/>
          <w:bCs/>
          <w:sz w:val="22"/>
          <w:szCs w:val="22"/>
        </w:rPr>
      </w:pPr>
      <w:r>
        <w:rPr>
          <w:rFonts w:ascii="Arial" w:hAnsi="Arial" w:cs="Arial"/>
          <w:sz w:val="22"/>
          <w:szCs w:val="22"/>
        </w:rPr>
        <w:t>Τις</w:t>
      </w:r>
      <w:r w:rsidR="00D375E9" w:rsidRPr="00D375E9">
        <w:rPr>
          <w:rFonts w:ascii="Arial" w:hAnsi="Arial" w:cs="Arial"/>
          <w:sz w:val="22"/>
          <w:szCs w:val="22"/>
        </w:rPr>
        <w:t xml:space="preserve"> υπ’ αριθ. </w:t>
      </w:r>
      <w:r w:rsidR="002176CB">
        <w:rPr>
          <w:rFonts w:ascii="Arial" w:hAnsi="Arial" w:cs="Arial"/>
          <w:sz w:val="22"/>
          <w:szCs w:val="22"/>
        </w:rPr>
        <w:t>…………………</w:t>
      </w:r>
      <w:r>
        <w:rPr>
          <w:rFonts w:ascii="Arial" w:hAnsi="Arial" w:cs="Arial"/>
          <w:sz w:val="22"/>
          <w:szCs w:val="22"/>
        </w:rPr>
        <w:t xml:space="preserve"> Αποφάσει</w:t>
      </w:r>
      <w:r w:rsidR="00D375E9" w:rsidRPr="005630E3">
        <w:rPr>
          <w:rFonts w:ascii="Arial" w:hAnsi="Arial" w:cs="Arial"/>
          <w:sz w:val="22"/>
          <w:szCs w:val="22"/>
        </w:rPr>
        <w:t>ς</w:t>
      </w:r>
      <w:r w:rsidR="00D375E9" w:rsidRPr="00D375E9">
        <w:rPr>
          <w:rFonts w:ascii="Arial" w:hAnsi="Arial" w:cs="Arial"/>
          <w:bCs/>
          <w:sz w:val="22"/>
          <w:szCs w:val="22"/>
        </w:rPr>
        <w:t xml:space="preserve"> Α</w:t>
      </w:r>
      <w:r w:rsidR="00A50EA9" w:rsidRPr="00D375E9">
        <w:rPr>
          <w:rFonts w:ascii="Arial" w:hAnsi="Arial" w:cs="Arial"/>
          <w:bCs/>
          <w:sz w:val="22"/>
          <w:szCs w:val="22"/>
        </w:rPr>
        <w:t>νάληψη</w:t>
      </w:r>
      <w:r w:rsidR="00D375E9" w:rsidRPr="00D375E9">
        <w:rPr>
          <w:rFonts w:ascii="Arial" w:hAnsi="Arial" w:cs="Arial"/>
          <w:bCs/>
          <w:sz w:val="22"/>
          <w:szCs w:val="22"/>
        </w:rPr>
        <w:t xml:space="preserve">ς Υποχρέωσης </w:t>
      </w:r>
    </w:p>
    <w:p w:rsidR="00611D2C" w:rsidRPr="00D375E9" w:rsidRDefault="00611D2C" w:rsidP="00F012A1">
      <w:pPr>
        <w:widowControl w:val="0"/>
        <w:tabs>
          <w:tab w:val="left" w:pos="426"/>
        </w:tabs>
        <w:autoSpaceDE w:val="0"/>
        <w:autoSpaceDN w:val="0"/>
        <w:adjustRightInd w:val="0"/>
        <w:ind w:right="-2"/>
        <w:jc w:val="both"/>
        <w:rPr>
          <w:rFonts w:ascii="Arial" w:hAnsi="Arial" w:cs="Arial"/>
          <w:bCs/>
          <w:sz w:val="22"/>
          <w:szCs w:val="22"/>
        </w:rPr>
      </w:pPr>
    </w:p>
    <w:p w:rsidR="00A50EA9" w:rsidRPr="00611D2C" w:rsidRDefault="00A50EA9" w:rsidP="00F012A1">
      <w:pPr>
        <w:jc w:val="center"/>
        <w:rPr>
          <w:rFonts w:ascii="Arial" w:hAnsi="Arial" w:cs="Arial"/>
          <w:b/>
          <w:bCs/>
          <w:sz w:val="22"/>
          <w:szCs w:val="22"/>
        </w:rPr>
      </w:pPr>
      <w:r w:rsidRPr="00831901">
        <w:rPr>
          <w:rFonts w:ascii="Arial" w:hAnsi="Arial" w:cs="Arial"/>
          <w:b/>
          <w:bCs/>
          <w:sz w:val="22"/>
          <w:szCs w:val="22"/>
        </w:rPr>
        <w:t xml:space="preserve">Άρθρο </w:t>
      </w:r>
      <w:r>
        <w:rPr>
          <w:rFonts w:ascii="Arial" w:hAnsi="Arial" w:cs="Arial"/>
          <w:b/>
          <w:bCs/>
          <w:sz w:val="22"/>
          <w:szCs w:val="22"/>
        </w:rPr>
        <w:t>2</w:t>
      </w:r>
      <w:r w:rsidR="00611D2C">
        <w:rPr>
          <w:rFonts w:ascii="Arial" w:hAnsi="Arial" w:cs="Arial"/>
          <w:b/>
          <w:bCs/>
          <w:sz w:val="22"/>
          <w:szCs w:val="22"/>
        </w:rPr>
        <w:t xml:space="preserve">: </w:t>
      </w:r>
      <w:r w:rsidRPr="00CB42E8">
        <w:rPr>
          <w:rFonts w:ascii="Arial" w:hAnsi="Arial" w:cs="Arial"/>
          <w:b/>
          <w:bCs/>
          <w:snapToGrid w:val="0"/>
          <w:sz w:val="22"/>
          <w:szCs w:val="22"/>
          <w:u w:val="single"/>
        </w:rPr>
        <w:t>Χρόνος και τόπος διεξαγωγής του διαγωνισμού</w:t>
      </w:r>
    </w:p>
    <w:p w:rsidR="00A50EA9" w:rsidRPr="005E145F" w:rsidRDefault="00A50EA9" w:rsidP="00F012A1">
      <w:pPr>
        <w:keepNext/>
        <w:widowControl w:val="0"/>
        <w:tabs>
          <w:tab w:val="left" w:pos="432"/>
          <w:tab w:val="left" w:pos="864"/>
          <w:tab w:val="left" w:pos="1584"/>
          <w:tab w:val="left" w:pos="2016"/>
        </w:tabs>
        <w:ind w:right="-68"/>
        <w:jc w:val="center"/>
        <w:outlineLvl w:val="7"/>
        <w:rPr>
          <w:rFonts w:ascii="Arial" w:hAnsi="Arial" w:cs="Arial"/>
          <w:bCs/>
          <w:snapToGrid w:val="0"/>
          <w:sz w:val="22"/>
          <w:szCs w:val="22"/>
          <w:u w:val="single"/>
        </w:rPr>
      </w:pPr>
    </w:p>
    <w:p w:rsidR="00A50EA9" w:rsidRPr="00A5186F" w:rsidRDefault="00A50EA9" w:rsidP="008F5180">
      <w:pPr>
        <w:pStyle w:val="a6"/>
        <w:numPr>
          <w:ilvl w:val="0"/>
          <w:numId w:val="8"/>
        </w:numPr>
        <w:ind w:left="142" w:right="-70" w:hanging="284"/>
        <w:jc w:val="both"/>
        <w:rPr>
          <w:rFonts w:ascii="Arial" w:hAnsi="Arial" w:cs="Arial"/>
          <w:b/>
          <w:bCs/>
          <w:sz w:val="22"/>
          <w:szCs w:val="22"/>
        </w:rPr>
      </w:pPr>
      <w:r w:rsidRPr="005E145F">
        <w:rPr>
          <w:rFonts w:ascii="Arial" w:hAnsi="Arial" w:cs="Arial"/>
          <w:sz w:val="22"/>
          <w:szCs w:val="22"/>
          <w:lang w:val="el-GR"/>
        </w:rPr>
        <w:t>Ο</w:t>
      </w:r>
      <w:r w:rsidRPr="00672A50">
        <w:rPr>
          <w:rFonts w:ascii="Arial" w:hAnsi="Arial" w:cs="Arial"/>
          <w:sz w:val="22"/>
          <w:szCs w:val="22"/>
          <w:lang w:val="el-GR"/>
        </w:rPr>
        <w:t xml:space="preserve"> διαγωνισμός θα διενεργηθεί στο Δημοτικό Κατάστημα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xml:space="preserve">, από την αρμόδια Επιτροπή Διενέργειας Διαγωνισμών </w:t>
      </w:r>
      <w:r w:rsidR="0044754F" w:rsidRPr="0044754F">
        <w:rPr>
          <w:rFonts w:ascii="Arial" w:hAnsi="Arial" w:cs="Arial"/>
          <w:b/>
          <w:bCs/>
          <w:sz w:val="22"/>
          <w:szCs w:val="22"/>
          <w:lang w:val="el-GR"/>
        </w:rPr>
        <w:t xml:space="preserve">την </w:t>
      </w:r>
      <w:r w:rsidR="00E07846">
        <w:rPr>
          <w:rFonts w:ascii="Arial" w:hAnsi="Arial" w:cs="Arial"/>
          <w:b/>
          <w:bCs/>
          <w:sz w:val="22"/>
          <w:szCs w:val="22"/>
          <w:lang w:val="el-GR"/>
        </w:rPr>
        <w:t>………..</w:t>
      </w:r>
      <w:r w:rsidR="0044754F" w:rsidRPr="0044754F">
        <w:rPr>
          <w:rFonts w:ascii="Arial" w:hAnsi="Arial" w:cs="Arial"/>
          <w:b/>
          <w:bCs/>
          <w:sz w:val="22"/>
          <w:szCs w:val="22"/>
          <w:lang w:val="el-GR"/>
        </w:rPr>
        <w:t xml:space="preserve"> ημέρα </w:t>
      </w:r>
      <w:r w:rsidR="00E07846">
        <w:rPr>
          <w:rFonts w:ascii="Arial" w:hAnsi="Arial" w:cs="Arial"/>
          <w:b/>
          <w:bCs/>
          <w:sz w:val="22"/>
          <w:szCs w:val="22"/>
          <w:lang w:val="el-GR"/>
        </w:rPr>
        <w:t>…………..</w:t>
      </w:r>
      <w:r w:rsidRPr="00E501D9">
        <w:rPr>
          <w:rFonts w:ascii="Arial" w:hAnsi="Arial" w:cs="Arial"/>
          <w:b/>
          <w:sz w:val="22"/>
          <w:szCs w:val="22"/>
          <w:lang w:val="el-GR"/>
        </w:rPr>
        <w:t xml:space="preserve">και </w:t>
      </w:r>
      <w:r w:rsidR="001E2C8C">
        <w:rPr>
          <w:rFonts w:ascii="Arial" w:hAnsi="Arial" w:cs="Arial"/>
          <w:b/>
          <w:sz w:val="22"/>
          <w:szCs w:val="22"/>
          <w:lang w:val="el-GR"/>
        </w:rPr>
        <w:t xml:space="preserve">από </w:t>
      </w:r>
      <w:r w:rsidRPr="00E501D9">
        <w:rPr>
          <w:rFonts w:ascii="Arial" w:hAnsi="Arial" w:cs="Arial"/>
          <w:b/>
          <w:sz w:val="22"/>
          <w:szCs w:val="22"/>
          <w:lang w:val="el-GR"/>
        </w:rPr>
        <w:t xml:space="preserve">ώρα 10:00 – 10.30 π.μ. </w:t>
      </w:r>
      <w:r w:rsidRPr="00BC4C69">
        <w:rPr>
          <w:rFonts w:ascii="Arial" w:hAnsi="Arial" w:cs="Arial"/>
          <w:sz w:val="22"/>
          <w:szCs w:val="22"/>
          <w:lang w:val="el-GR"/>
        </w:rPr>
        <w:t>καταληκτική ώρα υποβολής των προ</w:t>
      </w:r>
      <w:r>
        <w:rPr>
          <w:rFonts w:ascii="Arial" w:hAnsi="Arial" w:cs="Arial"/>
          <w:sz w:val="22"/>
          <w:szCs w:val="22"/>
          <w:lang w:val="el-GR"/>
        </w:rPr>
        <w:t>σφορών</w:t>
      </w:r>
      <w:r w:rsidRPr="00BC4C69">
        <w:rPr>
          <w:rFonts w:ascii="Arial" w:hAnsi="Arial" w:cs="Arial"/>
          <w:sz w:val="22"/>
          <w:szCs w:val="22"/>
          <w:lang w:val="el-GR"/>
        </w:rPr>
        <w:t>.  Μετά την παρέλευση της καταληκτικής ημερομηνίας και ώρας, δεν θα γίνεται αποδεκτή καμία προσφορά.</w:t>
      </w:r>
      <w:r>
        <w:rPr>
          <w:rFonts w:ascii="Arial" w:hAnsi="Arial" w:cs="Arial"/>
          <w:sz w:val="22"/>
          <w:szCs w:val="22"/>
          <w:lang w:val="el-GR"/>
        </w:rPr>
        <w:t xml:space="preserve"> Εκπρόθεσμες προσφορές επιστρέφονται χωρίς να αποσφραγισθούν.</w:t>
      </w:r>
    </w:p>
    <w:p w:rsidR="00A50EA9" w:rsidRPr="00C4329E" w:rsidRDefault="00A50EA9" w:rsidP="008F5180">
      <w:pPr>
        <w:pStyle w:val="a6"/>
        <w:widowControl w:val="0"/>
        <w:numPr>
          <w:ilvl w:val="0"/>
          <w:numId w:val="8"/>
        </w:numPr>
        <w:ind w:left="142" w:right="-70"/>
        <w:jc w:val="both"/>
        <w:rPr>
          <w:rFonts w:ascii="Arial" w:hAnsi="Arial" w:cs="Arial"/>
          <w:sz w:val="22"/>
          <w:szCs w:val="22"/>
          <w:lang w:val="el-GR"/>
        </w:rPr>
      </w:pPr>
      <w:r w:rsidRPr="00A46D61">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w:t>
      </w:r>
      <w:r w:rsidRPr="00C82638">
        <w:rPr>
          <w:rFonts w:ascii="Arial" w:hAnsi="Arial" w:cs="Arial"/>
          <w:sz w:val="22"/>
          <w:szCs w:val="22"/>
          <w:lang w:val="el-GR"/>
        </w:rPr>
        <w:t xml:space="preserve"> </w:t>
      </w:r>
      <w:r>
        <w:rPr>
          <w:rFonts w:ascii="Arial" w:hAnsi="Arial" w:cs="Arial"/>
          <w:sz w:val="22"/>
          <w:szCs w:val="22"/>
          <w:lang w:val="el-GR"/>
        </w:rPr>
        <w:t>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A50EA9" w:rsidRPr="00672A50" w:rsidRDefault="00A50EA9" w:rsidP="008F5180">
      <w:pPr>
        <w:pStyle w:val="a6"/>
        <w:numPr>
          <w:ilvl w:val="0"/>
          <w:numId w:val="8"/>
        </w:numPr>
        <w:ind w:left="142" w:hanging="284"/>
        <w:jc w:val="both"/>
        <w:rPr>
          <w:rFonts w:ascii="Arial" w:hAnsi="Arial" w:cs="Arial"/>
          <w:sz w:val="22"/>
          <w:szCs w:val="22"/>
          <w:lang w:val="el-GR"/>
        </w:rPr>
      </w:pPr>
      <w:r w:rsidRPr="00672A50">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50EA9" w:rsidRDefault="00A50EA9" w:rsidP="00F012A1">
      <w:pPr>
        <w:jc w:val="both"/>
        <w:rPr>
          <w:rFonts w:ascii="Arial" w:hAnsi="Arial" w:cs="Arial"/>
          <w:b/>
          <w:bCs/>
          <w:sz w:val="22"/>
          <w:szCs w:val="22"/>
        </w:rPr>
      </w:pPr>
      <w:r>
        <w:rPr>
          <w:rFonts w:ascii="Arial" w:hAnsi="Arial" w:cs="Arial"/>
          <w:b/>
          <w:bCs/>
          <w:sz w:val="22"/>
          <w:szCs w:val="22"/>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5D329E" w:rsidRDefault="005D329E" w:rsidP="00F012A1">
      <w:pPr>
        <w:jc w:val="center"/>
        <w:rPr>
          <w:rFonts w:ascii="Arial" w:hAnsi="Arial" w:cs="Arial"/>
          <w:b/>
          <w:sz w:val="22"/>
          <w:szCs w:val="22"/>
        </w:rPr>
      </w:pPr>
    </w:p>
    <w:p w:rsidR="00CA3D87" w:rsidRPr="00CA3D87" w:rsidRDefault="005D329E" w:rsidP="00F012A1">
      <w:pPr>
        <w:jc w:val="center"/>
        <w:rPr>
          <w:rFonts w:ascii="Arial" w:hAnsi="Arial" w:cs="Arial"/>
          <w:b/>
          <w:sz w:val="22"/>
          <w:szCs w:val="22"/>
          <w:u w:val="single"/>
        </w:rPr>
      </w:pPr>
      <w:r w:rsidRPr="0023123D">
        <w:rPr>
          <w:rFonts w:ascii="Arial" w:hAnsi="Arial" w:cs="Arial"/>
          <w:b/>
          <w:sz w:val="22"/>
          <w:szCs w:val="22"/>
        </w:rPr>
        <w:t>Άρθρο 3</w:t>
      </w:r>
      <w:r w:rsidR="0084010F">
        <w:rPr>
          <w:rFonts w:ascii="Arial" w:hAnsi="Arial" w:cs="Arial"/>
          <w:b/>
          <w:sz w:val="22"/>
          <w:szCs w:val="22"/>
        </w:rPr>
        <w:t>:</w:t>
      </w:r>
      <w:r w:rsidR="00CA3D87">
        <w:rPr>
          <w:rFonts w:ascii="Arial" w:hAnsi="Arial" w:cs="Arial"/>
          <w:b/>
          <w:sz w:val="22"/>
          <w:szCs w:val="22"/>
        </w:rPr>
        <w:t xml:space="preserve"> </w:t>
      </w:r>
      <w:r w:rsidR="00CA3D87">
        <w:rPr>
          <w:rFonts w:ascii="Arial" w:hAnsi="Arial" w:cs="Arial"/>
          <w:b/>
          <w:sz w:val="22"/>
          <w:szCs w:val="22"/>
          <w:u w:val="single"/>
        </w:rPr>
        <w:t>Προϋπολογισμός</w:t>
      </w:r>
      <w:r w:rsidR="00CA3D87" w:rsidRPr="00CA3D87">
        <w:rPr>
          <w:rFonts w:ascii="Arial" w:hAnsi="Arial" w:cs="Arial"/>
          <w:b/>
          <w:sz w:val="22"/>
          <w:szCs w:val="22"/>
          <w:u w:val="single"/>
        </w:rPr>
        <w:t xml:space="preserve"> </w:t>
      </w:r>
    </w:p>
    <w:p w:rsidR="00CA3D87" w:rsidRPr="00CA3D87" w:rsidRDefault="00CA3D87" w:rsidP="00F012A1">
      <w:pPr>
        <w:jc w:val="center"/>
        <w:rPr>
          <w:rFonts w:ascii="Arial" w:hAnsi="Arial" w:cs="Arial"/>
          <w:b/>
          <w:sz w:val="22"/>
          <w:szCs w:val="22"/>
        </w:rPr>
      </w:pPr>
    </w:p>
    <w:p w:rsidR="00CA3D87" w:rsidRPr="00F74487" w:rsidRDefault="00CA3D87" w:rsidP="00F012A1">
      <w:pPr>
        <w:jc w:val="both"/>
        <w:rPr>
          <w:rFonts w:ascii="Arial" w:hAnsi="Arial" w:cs="Arial"/>
          <w:sz w:val="22"/>
          <w:szCs w:val="22"/>
        </w:rPr>
      </w:pPr>
      <w:r w:rsidRPr="00F74487">
        <w:rPr>
          <w:rFonts w:ascii="Arial" w:hAnsi="Arial" w:cs="Arial"/>
          <w:sz w:val="22"/>
          <w:szCs w:val="22"/>
        </w:rPr>
        <w:t>Η δαπάνη του διαγωνισμού έχ</w:t>
      </w:r>
      <w:r w:rsidR="00794EE1">
        <w:rPr>
          <w:rFonts w:ascii="Arial" w:hAnsi="Arial" w:cs="Arial"/>
          <w:sz w:val="22"/>
          <w:szCs w:val="22"/>
        </w:rPr>
        <w:t>ει προϋπολογισθεί στο ποσό των 45.000,00</w:t>
      </w:r>
      <w:r w:rsidRPr="00F74487">
        <w:rPr>
          <w:rFonts w:ascii="Arial" w:hAnsi="Arial" w:cs="Arial"/>
          <w:sz w:val="22"/>
          <w:szCs w:val="22"/>
        </w:rPr>
        <w:t xml:space="preserve"> ευρώ</w:t>
      </w:r>
      <w:r w:rsidRPr="00F74487">
        <w:rPr>
          <w:rFonts w:ascii="Arial" w:hAnsi="Arial" w:cs="Arial"/>
          <w:bCs/>
          <w:sz w:val="22"/>
          <w:szCs w:val="22"/>
        </w:rPr>
        <w:t xml:space="preserve"> </w:t>
      </w:r>
      <w:r w:rsidRPr="00F74487">
        <w:rPr>
          <w:rFonts w:ascii="Arial" w:hAnsi="Arial" w:cs="Arial"/>
          <w:sz w:val="22"/>
          <w:szCs w:val="22"/>
        </w:rPr>
        <w:t>(απαλασσομένου ΦΠΑ) και θα χρηματοδοτηθεί από τακτικούς πόρους του Δήμου.</w:t>
      </w:r>
    </w:p>
    <w:p w:rsidR="00CA3D87" w:rsidRPr="00F74487" w:rsidRDefault="00CA3D87" w:rsidP="00F012A1">
      <w:pPr>
        <w:jc w:val="both"/>
        <w:rPr>
          <w:rFonts w:ascii="Arial" w:hAnsi="Arial" w:cs="Arial"/>
          <w:sz w:val="22"/>
          <w:szCs w:val="22"/>
        </w:rPr>
      </w:pPr>
      <w:r w:rsidRPr="00F74487">
        <w:rPr>
          <w:rFonts w:ascii="Arial" w:hAnsi="Arial" w:cs="Arial"/>
          <w:sz w:val="22"/>
          <w:szCs w:val="22"/>
        </w:rPr>
        <w:t>Όσον αφορά τις εγγεγραμμένες πιστώσεις του Οικονομικού έτους 201</w:t>
      </w:r>
      <w:r w:rsidR="00794EE1">
        <w:rPr>
          <w:rFonts w:ascii="Arial" w:hAnsi="Arial" w:cs="Arial"/>
          <w:sz w:val="22"/>
          <w:szCs w:val="22"/>
        </w:rPr>
        <w:t>8</w:t>
      </w:r>
      <w:r w:rsidRPr="00F74487">
        <w:rPr>
          <w:rFonts w:ascii="Arial" w:hAnsi="Arial" w:cs="Arial"/>
          <w:sz w:val="22"/>
          <w:szCs w:val="22"/>
        </w:rPr>
        <w:t xml:space="preserve"> οι οποίες έχουν ψηφιστεί και διατεθεί για τον σκοπό αυτό, θα καλύψουν το έτος 201</w:t>
      </w:r>
      <w:r w:rsidR="00794EE1">
        <w:rPr>
          <w:rFonts w:ascii="Arial" w:hAnsi="Arial" w:cs="Arial"/>
          <w:sz w:val="22"/>
          <w:szCs w:val="22"/>
        </w:rPr>
        <w:t>8</w:t>
      </w:r>
      <w:r w:rsidRPr="00F74487">
        <w:rPr>
          <w:rFonts w:ascii="Arial" w:hAnsi="Arial" w:cs="Arial"/>
          <w:sz w:val="22"/>
          <w:szCs w:val="22"/>
        </w:rPr>
        <w:t xml:space="preserve"> και αναλυτικότερα:</w:t>
      </w:r>
    </w:p>
    <w:p w:rsidR="00CA3D87" w:rsidRDefault="00CA3D87" w:rsidP="00F012A1">
      <w:pPr>
        <w:jc w:val="both"/>
        <w:rPr>
          <w:rFonts w:ascii="Arial" w:hAnsi="Arial" w:cs="Arial"/>
          <w:sz w:val="22"/>
          <w:szCs w:val="22"/>
        </w:rPr>
      </w:pPr>
      <w:r w:rsidRPr="00F74487">
        <w:rPr>
          <w:rFonts w:ascii="Arial" w:hAnsi="Arial" w:cs="Arial"/>
          <w:sz w:val="22"/>
          <w:szCs w:val="22"/>
        </w:rPr>
        <w:t xml:space="preserve">Η δαπάνη θα βαρύνει τους αντίστοιχους κωδικούς του προϋπολογισμού: </w:t>
      </w:r>
    </w:p>
    <w:p w:rsidR="00AD6938" w:rsidRDefault="00AD6938" w:rsidP="00F012A1">
      <w:pPr>
        <w:jc w:val="both"/>
        <w:rPr>
          <w:rFonts w:ascii="Arial" w:hAnsi="Arial" w:cs="Arial"/>
          <w:sz w:val="22"/>
          <w:szCs w:val="22"/>
        </w:rPr>
      </w:pPr>
    </w:p>
    <w:p w:rsidR="00AD6938" w:rsidRPr="00907E3C" w:rsidRDefault="00AD6938" w:rsidP="00AD6938">
      <w:pPr>
        <w:pStyle w:val="a6"/>
        <w:numPr>
          <w:ilvl w:val="3"/>
          <w:numId w:val="13"/>
        </w:numPr>
        <w:ind w:left="284"/>
        <w:jc w:val="both"/>
        <w:rPr>
          <w:rFonts w:ascii="Arial" w:hAnsi="Arial" w:cs="Arial"/>
          <w:sz w:val="22"/>
          <w:szCs w:val="22"/>
          <w:lang w:val="el-GR"/>
        </w:rPr>
      </w:pPr>
      <w:r w:rsidRPr="00907E3C">
        <w:rPr>
          <w:rFonts w:ascii="Arial" w:hAnsi="Arial" w:cs="Arial"/>
          <w:sz w:val="22"/>
          <w:szCs w:val="22"/>
          <w:lang w:val="el-GR"/>
        </w:rPr>
        <w:t>Κ.Α. 20.6252  με τίτλο «ΑΣΦΑΛΙΣΤΡΑ ΜΕΤΑΦΟΡΙΚΩΝ ΜΕΣΩΝ» με το ποσό των 1.700,00 €</w:t>
      </w:r>
    </w:p>
    <w:p w:rsidR="00CA3D87" w:rsidRPr="00F74487" w:rsidRDefault="00CA3D87" w:rsidP="00042702">
      <w:pPr>
        <w:numPr>
          <w:ilvl w:val="0"/>
          <w:numId w:val="13"/>
        </w:numPr>
        <w:ind w:left="284" w:hanging="284"/>
        <w:jc w:val="both"/>
        <w:rPr>
          <w:rFonts w:ascii="Arial" w:hAnsi="Arial" w:cs="Arial"/>
          <w:sz w:val="22"/>
          <w:szCs w:val="22"/>
        </w:rPr>
      </w:pPr>
      <w:r w:rsidRPr="00F74487">
        <w:rPr>
          <w:rFonts w:ascii="Arial" w:hAnsi="Arial" w:cs="Arial"/>
          <w:sz w:val="22"/>
          <w:szCs w:val="22"/>
        </w:rPr>
        <w:t>Κ.Α. 20.625</w:t>
      </w:r>
      <w:r w:rsidR="00794EE1">
        <w:rPr>
          <w:rFonts w:ascii="Arial" w:hAnsi="Arial" w:cs="Arial"/>
          <w:sz w:val="22"/>
          <w:szCs w:val="22"/>
        </w:rPr>
        <w:t>3</w:t>
      </w:r>
      <w:r w:rsidRPr="00F74487">
        <w:rPr>
          <w:rFonts w:ascii="Arial" w:hAnsi="Arial" w:cs="Arial"/>
          <w:sz w:val="22"/>
          <w:szCs w:val="22"/>
        </w:rPr>
        <w:t xml:space="preserve"> με τίτλο «ΑΣΦΑΛΙΣΤΡΑ ΜΗΧΑΝΗΜΑΤΩΝ-ΤΕΧΝΙΚΩΝ ΕΓΚΑΤΑΣΤΑΣΕΩΝ» με το ποσό των</w:t>
      </w:r>
      <w:r w:rsidR="00794EE1">
        <w:rPr>
          <w:rFonts w:ascii="Arial" w:hAnsi="Arial" w:cs="Arial"/>
          <w:sz w:val="22"/>
          <w:szCs w:val="22"/>
        </w:rPr>
        <w:t xml:space="preserve"> 13.300,00</w:t>
      </w:r>
      <w:r w:rsidRPr="00F74487">
        <w:rPr>
          <w:rFonts w:ascii="Arial" w:hAnsi="Arial" w:cs="Arial"/>
          <w:sz w:val="22"/>
          <w:szCs w:val="22"/>
        </w:rPr>
        <w:t xml:space="preserve"> €</w:t>
      </w:r>
    </w:p>
    <w:p w:rsidR="00CA3D87" w:rsidRPr="00F74487" w:rsidRDefault="00CA3D87" w:rsidP="00AD6938">
      <w:pPr>
        <w:ind w:left="284"/>
        <w:jc w:val="both"/>
        <w:rPr>
          <w:rFonts w:ascii="Arial" w:hAnsi="Arial" w:cs="Arial"/>
          <w:sz w:val="22"/>
          <w:szCs w:val="22"/>
        </w:rPr>
      </w:pPr>
    </w:p>
    <w:p w:rsidR="00CA3D87" w:rsidRDefault="00CA3D87" w:rsidP="00F012A1">
      <w:pPr>
        <w:jc w:val="both"/>
        <w:rPr>
          <w:rFonts w:ascii="Arial" w:hAnsi="Arial" w:cs="Arial"/>
          <w:sz w:val="22"/>
          <w:szCs w:val="22"/>
        </w:rPr>
      </w:pPr>
      <w:r w:rsidRPr="00F74487">
        <w:rPr>
          <w:rFonts w:ascii="Arial" w:hAnsi="Arial" w:cs="Arial"/>
          <w:sz w:val="22"/>
          <w:szCs w:val="22"/>
        </w:rPr>
        <w:t xml:space="preserve">Το υπόλοιπο ποσό του ενδεικτικού προϋπολογισμού </w:t>
      </w:r>
      <w:r w:rsidR="00F74487">
        <w:rPr>
          <w:rFonts w:ascii="Arial" w:hAnsi="Arial" w:cs="Arial"/>
          <w:sz w:val="22"/>
          <w:szCs w:val="22"/>
        </w:rPr>
        <w:t xml:space="preserve">της μελέτης </w:t>
      </w:r>
      <w:r w:rsidRPr="00F74487">
        <w:rPr>
          <w:rFonts w:ascii="Arial" w:hAnsi="Arial" w:cs="Arial"/>
          <w:sz w:val="22"/>
          <w:szCs w:val="22"/>
        </w:rPr>
        <w:t>αφορά το επόμενο έτος και θα διατεθεί από πιστώσεις του 201</w:t>
      </w:r>
      <w:r w:rsidR="00794EE1">
        <w:rPr>
          <w:rFonts w:ascii="Arial" w:hAnsi="Arial" w:cs="Arial"/>
          <w:sz w:val="22"/>
          <w:szCs w:val="22"/>
        </w:rPr>
        <w:t>9</w:t>
      </w:r>
      <w:r w:rsidRPr="00F74487">
        <w:rPr>
          <w:rFonts w:ascii="Arial" w:hAnsi="Arial" w:cs="Arial"/>
          <w:sz w:val="22"/>
          <w:szCs w:val="22"/>
        </w:rPr>
        <w:t>, όπου θα προβλεφθούν για το σκοπό αυτό.</w:t>
      </w:r>
    </w:p>
    <w:p w:rsidR="00583A56" w:rsidRPr="00F74487" w:rsidRDefault="00583A56" w:rsidP="00F012A1">
      <w:pPr>
        <w:jc w:val="both"/>
        <w:rPr>
          <w:rFonts w:ascii="Arial" w:hAnsi="Arial" w:cs="Arial"/>
          <w:sz w:val="22"/>
          <w:szCs w:val="22"/>
        </w:rPr>
      </w:pPr>
    </w:p>
    <w:p w:rsidR="00CA3D87" w:rsidRDefault="0084010F" w:rsidP="00F012A1">
      <w:pPr>
        <w:jc w:val="center"/>
        <w:rPr>
          <w:rFonts w:ascii="Arial" w:hAnsi="Arial" w:cs="Arial"/>
          <w:b/>
          <w:sz w:val="22"/>
          <w:szCs w:val="22"/>
        </w:rPr>
      </w:pPr>
      <w:r>
        <w:rPr>
          <w:rFonts w:ascii="Arial" w:hAnsi="Arial" w:cs="Arial"/>
          <w:b/>
          <w:sz w:val="22"/>
          <w:szCs w:val="22"/>
        </w:rPr>
        <w:t xml:space="preserve"> </w:t>
      </w:r>
    </w:p>
    <w:p w:rsidR="005D329E" w:rsidRPr="0084010F" w:rsidRDefault="00216BBB" w:rsidP="00F012A1">
      <w:pPr>
        <w:jc w:val="center"/>
        <w:rPr>
          <w:rFonts w:ascii="Arial" w:hAnsi="Arial" w:cs="Arial"/>
          <w:b/>
          <w:sz w:val="22"/>
          <w:szCs w:val="22"/>
        </w:rPr>
      </w:pPr>
      <w:r w:rsidRPr="00216BBB">
        <w:rPr>
          <w:rFonts w:ascii="Arial" w:hAnsi="Arial" w:cs="Arial"/>
          <w:b/>
          <w:sz w:val="22"/>
          <w:szCs w:val="22"/>
        </w:rPr>
        <w:lastRenderedPageBreak/>
        <w:t>Άρθρο 4:</w:t>
      </w:r>
      <w:r>
        <w:rPr>
          <w:rFonts w:ascii="Arial" w:hAnsi="Arial" w:cs="Arial"/>
          <w:b/>
          <w:sz w:val="22"/>
          <w:szCs w:val="22"/>
          <w:u w:val="single"/>
        </w:rPr>
        <w:t xml:space="preserve"> </w:t>
      </w:r>
      <w:r w:rsidR="005D329E" w:rsidRPr="0023123D">
        <w:rPr>
          <w:rFonts w:ascii="Arial" w:hAnsi="Arial" w:cs="Arial"/>
          <w:b/>
          <w:sz w:val="22"/>
          <w:szCs w:val="22"/>
          <w:u w:val="single"/>
        </w:rPr>
        <w:t xml:space="preserve">Τρόπος λήψης των εγγράφων του διαγωνισμού - και πληροφοριών ή </w:t>
      </w:r>
    </w:p>
    <w:p w:rsidR="005D329E" w:rsidRDefault="005D329E" w:rsidP="00F012A1">
      <w:pPr>
        <w:jc w:val="center"/>
        <w:rPr>
          <w:rFonts w:ascii="Arial" w:hAnsi="Arial" w:cs="Arial"/>
          <w:b/>
          <w:sz w:val="22"/>
          <w:szCs w:val="22"/>
          <w:u w:val="single"/>
        </w:rPr>
      </w:pPr>
      <w:r w:rsidRPr="0023123D">
        <w:rPr>
          <w:rFonts w:ascii="Arial" w:hAnsi="Arial" w:cs="Arial"/>
          <w:b/>
          <w:sz w:val="22"/>
          <w:szCs w:val="22"/>
          <w:u w:val="single"/>
        </w:rPr>
        <w:t xml:space="preserve">διευκρινίσεων επί των όρων διακήρυξης </w:t>
      </w:r>
      <w:r w:rsidR="00583A56">
        <w:rPr>
          <w:rFonts w:ascii="Arial" w:hAnsi="Arial" w:cs="Arial"/>
          <w:b/>
          <w:sz w:val="22"/>
          <w:szCs w:val="22"/>
          <w:u w:val="single"/>
        </w:rPr>
        <w:t>–</w:t>
      </w:r>
      <w:r w:rsidRPr="0023123D">
        <w:rPr>
          <w:rFonts w:ascii="Arial" w:hAnsi="Arial" w:cs="Arial"/>
          <w:b/>
          <w:sz w:val="22"/>
          <w:szCs w:val="22"/>
          <w:u w:val="single"/>
        </w:rPr>
        <w:t xml:space="preserve"> Δημοσίευση</w:t>
      </w:r>
    </w:p>
    <w:p w:rsidR="00583A56" w:rsidRPr="0023123D" w:rsidRDefault="00583A56" w:rsidP="00F012A1">
      <w:pPr>
        <w:jc w:val="center"/>
        <w:rPr>
          <w:rFonts w:ascii="Arial" w:hAnsi="Arial" w:cs="Arial"/>
          <w:b/>
          <w:sz w:val="22"/>
          <w:szCs w:val="22"/>
          <w:u w:val="single"/>
        </w:rPr>
      </w:pPr>
    </w:p>
    <w:p w:rsidR="005D329E" w:rsidRPr="0023123D" w:rsidRDefault="005D329E" w:rsidP="00F012A1">
      <w:pPr>
        <w:autoSpaceDE w:val="0"/>
        <w:autoSpaceDN w:val="0"/>
        <w:adjustRightInd w:val="0"/>
        <w:ind w:left="-284"/>
        <w:jc w:val="both"/>
        <w:rPr>
          <w:rFonts w:ascii="Arial" w:eastAsia="Calibri" w:hAnsi="Arial" w:cs="Arial"/>
          <w:color w:val="000000"/>
          <w:sz w:val="22"/>
          <w:szCs w:val="22"/>
        </w:rPr>
      </w:pPr>
      <w:r w:rsidRPr="0023123D">
        <w:rPr>
          <w:rFonts w:ascii="Arial" w:hAnsi="Arial" w:cs="Arial"/>
          <w:sz w:val="22"/>
          <w:szCs w:val="22"/>
        </w:rPr>
        <w:t>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w:t>
      </w:r>
    </w:p>
    <w:p w:rsidR="005D329E" w:rsidRPr="0023123D" w:rsidRDefault="005D329E" w:rsidP="00F012A1">
      <w:pPr>
        <w:autoSpaceDE w:val="0"/>
        <w:autoSpaceDN w:val="0"/>
        <w:adjustRightInd w:val="0"/>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ιστότοπο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5D329E" w:rsidRPr="0023123D" w:rsidRDefault="005D329E" w:rsidP="00F012A1">
      <w:pPr>
        <w:autoSpaceDE w:val="0"/>
        <w:autoSpaceDN w:val="0"/>
        <w:adjustRightInd w:val="0"/>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1" w:history="1">
        <w:r w:rsidRPr="0023123D">
          <w:rPr>
            <w:rStyle w:val="-"/>
            <w:rFonts w:ascii="Arial" w:eastAsia="Calibri" w:hAnsi="Arial" w:cs="Arial"/>
            <w:sz w:val="22"/>
            <w:szCs w:val="22"/>
          </w:rPr>
          <w:t>http://dimosmoschatou-tavrou.gr</w:t>
        </w:r>
      </w:hyperlink>
    </w:p>
    <w:p w:rsidR="005D329E" w:rsidRPr="0023123D" w:rsidRDefault="005D329E" w:rsidP="00F012A1">
      <w:pPr>
        <w:contextualSpacing/>
        <w:jc w:val="both"/>
        <w:rPr>
          <w:rFonts w:ascii="Arial" w:hAnsi="Arial" w:cs="Arial"/>
          <w:sz w:val="22"/>
          <w:szCs w:val="22"/>
          <w:lang w:eastAsia="en-US"/>
        </w:rPr>
      </w:pPr>
      <w:r w:rsidRPr="0023123D">
        <w:rPr>
          <w:rFonts w:ascii="Arial" w:eastAsia="Calibri" w:hAnsi="Arial" w:cs="Arial"/>
          <w:color w:val="000000"/>
          <w:sz w:val="22"/>
          <w:szCs w:val="22"/>
        </w:rPr>
        <w:t xml:space="preserve">3.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5D329E" w:rsidRPr="0023123D" w:rsidRDefault="005D329E" w:rsidP="00F012A1">
      <w:pPr>
        <w:contextualSpacing/>
        <w:jc w:val="both"/>
        <w:rPr>
          <w:rFonts w:ascii="Arial" w:hAnsi="Arial" w:cs="Arial"/>
          <w:sz w:val="22"/>
          <w:szCs w:val="22"/>
          <w:lang w:eastAsia="en-US"/>
        </w:rPr>
      </w:pPr>
    </w:p>
    <w:p w:rsidR="005D329E" w:rsidRDefault="005D329E" w:rsidP="00F012A1">
      <w:pPr>
        <w:autoSpaceDE w:val="0"/>
        <w:autoSpaceDN w:val="0"/>
        <w:adjustRightInd w:val="0"/>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 (</w:t>
      </w:r>
      <w:r w:rsidRPr="0023123D">
        <w:rPr>
          <w:rFonts w:ascii="Arial" w:hAnsi="Arial" w:cs="Arial"/>
          <w:sz w:val="22"/>
          <w:szCs w:val="22"/>
        </w:rPr>
        <w:t>Δήμος Μοσχάτου-Ταύρου, 2ος  όροφος, Κοραή 36, Μοσχάτο, καθώς και από την ιστoσελίδα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w:t>
      </w:r>
    </w:p>
    <w:p w:rsidR="006633B4" w:rsidRPr="006633B4" w:rsidRDefault="006633B4" w:rsidP="00F012A1">
      <w:pPr>
        <w:autoSpaceDE w:val="0"/>
        <w:autoSpaceDN w:val="0"/>
        <w:adjustRightInd w:val="0"/>
        <w:jc w:val="both"/>
        <w:rPr>
          <w:rFonts w:ascii="Arial" w:eastAsia="Calibri" w:hAnsi="Arial" w:cs="Arial"/>
          <w:sz w:val="22"/>
          <w:szCs w:val="22"/>
        </w:rPr>
      </w:pPr>
      <w:r w:rsidRPr="006633B4">
        <w:rPr>
          <w:rFonts w:ascii="Arial" w:eastAsia="Calibri" w:hAnsi="Arial" w:cs="Arial"/>
          <w:sz w:val="22"/>
          <w:szCs w:val="22"/>
        </w:rPr>
        <w:t>Οι ενδιαφερόμενοι οικονομικοί φορείς μπορούν να ζητήσουν, εγγράφως και ενυπογράφως (</w:t>
      </w:r>
      <w:r w:rsidRPr="006633B4">
        <w:rPr>
          <w:rFonts w:ascii="Arial" w:eastAsia="Calibri" w:hAnsi="Arial" w:cs="Arial"/>
          <w:i/>
          <w:iCs/>
          <w:sz w:val="22"/>
          <w:szCs w:val="22"/>
        </w:rPr>
        <w:t>συμπεριλαμβανομένης της τηλεομοιοτυπίας –fax</w:t>
      </w:r>
      <w:r w:rsidRPr="006633B4">
        <w:rPr>
          <w:rFonts w:ascii="Arial" w:eastAsia="Calibri" w:hAnsi="Arial" w:cs="Arial"/>
          <w:sz w:val="22"/>
          <w:szCs w:val="22"/>
        </w:rPr>
        <w:t>), διευκρινήσεις ή πρόσθετες πληροφορίες από την Αναθέτουσα Αρχή για την κατάρτιση των προσφορών τους μέχρι και έξι (6)  ημέρες πριν από την ημερομηνία διενέργειας του διαγωνισμού.</w:t>
      </w:r>
    </w:p>
    <w:p w:rsidR="006633B4" w:rsidRPr="006633B4" w:rsidRDefault="006633B4" w:rsidP="00F012A1">
      <w:pPr>
        <w:autoSpaceDE w:val="0"/>
        <w:autoSpaceDN w:val="0"/>
        <w:adjustRightInd w:val="0"/>
        <w:jc w:val="both"/>
        <w:rPr>
          <w:rFonts w:ascii="Arial" w:eastAsia="Calibri" w:hAnsi="Arial" w:cs="Arial"/>
          <w:sz w:val="22"/>
          <w:szCs w:val="22"/>
        </w:rPr>
      </w:pPr>
      <w:r w:rsidRPr="006633B4">
        <w:rPr>
          <w:rFonts w:ascii="Arial" w:eastAsia="Calibri" w:hAnsi="Arial" w:cs="Arial"/>
          <w:sz w:val="22"/>
          <w:szCs w:val="22"/>
        </w:rPr>
        <w:t>Η Αναθέτουσα Αρχή, εφόσον οι ενδιαφερόμενοι οικονομικοί φορείς έχουν υποβάλλει έγκαιρα τα αιτήματά τους για παροχή πρόσθετων πληροφοριών, αποστέλλει έγγραφη απάντηση (</w:t>
      </w:r>
      <w:r w:rsidRPr="006633B4">
        <w:rPr>
          <w:rFonts w:ascii="Arial" w:eastAsia="Calibri" w:hAnsi="Arial" w:cs="Arial"/>
          <w:i/>
          <w:iCs/>
          <w:sz w:val="22"/>
          <w:szCs w:val="22"/>
        </w:rPr>
        <w:t>συμπεριλαμβανομένης της τηλεομοιοτυπίας –fax</w:t>
      </w:r>
      <w:r w:rsidRPr="006633B4">
        <w:rPr>
          <w:rFonts w:ascii="Arial" w:eastAsia="Calibri" w:hAnsi="Arial" w:cs="Arial"/>
          <w:sz w:val="22"/>
          <w:szCs w:val="22"/>
        </w:rPr>
        <w:t>) προς όλους τους ενδιαφερόμενους το αργότερο δύο (2) εργάσιμες ημέρες πριν από την προθεσμία που ορίζεται για την παραλαβή των προσφορών.</w:t>
      </w:r>
    </w:p>
    <w:p w:rsidR="006633B4" w:rsidRPr="0023123D" w:rsidRDefault="006633B4" w:rsidP="00F012A1">
      <w:pPr>
        <w:autoSpaceDE w:val="0"/>
        <w:autoSpaceDN w:val="0"/>
        <w:adjustRightInd w:val="0"/>
        <w:jc w:val="both"/>
        <w:rPr>
          <w:rFonts w:ascii="Arial" w:eastAsia="Calibri" w:hAnsi="Arial" w:cs="Arial"/>
          <w:sz w:val="22"/>
          <w:szCs w:val="22"/>
        </w:rPr>
      </w:pPr>
      <w:r w:rsidRPr="006633B4">
        <w:rPr>
          <w:rFonts w:ascii="Arial" w:eastAsia="Calibri" w:hAnsi="Arial" w:cs="Arial"/>
          <w:sz w:val="22"/>
          <w:szCs w:val="22"/>
        </w:rPr>
        <w:t>Κανένας υποψήφιος</w:t>
      </w:r>
      <w:r>
        <w:rPr>
          <w:rFonts w:ascii="Arial" w:eastAsia="Calibri" w:hAnsi="Arial" w:cs="Arial"/>
          <w:sz w:val="22"/>
          <w:szCs w:val="22"/>
        </w:rPr>
        <w:t xml:space="preserve"> </w:t>
      </w:r>
      <w:r w:rsidRPr="006633B4">
        <w:rPr>
          <w:rFonts w:ascii="Arial" w:eastAsia="Calibri" w:hAnsi="Arial" w:cs="Arial"/>
          <w:sz w:val="22"/>
          <w:szCs w:val="22"/>
        </w:rPr>
        <w:t>οικονομικός φορέας δεν μπορεί, σε οποιαδήποτε περίπτωση, να επικαλεστεί προφορικές απαντήσεις εκ μέρους οποιουδήποτε υπαλλήλου της Αναθέτουσας Αρχής.</w:t>
      </w:r>
    </w:p>
    <w:p w:rsidR="005D329E" w:rsidRDefault="005D329E" w:rsidP="00F012A1">
      <w:pPr>
        <w:jc w:val="both"/>
        <w:rPr>
          <w:rFonts w:ascii="Arial" w:hAnsi="Arial" w:cs="Arial"/>
          <w:sz w:val="22"/>
          <w:szCs w:val="22"/>
        </w:rPr>
      </w:pPr>
      <w:r w:rsidRPr="0023123D">
        <w:rPr>
          <w:rFonts w:ascii="Arial" w:eastAsia="Calibri" w:hAnsi="Arial" w:cs="Arial"/>
          <w:sz w:val="22"/>
          <w:szCs w:val="22"/>
        </w:rPr>
        <w:t xml:space="preserve">Περίληψη της παρούσας διακήρυξης  θα δημοσιευθεί </w:t>
      </w:r>
      <w:r w:rsidRPr="0023123D">
        <w:rPr>
          <w:rFonts w:ascii="Arial" w:hAnsi="Arial" w:cs="Arial"/>
          <w:sz w:val="22"/>
          <w:szCs w:val="22"/>
          <w:lang w:eastAsia="en-US"/>
        </w:rPr>
        <w:t xml:space="preserve">σε μια  τοπική εφημερίδα. </w:t>
      </w:r>
      <w:r w:rsidRPr="0023123D">
        <w:rPr>
          <w:rFonts w:ascii="Arial" w:hAnsi="Arial" w:cs="Arial"/>
          <w:sz w:val="22"/>
          <w:szCs w:val="22"/>
        </w:rPr>
        <w:t>Οι δαπάνες δημοσίευσης βαρύνουν τον ανάδοχο σύμφωνα με το   Ν. 3548/2007. Σε περίπτωση που ο διαγωνισμός αποβεί άγονος ή άκαρπος οι δαπάνες δημοσίευσης βαρύνουν τον Δήμο.</w:t>
      </w:r>
    </w:p>
    <w:p w:rsidR="006633B4" w:rsidRPr="0023123D" w:rsidRDefault="006633B4" w:rsidP="00F012A1">
      <w:pPr>
        <w:jc w:val="both"/>
        <w:rPr>
          <w:rFonts w:ascii="Arial" w:hAnsi="Arial" w:cs="Arial"/>
          <w:sz w:val="22"/>
          <w:szCs w:val="22"/>
        </w:rPr>
      </w:pPr>
      <w:r w:rsidRPr="006633B4">
        <w:rPr>
          <w:rFonts w:ascii="Arial" w:hAnsi="Arial" w:cs="Arial"/>
          <w:sz w:val="22"/>
          <w:szCs w:val="22"/>
        </w:rPr>
        <w:t>Τυχόν διευκρινίσεις σχετικά με τους όρους της Διακήρυξης παρέχονται από το Τμήμα Προμηθειών στα τηλέφωνα:  213 2019632, 213 2019637, τις εργάσιμες ημέρες και ώρες, μετά τη δημοσίευση της διακήρυξης, Αρμόδιοι υπάλληλοι: Ε. Κατσαντώνη, Ελ. Τριανταφυλλάκη.</w:t>
      </w:r>
      <w:r>
        <w:rPr>
          <w:rFonts w:ascii="Arial" w:hAnsi="Arial" w:cs="Arial"/>
          <w:sz w:val="22"/>
          <w:szCs w:val="22"/>
        </w:rPr>
        <w:t xml:space="preserve"> </w:t>
      </w:r>
    </w:p>
    <w:p w:rsidR="005D329E" w:rsidRPr="0023123D" w:rsidRDefault="005D329E" w:rsidP="00F012A1">
      <w:pPr>
        <w:jc w:val="both"/>
        <w:rPr>
          <w:rFonts w:ascii="Arial" w:hAnsi="Arial" w:cs="Arial"/>
          <w:sz w:val="22"/>
          <w:szCs w:val="22"/>
        </w:rPr>
      </w:pPr>
    </w:p>
    <w:p w:rsidR="005D329E" w:rsidRDefault="005D6877" w:rsidP="00F012A1">
      <w:pPr>
        <w:jc w:val="center"/>
        <w:rPr>
          <w:rFonts w:ascii="Arial" w:hAnsi="Arial" w:cs="Arial"/>
          <w:b/>
          <w:sz w:val="22"/>
          <w:szCs w:val="22"/>
          <w:u w:val="single"/>
        </w:rPr>
      </w:pPr>
      <w:r>
        <w:rPr>
          <w:rFonts w:ascii="Arial" w:hAnsi="Arial" w:cs="Arial"/>
          <w:b/>
          <w:sz w:val="22"/>
          <w:szCs w:val="22"/>
        </w:rPr>
        <w:t>Άρθρο 5</w:t>
      </w:r>
      <w:r w:rsidR="0084010F">
        <w:rPr>
          <w:rFonts w:ascii="Arial" w:hAnsi="Arial" w:cs="Arial"/>
          <w:b/>
          <w:sz w:val="22"/>
          <w:szCs w:val="22"/>
        </w:rPr>
        <w:t xml:space="preserve">: </w:t>
      </w:r>
      <w:r w:rsidR="005D329E" w:rsidRPr="0023123D">
        <w:rPr>
          <w:rFonts w:ascii="Arial" w:hAnsi="Arial" w:cs="Arial"/>
          <w:b/>
          <w:sz w:val="22"/>
          <w:szCs w:val="22"/>
          <w:u w:val="single"/>
        </w:rPr>
        <w:t>Γλώσσα σύνταξης των προσφορών</w:t>
      </w:r>
      <w:r>
        <w:rPr>
          <w:rFonts w:ascii="Arial" w:hAnsi="Arial" w:cs="Arial"/>
          <w:b/>
          <w:sz w:val="22"/>
          <w:szCs w:val="22"/>
          <w:u w:val="single"/>
        </w:rPr>
        <w:t xml:space="preserve"> - Συμβατικά στοιχεία</w:t>
      </w:r>
    </w:p>
    <w:p w:rsidR="00A026FA" w:rsidRPr="0084010F" w:rsidRDefault="00A026FA" w:rsidP="00F012A1">
      <w:pPr>
        <w:jc w:val="center"/>
        <w:rPr>
          <w:rFonts w:ascii="Arial" w:hAnsi="Arial" w:cs="Arial"/>
          <w:b/>
          <w:sz w:val="22"/>
          <w:szCs w:val="22"/>
        </w:rPr>
      </w:pPr>
    </w:p>
    <w:p w:rsidR="005D329E" w:rsidRPr="0023123D" w:rsidRDefault="00630900" w:rsidP="00F012A1">
      <w:pPr>
        <w:ind w:left="284" w:hanging="284"/>
        <w:jc w:val="both"/>
        <w:rPr>
          <w:rFonts w:ascii="Arial" w:hAnsi="Arial" w:cs="Arial"/>
          <w:sz w:val="22"/>
          <w:szCs w:val="22"/>
        </w:rPr>
      </w:pPr>
      <w:r>
        <w:rPr>
          <w:rFonts w:ascii="Arial" w:hAnsi="Arial" w:cs="Arial"/>
          <w:sz w:val="22"/>
          <w:szCs w:val="22"/>
        </w:rPr>
        <w:t xml:space="preserve">1. Τα απαιτούμενα: </w:t>
      </w:r>
      <w:r w:rsidR="005D329E" w:rsidRPr="0023123D">
        <w:rPr>
          <w:rFonts w:ascii="Arial" w:hAnsi="Arial" w:cs="Arial"/>
          <w:sz w:val="22"/>
          <w:szCs w:val="22"/>
        </w:rPr>
        <w:t xml:space="preserve">δικαιολογητικά για τη συμμετοχή στη συνοπτική διαδικασία, οι τεχνικές και οικονομικές προσφορές συντάσσονται στην ελληνική γλώσσα. </w:t>
      </w:r>
    </w:p>
    <w:p w:rsidR="005D329E" w:rsidRPr="0023123D" w:rsidRDefault="005D329E" w:rsidP="00F012A1">
      <w:pPr>
        <w:ind w:left="284" w:hanging="284"/>
        <w:jc w:val="both"/>
        <w:rPr>
          <w:rFonts w:ascii="Arial" w:hAnsi="Arial" w:cs="Arial"/>
        </w:rPr>
      </w:pPr>
      <w:r w:rsidRPr="0023123D">
        <w:rPr>
          <w:rFonts w:ascii="Arial" w:hAnsi="Arial" w:cs="Arial"/>
          <w:sz w:val="22"/>
          <w:szCs w:val="22"/>
        </w:rPr>
        <w:t>2. Στα αλλοδαπά δημόσια έγγραφα και δικαιολογητικά εφαρμόζεται η Συνθήκη της Χάγης της 5.10.1961, που κυρώθηκε με το Ν. 1497/1984.</w:t>
      </w:r>
    </w:p>
    <w:p w:rsidR="005D329E" w:rsidRPr="0023123D" w:rsidRDefault="005D329E" w:rsidP="00F012A1">
      <w:pPr>
        <w:ind w:left="284" w:hanging="284"/>
        <w:jc w:val="both"/>
        <w:rPr>
          <w:rFonts w:ascii="Arial" w:hAnsi="Arial" w:cs="Arial"/>
          <w:sz w:val="22"/>
          <w:szCs w:val="22"/>
        </w:rPr>
      </w:pPr>
      <w:r w:rsidRPr="0023123D">
        <w:rPr>
          <w:rFonts w:ascii="Arial" w:hAnsi="Arial" w:cs="Arial"/>
        </w:rPr>
        <w:t xml:space="preserve">3. </w:t>
      </w:r>
      <w:r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5D329E" w:rsidRPr="0023123D" w:rsidRDefault="005D329E" w:rsidP="00F012A1">
      <w:pPr>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5D329E" w:rsidRPr="0023123D" w:rsidRDefault="005D329E" w:rsidP="00F012A1">
      <w:pPr>
        <w:ind w:firstLine="567"/>
        <w:jc w:val="both"/>
        <w:rPr>
          <w:rFonts w:ascii="Arial" w:hAnsi="Arial" w:cs="Arial"/>
          <w:sz w:val="22"/>
          <w:szCs w:val="22"/>
        </w:rPr>
      </w:pPr>
    </w:p>
    <w:p w:rsidR="005D329E" w:rsidRPr="005D6877" w:rsidRDefault="005D329E" w:rsidP="00F012A1">
      <w:pPr>
        <w:ind w:firstLine="567"/>
        <w:rPr>
          <w:rFonts w:ascii="Arial" w:hAnsi="Arial" w:cs="Arial"/>
          <w:sz w:val="22"/>
          <w:szCs w:val="22"/>
        </w:rPr>
      </w:pPr>
      <w:r w:rsidRPr="005D6877">
        <w:rPr>
          <w:rFonts w:ascii="Arial" w:hAnsi="Arial" w:cs="Arial"/>
          <w:sz w:val="22"/>
          <w:szCs w:val="22"/>
        </w:rPr>
        <w:t>Συμβατικά στοιχεία</w:t>
      </w:r>
      <w:r w:rsidR="0033646A">
        <w:rPr>
          <w:rFonts w:ascii="Arial" w:hAnsi="Arial" w:cs="Arial"/>
          <w:sz w:val="22"/>
          <w:szCs w:val="22"/>
        </w:rPr>
        <w:t xml:space="preserve"> </w:t>
      </w:r>
    </w:p>
    <w:p w:rsidR="005D329E" w:rsidRPr="0023123D" w:rsidRDefault="005D329E" w:rsidP="008F5180">
      <w:pPr>
        <w:pStyle w:val="a6"/>
        <w:numPr>
          <w:ilvl w:val="3"/>
          <w:numId w:val="7"/>
        </w:numPr>
        <w:ind w:left="567"/>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5D329E" w:rsidRPr="0023123D" w:rsidRDefault="002E44D0" w:rsidP="008F5180">
      <w:pPr>
        <w:pStyle w:val="a6"/>
        <w:numPr>
          <w:ilvl w:val="3"/>
          <w:numId w:val="7"/>
        </w:numPr>
        <w:ind w:left="567"/>
        <w:rPr>
          <w:rFonts w:ascii="Arial" w:hAnsi="Arial" w:cs="Arial"/>
          <w:sz w:val="22"/>
          <w:szCs w:val="22"/>
          <w:lang w:val="el-GR"/>
        </w:rPr>
      </w:pPr>
      <w:r>
        <w:rPr>
          <w:rFonts w:ascii="Arial" w:hAnsi="Arial" w:cs="Arial"/>
          <w:sz w:val="22"/>
          <w:szCs w:val="22"/>
          <w:lang w:val="el-GR"/>
        </w:rPr>
        <w:t xml:space="preserve">Η υπ’ αριθ. </w:t>
      </w:r>
      <w:r w:rsidR="00976F1A">
        <w:rPr>
          <w:rFonts w:ascii="Arial" w:hAnsi="Arial" w:cs="Arial"/>
          <w:sz w:val="22"/>
          <w:szCs w:val="22"/>
          <w:lang w:val="el-GR"/>
        </w:rPr>
        <w:t>33/2018</w:t>
      </w:r>
      <w:r w:rsidR="0084010F">
        <w:rPr>
          <w:rFonts w:ascii="Arial" w:hAnsi="Arial" w:cs="Arial"/>
          <w:sz w:val="22"/>
          <w:szCs w:val="22"/>
          <w:lang w:val="el-GR"/>
        </w:rPr>
        <w:t xml:space="preserve"> Μελέτη</w:t>
      </w:r>
      <w:r w:rsidR="005D329E" w:rsidRPr="0023123D">
        <w:rPr>
          <w:rFonts w:ascii="Arial" w:hAnsi="Arial" w:cs="Arial"/>
          <w:sz w:val="22"/>
          <w:szCs w:val="22"/>
          <w:lang w:val="el-GR"/>
        </w:rPr>
        <w:t xml:space="preserve"> </w:t>
      </w:r>
    </w:p>
    <w:p w:rsidR="005D329E" w:rsidRPr="0023123D" w:rsidRDefault="005D329E" w:rsidP="008F5180">
      <w:pPr>
        <w:pStyle w:val="a6"/>
        <w:numPr>
          <w:ilvl w:val="3"/>
          <w:numId w:val="10"/>
        </w:numPr>
        <w:ind w:left="851" w:hanging="284"/>
        <w:rPr>
          <w:rFonts w:ascii="Arial" w:hAnsi="Arial" w:cs="Arial"/>
          <w:sz w:val="22"/>
          <w:szCs w:val="22"/>
          <w:lang w:val="el-GR"/>
        </w:rPr>
      </w:pPr>
      <w:r w:rsidRPr="0023123D">
        <w:rPr>
          <w:rFonts w:ascii="Arial" w:hAnsi="Arial" w:cs="Arial"/>
          <w:sz w:val="22"/>
          <w:szCs w:val="22"/>
          <w:lang w:val="el-GR"/>
        </w:rPr>
        <w:t>Η Τεχνική Έκθεση</w:t>
      </w:r>
    </w:p>
    <w:p w:rsidR="0079083C" w:rsidRDefault="0079083C" w:rsidP="008F5180">
      <w:pPr>
        <w:pStyle w:val="a6"/>
        <w:numPr>
          <w:ilvl w:val="3"/>
          <w:numId w:val="10"/>
        </w:numPr>
        <w:ind w:left="851" w:hanging="284"/>
        <w:rPr>
          <w:rFonts w:ascii="Arial" w:hAnsi="Arial" w:cs="Arial"/>
          <w:sz w:val="22"/>
          <w:szCs w:val="22"/>
          <w:lang w:val="el-GR"/>
        </w:rPr>
      </w:pPr>
      <w:r w:rsidRPr="0023123D">
        <w:rPr>
          <w:rFonts w:ascii="Arial" w:hAnsi="Arial" w:cs="Arial"/>
          <w:sz w:val="22"/>
          <w:szCs w:val="22"/>
          <w:lang w:val="el-GR"/>
        </w:rPr>
        <w:t>Ο Ενδεικτικός προϋπολογισμός</w:t>
      </w:r>
    </w:p>
    <w:p w:rsidR="002E44D0" w:rsidRPr="00453719" w:rsidRDefault="002E44D0" w:rsidP="008F5180">
      <w:pPr>
        <w:pStyle w:val="a6"/>
        <w:numPr>
          <w:ilvl w:val="3"/>
          <w:numId w:val="10"/>
        </w:numPr>
        <w:ind w:left="851" w:hanging="284"/>
        <w:rPr>
          <w:rFonts w:ascii="Arial" w:hAnsi="Arial" w:cs="Arial"/>
          <w:sz w:val="22"/>
          <w:szCs w:val="22"/>
          <w:lang w:val="el-GR"/>
        </w:rPr>
      </w:pPr>
      <w:r w:rsidRPr="002E44D0">
        <w:rPr>
          <w:rFonts w:ascii="Arial" w:hAnsi="Arial" w:cs="Arial"/>
          <w:sz w:val="22"/>
          <w:szCs w:val="22"/>
          <w:lang w:val="el-GR"/>
        </w:rPr>
        <w:t>Οι Τεχνικές Προδιαγραφές</w:t>
      </w:r>
    </w:p>
    <w:p w:rsidR="005D329E" w:rsidRDefault="005D329E" w:rsidP="008F5180">
      <w:pPr>
        <w:pStyle w:val="a6"/>
        <w:numPr>
          <w:ilvl w:val="3"/>
          <w:numId w:val="10"/>
        </w:numPr>
        <w:ind w:left="851" w:hanging="284"/>
        <w:rPr>
          <w:rFonts w:ascii="Arial" w:hAnsi="Arial" w:cs="Arial"/>
          <w:sz w:val="22"/>
          <w:szCs w:val="22"/>
          <w:lang w:val="el-GR"/>
        </w:rPr>
      </w:pPr>
      <w:r w:rsidRPr="0023123D">
        <w:rPr>
          <w:rFonts w:ascii="Arial" w:hAnsi="Arial" w:cs="Arial"/>
          <w:sz w:val="22"/>
          <w:szCs w:val="22"/>
          <w:lang w:val="el-GR"/>
        </w:rPr>
        <w:t xml:space="preserve">Η </w:t>
      </w:r>
      <w:r w:rsidR="00453719">
        <w:rPr>
          <w:rFonts w:ascii="Arial" w:hAnsi="Arial" w:cs="Arial"/>
          <w:sz w:val="22"/>
          <w:szCs w:val="22"/>
          <w:lang w:val="el-GR"/>
        </w:rPr>
        <w:t xml:space="preserve">Γενική </w:t>
      </w:r>
      <w:r w:rsidRPr="0023123D">
        <w:rPr>
          <w:rFonts w:ascii="Arial" w:hAnsi="Arial" w:cs="Arial"/>
          <w:sz w:val="22"/>
          <w:szCs w:val="22"/>
          <w:lang w:val="el-GR"/>
        </w:rPr>
        <w:t>Συγγραφή Υποχρεώσεων</w:t>
      </w:r>
    </w:p>
    <w:p w:rsidR="00453719" w:rsidRDefault="00453719" w:rsidP="008F5180">
      <w:pPr>
        <w:pStyle w:val="a6"/>
        <w:numPr>
          <w:ilvl w:val="3"/>
          <w:numId w:val="10"/>
        </w:numPr>
        <w:ind w:left="851" w:hanging="284"/>
        <w:rPr>
          <w:rFonts w:ascii="Arial" w:hAnsi="Arial" w:cs="Arial"/>
          <w:sz w:val="22"/>
          <w:szCs w:val="22"/>
          <w:lang w:val="el-GR"/>
        </w:rPr>
      </w:pPr>
      <w:r>
        <w:rPr>
          <w:rFonts w:ascii="Arial" w:hAnsi="Arial" w:cs="Arial"/>
          <w:sz w:val="22"/>
          <w:szCs w:val="22"/>
          <w:lang w:val="el-GR"/>
        </w:rPr>
        <w:t xml:space="preserve">Η Ειδική </w:t>
      </w:r>
      <w:r w:rsidRPr="00453719">
        <w:rPr>
          <w:rFonts w:ascii="Arial" w:hAnsi="Arial" w:cs="Arial"/>
          <w:sz w:val="22"/>
          <w:szCs w:val="22"/>
          <w:lang w:val="el-GR"/>
        </w:rPr>
        <w:t>Συγγραφή Υποχρεώσεων</w:t>
      </w:r>
    </w:p>
    <w:p w:rsidR="00C93BDC" w:rsidRPr="0023123D" w:rsidRDefault="00C93BDC" w:rsidP="008F5180">
      <w:pPr>
        <w:pStyle w:val="a6"/>
        <w:numPr>
          <w:ilvl w:val="3"/>
          <w:numId w:val="10"/>
        </w:numPr>
        <w:ind w:left="851" w:hanging="284"/>
        <w:rPr>
          <w:rFonts w:ascii="Arial" w:hAnsi="Arial" w:cs="Arial"/>
          <w:sz w:val="22"/>
          <w:szCs w:val="22"/>
          <w:lang w:val="el-GR"/>
        </w:rPr>
      </w:pPr>
      <w:r>
        <w:rPr>
          <w:rFonts w:ascii="Arial" w:hAnsi="Arial" w:cs="Arial"/>
          <w:sz w:val="22"/>
          <w:szCs w:val="22"/>
          <w:lang w:val="el-GR"/>
        </w:rPr>
        <w:t>Πίνακας οχημάτων –μηχανημάτων έργου προς ασφάλιση</w:t>
      </w:r>
    </w:p>
    <w:p w:rsidR="005D329E" w:rsidRPr="0023123D" w:rsidRDefault="005D329E" w:rsidP="008F5180">
      <w:pPr>
        <w:pStyle w:val="a6"/>
        <w:numPr>
          <w:ilvl w:val="3"/>
          <w:numId w:val="10"/>
        </w:numPr>
        <w:ind w:left="851" w:hanging="284"/>
        <w:rPr>
          <w:rFonts w:ascii="Arial" w:hAnsi="Arial" w:cs="Arial"/>
          <w:sz w:val="22"/>
          <w:szCs w:val="22"/>
          <w:lang w:val="el-GR"/>
        </w:rPr>
      </w:pPr>
      <w:r w:rsidRPr="0023123D">
        <w:rPr>
          <w:rFonts w:ascii="Arial" w:hAnsi="Arial" w:cs="Arial"/>
          <w:sz w:val="22"/>
          <w:szCs w:val="22"/>
          <w:lang w:val="el-GR"/>
        </w:rPr>
        <w:t xml:space="preserve">Το </w:t>
      </w:r>
      <w:r w:rsidR="00453719">
        <w:rPr>
          <w:rFonts w:ascii="Arial" w:hAnsi="Arial" w:cs="Arial"/>
          <w:sz w:val="22"/>
          <w:szCs w:val="22"/>
          <w:lang w:val="el-GR"/>
        </w:rPr>
        <w:t>Εντυπο</w:t>
      </w:r>
      <w:r w:rsidRPr="0023123D">
        <w:rPr>
          <w:rFonts w:ascii="Arial" w:hAnsi="Arial" w:cs="Arial"/>
          <w:sz w:val="22"/>
          <w:szCs w:val="22"/>
          <w:lang w:val="el-GR"/>
        </w:rPr>
        <w:t xml:space="preserve"> Προσφοράς.</w:t>
      </w:r>
    </w:p>
    <w:p w:rsidR="005D329E" w:rsidRPr="0023123D" w:rsidRDefault="005D329E" w:rsidP="008F5180">
      <w:pPr>
        <w:pStyle w:val="a6"/>
        <w:numPr>
          <w:ilvl w:val="3"/>
          <w:numId w:val="7"/>
        </w:numPr>
        <w:ind w:left="567"/>
        <w:rPr>
          <w:rFonts w:ascii="Arial" w:hAnsi="Arial" w:cs="Arial"/>
          <w:sz w:val="22"/>
          <w:szCs w:val="22"/>
        </w:rPr>
      </w:pPr>
      <w:r w:rsidRPr="0023123D">
        <w:rPr>
          <w:rFonts w:ascii="Arial" w:hAnsi="Arial" w:cs="Arial"/>
          <w:sz w:val="22"/>
          <w:szCs w:val="22"/>
        </w:rPr>
        <w:t xml:space="preserve">Η </w:t>
      </w:r>
      <w:r w:rsidRPr="0023123D">
        <w:rPr>
          <w:rFonts w:ascii="Arial" w:hAnsi="Arial" w:cs="Arial"/>
          <w:sz w:val="22"/>
          <w:szCs w:val="22"/>
          <w:lang w:val="el-GR"/>
        </w:rPr>
        <w:t>προσφορά του Αναδόχου</w:t>
      </w:r>
    </w:p>
    <w:p w:rsidR="005D329E" w:rsidRDefault="005D329E" w:rsidP="008F5180">
      <w:pPr>
        <w:pStyle w:val="a6"/>
        <w:numPr>
          <w:ilvl w:val="3"/>
          <w:numId w:val="7"/>
        </w:numPr>
        <w:ind w:left="567"/>
        <w:rPr>
          <w:rFonts w:ascii="Arial" w:hAnsi="Arial" w:cs="Arial"/>
          <w:sz w:val="22"/>
          <w:szCs w:val="22"/>
          <w:lang w:val="el-GR"/>
        </w:rPr>
      </w:pPr>
      <w:r w:rsidRPr="0023123D">
        <w:rPr>
          <w:rFonts w:ascii="Arial" w:hAnsi="Arial" w:cs="Arial"/>
          <w:sz w:val="22"/>
          <w:szCs w:val="22"/>
          <w:lang w:val="el-GR"/>
        </w:rPr>
        <w:lastRenderedPageBreak/>
        <w:t>Η σύμβαση, που θα συνταχθεί.</w:t>
      </w:r>
    </w:p>
    <w:p w:rsidR="006A6C45" w:rsidRDefault="006A6C45" w:rsidP="006A6C45">
      <w:pPr>
        <w:rPr>
          <w:rFonts w:ascii="Arial" w:hAnsi="Arial" w:cs="Arial"/>
          <w:sz w:val="22"/>
          <w:szCs w:val="22"/>
        </w:rPr>
      </w:pPr>
    </w:p>
    <w:p w:rsidR="006A6C45" w:rsidRPr="006A6C45" w:rsidRDefault="006A6C45" w:rsidP="006A6C45">
      <w:pPr>
        <w:rPr>
          <w:rFonts w:ascii="Arial" w:hAnsi="Arial" w:cs="Arial"/>
          <w:sz w:val="22"/>
          <w:szCs w:val="22"/>
        </w:rPr>
      </w:pPr>
    </w:p>
    <w:p w:rsidR="005D329E" w:rsidRPr="0023123D" w:rsidRDefault="005D329E" w:rsidP="00F012A1">
      <w:pPr>
        <w:ind w:firstLine="567"/>
        <w:jc w:val="center"/>
        <w:rPr>
          <w:rFonts w:ascii="Arial" w:hAnsi="Arial" w:cs="Arial"/>
          <w:b/>
          <w:sz w:val="22"/>
          <w:szCs w:val="22"/>
        </w:rPr>
      </w:pPr>
    </w:p>
    <w:p w:rsidR="005D329E" w:rsidRDefault="005D329E" w:rsidP="00F012A1">
      <w:pPr>
        <w:ind w:firstLine="567"/>
        <w:jc w:val="center"/>
        <w:rPr>
          <w:rFonts w:ascii="Arial" w:hAnsi="Arial" w:cs="Arial"/>
          <w:b/>
          <w:sz w:val="22"/>
          <w:szCs w:val="22"/>
          <w:u w:val="single"/>
        </w:rPr>
      </w:pPr>
      <w:r w:rsidRPr="0023123D">
        <w:rPr>
          <w:rFonts w:ascii="Arial" w:hAnsi="Arial" w:cs="Arial"/>
          <w:b/>
          <w:sz w:val="22"/>
          <w:szCs w:val="22"/>
        </w:rPr>
        <w:t>Άρθρο 6</w:t>
      </w:r>
      <w:r w:rsidR="0084010F">
        <w:rPr>
          <w:rFonts w:ascii="Arial" w:hAnsi="Arial" w:cs="Arial"/>
          <w:b/>
          <w:sz w:val="22"/>
          <w:szCs w:val="22"/>
        </w:rPr>
        <w:t xml:space="preserve">: </w:t>
      </w:r>
      <w:r w:rsidRPr="0023123D">
        <w:rPr>
          <w:rFonts w:ascii="Arial" w:hAnsi="Arial" w:cs="Arial"/>
          <w:b/>
          <w:sz w:val="22"/>
          <w:szCs w:val="22"/>
          <w:u w:val="single"/>
        </w:rPr>
        <w:t>Δικαιολογητικά συμμετοχής</w:t>
      </w:r>
    </w:p>
    <w:p w:rsidR="00AA1CF9" w:rsidRPr="0084010F" w:rsidRDefault="00AA1CF9" w:rsidP="00F012A1">
      <w:pPr>
        <w:ind w:firstLine="567"/>
        <w:jc w:val="center"/>
        <w:rPr>
          <w:rFonts w:ascii="Arial" w:hAnsi="Arial" w:cs="Arial"/>
          <w:b/>
          <w:sz w:val="22"/>
          <w:szCs w:val="22"/>
        </w:rPr>
      </w:pPr>
    </w:p>
    <w:p w:rsidR="00F76126" w:rsidRDefault="00F76126" w:rsidP="008F5180">
      <w:pPr>
        <w:pStyle w:val="a6"/>
        <w:numPr>
          <w:ilvl w:val="0"/>
          <w:numId w:val="12"/>
        </w:numPr>
        <w:ind w:left="426" w:hanging="426"/>
        <w:jc w:val="both"/>
        <w:rPr>
          <w:rFonts w:ascii="Arial" w:eastAsia="Calibri" w:hAnsi="Arial" w:cs="Arial"/>
          <w:sz w:val="22"/>
          <w:szCs w:val="22"/>
          <w:lang w:val="el-GR"/>
        </w:rPr>
      </w:pPr>
      <w:r w:rsidRPr="0084010F">
        <w:rPr>
          <w:rFonts w:ascii="Arial" w:eastAsia="Calibri" w:hAnsi="Arial" w:cs="Arial"/>
          <w:b/>
          <w:sz w:val="22"/>
          <w:szCs w:val="22"/>
          <w:lang w:val="el-GR"/>
        </w:rPr>
        <w:t>Η εγγύηση συμμετοχής</w:t>
      </w:r>
      <w:r w:rsidRPr="00F76126">
        <w:rPr>
          <w:rFonts w:ascii="Arial" w:eastAsia="Calibri" w:hAnsi="Arial" w:cs="Arial"/>
          <w:sz w:val="22"/>
          <w:szCs w:val="22"/>
          <w:lang w:val="el-GR"/>
        </w:rPr>
        <w:t xml:space="preserve"> ορίζεται σε ποσοστό δύο </w:t>
      </w:r>
      <w:r w:rsidR="006841EF">
        <w:rPr>
          <w:rFonts w:ascii="Arial" w:eastAsia="Calibri" w:hAnsi="Arial" w:cs="Arial"/>
          <w:sz w:val="22"/>
          <w:szCs w:val="22"/>
          <w:lang w:val="el-GR"/>
        </w:rPr>
        <w:t xml:space="preserve">(2%) επί της εκτιμώμενης αξίας </w:t>
      </w:r>
      <w:r w:rsidRPr="00F76126">
        <w:rPr>
          <w:rFonts w:ascii="Arial" w:eastAsia="Calibri" w:hAnsi="Arial" w:cs="Arial"/>
          <w:sz w:val="22"/>
          <w:szCs w:val="22"/>
          <w:lang w:val="el-GR"/>
        </w:rPr>
        <w:t xml:space="preserve">της σύμβασης με ανάλογη στρογγυλοποίηση. </w:t>
      </w:r>
    </w:p>
    <w:p w:rsidR="00544B2D" w:rsidRDefault="00544B2D" w:rsidP="00544B2D">
      <w:pPr>
        <w:pStyle w:val="a6"/>
        <w:numPr>
          <w:ilvl w:val="0"/>
          <w:numId w:val="12"/>
        </w:numPr>
        <w:spacing w:line="276" w:lineRule="auto"/>
        <w:ind w:left="426" w:hanging="426"/>
        <w:contextualSpacing/>
        <w:jc w:val="both"/>
        <w:rPr>
          <w:rFonts w:ascii="Arial" w:eastAsia="Calibri" w:hAnsi="Arial" w:cs="Arial"/>
          <w:sz w:val="22"/>
          <w:szCs w:val="22"/>
          <w:lang w:val="el-GR"/>
        </w:rPr>
      </w:pPr>
      <w:r w:rsidRPr="00F76126">
        <w:rPr>
          <w:rFonts w:ascii="Arial" w:eastAsia="Calibri" w:hAnsi="Arial" w:cs="Arial"/>
          <w:b/>
          <w:sz w:val="22"/>
          <w:szCs w:val="22"/>
          <w:lang w:val="el-GR"/>
        </w:rPr>
        <w:t>Τυποποιημένο Έντυπο Υπεύθυνης Δήλωσης (ΤΕΥΔ)</w:t>
      </w:r>
      <w:r w:rsidRPr="00F76126">
        <w:rPr>
          <w:rFonts w:ascii="Arial" w:eastAsia="Calibri" w:hAnsi="Arial" w:cs="Arial"/>
          <w:sz w:val="22"/>
          <w:szCs w:val="22"/>
          <w:lang w:val="el-GR"/>
        </w:rPr>
        <w:t xml:space="preserve"> (άρθρου 79 παρ. 4 ν. 4412/2016) όπως περιλαμβάνεται στο παράρτημα Α της παρούσας διακήρυξης συμπληρωμένο.</w:t>
      </w:r>
    </w:p>
    <w:p w:rsidR="00544B2D" w:rsidRPr="00544B2D" w:rsidRDefault="00544B2D" w:rsidP="00544B2D">
      <w:pPr>
        <w:pStyle w:val="a6"/>
        <w:ind w:left="426" w:hanging="294"/>
        <w:contextualSpacing/>
        <w:jc w:val="both"/>
        <w:rPr>
          <w:rFonts w:ascii="Arial" w:eastAsia="Calibri" w:hAnsi="Arial" w:cs="Arial"/>
          <w:sz w:val="22"/>
          <w:szCs w:val="22"/>
          <w:lang w:val="el-GR"/>
        </w:rPr>
      </w:pPr>
      <w:r w:rsidRPr="00544B2D">
        <w:rPr>
          <w:rFonts w:ascii="Arial" w:eastAsia="Calibri" w:hAnsi="Arial" w:cs="Arial"/>
          <w:sz w:val="22"/>
          <w:szCs w:val="22"/>
          <w:lang w:val="el-GR"/>
        </w:rPr>
        <w:t xml:space="preserve">     Επισημαίνεται ότι για το Τυποποιημένο Έντυπο Υπεύθυνης Δήλωσης (ΤΕΥΔ)  δεν απαιτείται να φέρει βεβαίωση του γνησίου της υπογραφής των κατά νόμο υπόχρεων προς υπογραφή του. Ωστόσο, ότι τυχόν ανακριβής ή ψευδής δήλωση επιφέρει τις έννομες συνέπειες της ψευδούς ή ανακριβούς δήλωσης που προβλέπονται στην κείμενη νομοθεσία. </w:t>
      </w:r>
    </w:p>
    <w:p w:rsidR="00544B2D" w:rsidRPr="00F76126" w:rsidRDefault="00544B2D" w:rsidP="00544B2D">
      <w:pPr>
        <w:pStyle w:val="a6"/>
        <w:spacing w:line="276" w:lineRule="auto"/>
        <w:ind w:left="426"/>
        <w:contextualSpacing/>
        <w:jc w:val="both"/>
        <w:rPr>
          <w:rFonts w:ascii="Arial" w:eastAsia="Calibri" w:hAnsi="Arial" w:cs="Arial"/>
          <w:sz w:val="22"/>
          <w:szCs w:val="22"/>
          <w:lang w:val="el-GR"/>
        </w:rPr>
      </w:pPr>
    </w:p>
    <w:p w:rsidR="00544B2D" w:rsidRPr="0023123D" w:rsidRDefault="00544B2D" w:rsidP="00544B2D">
      <w:pPr>
        <w:spacing w:line="276" w:lineRule="auto"/>
        <w:ind w:left="426" w:hanging="426"/>
        <w:jc w:val="both"/>
        <w:rPr>
          <w:rFonts w:ascii="Arial" w:eastAsia="Calibri" w:hAnsi="Arial" w:cs="Arial"/>
          <w:b/>
          <w:sz w:val="18"/>
          <w:szCs w:val="18"/>
        </w:rPr>
      </w:pPr>
    </w:p>
    <w:p w:rsidR="00544B2D" w:rsidRPr="009629BB" w:rsidRDefault="00544B2D" w:rsidP="00544B2D">
      <w:pPr>
        <w:pStyle w:val="Default"/>
        <w:spacing w:line="360" w:lineRule="auto"/>
        <w:jc w:val="both"/>
        <w:rPr>
          <w:rFonts w:ascii="Arial" w:hAnsi="Arial" w:cs="Arial"/>
          <w:b/>
          <w:sz w:val="22"/>
          <w:szCs w:val="22"/>
        </w:rPr>
      </w:pPr>
      <w:r w:rsidRPr="009629BB">
        <w:rPr>
          <w:rFonts w:ascii="Arial" w:hAnsi="Arial" w:cs="Arial"/>
          <w:b/>
          <w:sz w:val="22"/>
          <w:szCs w:val="22"/>
        </w:rPr>
        <w:t xml:space="preserve">Σημείωση (1): Υποχρέωση υπογραφής του ΤΕΥΔ </w:t>
      </w:r>
    </w:p>
    <w:p w:rsidR="00544B2D" w:rsidRPr="009629BB" w:rsidRDefault="00544B2D" w:rsidP="00544B2D">
      <w:pPr>
        <w:pStyle w:val="Default"/>
        <w:spacing w:line="360" w:lineRule="auto"/>
        <w:jc w:val="both"/>
        <w:rPr>
          <w:rFonts w:ascii="Arial" w:hAnsi="Arial" w:cs="Arial"/>
          <w:sz w:val="22"/>
          <w:szCs w:val="22"/>
        </w:rPr>
      </w:pPr>
      <w:r w:rsidRPr="009629BB">
        <w:rPr>
          <w:rFonts w:ascii="Arial" w:hAnsi="Arial" w:cs="Arial"/>
          <w:sz w:val="22"/>
          <w:szCs w:val="22"/>
        </w:rPr>
        <w:t xml:space="preserve">Κατά την υποβολή του Τ.Ε.Υ.Δ είναι δυνατή με μόνη την υπογραφή του </w:t>
      </w:r>
      <w:r w:rsidRPr="009629BB">
        <w:rPr>
          <w:rFonts w:ascii="Arial" w:hAnsi="Arial" w:cs="Arial"/>
          <w:b/>
          <w:sz w:val="22"/>
          <w:szCs w:val="22"/>
        </w:rPr>
        <w:t>κατά περίπτωση εκπροσώπου του οικονομικού φορέα,</w:t>
      </w:r>
      <w:r w:rsidRPr="009629BB">
        <w:rPr>
          <w:rFonts w:ascii="Arial" w:hAnsi="Arial" w:cs="Arial"/>
          <w:sz w:val="22"/>
          <w:szCs w:val="22"/>
        </w:rPr>
        <w:t xml:space="preserve"> η προκαταρκτική απόδειξη των λόγων αποκλεισμού που αναφέρονται στην παράγραφο 1 του άρθρου 73 του Ν. 4412/2016,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και ότι ο οικονομικός φορέας  δεν βρίσκεται στις καταστάσεις του άρθρου 6 της παρούσας διακήρυξης </w:t>
      </w:r>
    </w:p>
    <w:p w:rsidR="00544B2D" w:rsidRPr="009629BB" w:rsidRDefault="00544B2D" w:rsidP="00544B2D">
      <w:pPr>
        <w:pStyle w:val="Default"/>
        <w:spacing w:line="360" w:lineRule="auto"/>
        <w:jc w:val="both"/>
        <w:rPr>
          <w:rFonts w:ascii="Arial" w:hAnsi="Arial" w:cs="Arial"/>
          <w:sz w:val="22"/>
          <w:szCs w:val="22"/>
        </w:rPr>
      </w:pPr>
      <w:r w:rsidRPr="009629BB">
        <w:rPr>
          <w:rFonts w:ascii="Arial" w:hAnsi="Arial" w:cs="Arial"/>
          <w:sz w:val="22"/>
          <w:szCs w:val="22"/>
        </w:rPr>
        <w:t xml:space="preserve"> </w:t>
      </w:r>
      <w:r w:rsidRPr="009629BB">
        <w:rPr>
          <w:rFonts w:ascii="Arial" w:hAnsi="Arial" w:cs="Arial"/>
          <w:b/>
          <w:sz w:val="22"/>
          <w:szCs w:val="22"/>
        </w:rPr>
        <w:t>Ως εκπρόσωπος του οικονομικού φορέα για την εφαρμογή του παρόντος άρθρου, νοείται ο νόμιμος εκπρόσωπος αυτού,</w:t>
      </w:r>
      <w:r w:rsidRPr="009629BB">
        <w:rPr>
          <w:rFonts w:ascii="Arial" w:hAnsi="Arial" w:cs="Arial"/>
          <w:sz w:val="22"/>
          <w:szCs w:val="22"/>
        </w:rPr>
        <w:t xml:space="preserve">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544B2D" w:rsidRDefault="00544B2D" w:rsidP="00116A8D">
      <w:pPr>
        <w:pStyle w:val="a6"/>
        <w:ind w:left="426"/>
        <w:jc w:val="both"/>
        <w:rPr>
          <w:rFonts w:ascii="Arial" w:eastAsia="Calibri" w:hAnsi="Arial" w:cs="Arial"/>
          <w:sz w:val="22"/>
          <w:szCs w:val="22"/>
          <w:lang w:val="el-GR"/>
        </w:rPr>
      </w:pPr>
    </w:p>
    <w:p w:rsidR="00544B2D" w:rsidRPr="00544B2D" w:rsidRDefault="00544B2D" w:rsidP="00544B2D">
      <w:pPr>
        <w:jc w:val="both"/>
        <w:rPr>
          <w:rFonts w:ascii="Arial" w:eastAsia="Calibri" w:hAnsi="Arial" w:cs="Arial"/>
          <w:sz w:val="22"/>
          <w:szCs w:val="22"/>
        </w:rPr>
      </w:pPr>
    </w:p>
    <w:p w:rsidR="005D329E" w:rsidRPr="0023123D" w:rsidRDefault="005D329E" w:rsidP="00F012A1">
      <w:pPr>
        <w:jc w:val="both"/>
        <w:rPr>
          <w:rFonts w:ascii="Arial" w:hAnsi="Arial" w:cs="Arial"/>
          <w:b/>
          <w:sz w:val="22"/>
          <w:szCs w:val="22"/>
        </w:rPr>
      </w:pPr>
    </w:p>
    <w:p w:rsidR="005D329E" w:rsidRPr="0023123D" w:rsidRDefault="005D329E" w:rsidP="00F012A1">
      <w:pPr>
        <w:rPr>
          <w:rFonts w:ascii="Arial" w:hAnsi="Arial" w:cs="Arial"/>
          <w:sz w:val="22"/>
          <w:szCs w:val="22"/>
        </w:rPr>
      </w:pPr>
      <w:r w:rsidRPr="0023123D">
        <w:rPr>
          <w:rFonts w:ascii="Arial" w:hAnsi="Arial" w:cs="Arial"/>
          <w:b/>
          <w:sz w:val="22"/>
          <w:szCs w:val="22"/>
        </w:rPr>
        <w:t>Νομιμοποιητικά έγγραφα εκπροσώπησης:</w:t>
      </w:r>
    </w:p>
    <w:p w:rsidR="005D329E" w:rsidRPr="0023123D" w:rsidRDefault="005D329E" w:rsidP="008F5180">
      <w:pPr>
        <w:pStyle w:val="a6"/>
        <w:numPr>
          <w:ilvl w:val="0"/>
          <w:numId w:val="11"/>
        </w:numPr>
        <w:contextualSpacing/>
        <w:rPr>
          <w:rFonts w:ascii="Arial" w:hAnsi="Arial" w:cs="Arial"/>
          <w:sz w:val="22"/>
          <w:szCs w:val="22"/>
        </w:rPr>
      </w:pPr>
      <w:r w:rsidRPr="0023123D">
        <w:rPr>
          <w:rFonts w:ascii="Arial" w:hAnsi="Arial" w:cs="Arial"/>
          <w:b/>
          <w:sz w:val="22"/>
          <w:szCs w:val="22"/>
        </w:rPr>
        <w:t>Για Ανώνυμη Εταιρεία</w:t>
      </w:r>
      <w:r w:rsidRPr="0023123D">
        <w:rPr>
          <w:rFonts w:ascii="Arial" w:hAnsi="Arial" w:cs="Arial"/>
          <w:sz w:val="22"/>
          <w:szCs w:val="22"/>
        </w:rPr>
        <w:t xml:space="preserve"> απαιτείται: </w:t>
      </w:r>
    </w:p>
    <w:p w:rsidR="005D329E" w:rsidRPr="0023123D" w:rsidRDefault="005D329E" w:rsidP="00F012A1">
      <w:pPr>
        <w:ind w:left="284"/>
        <w:rPr>
          <w:rFonts w:ascii="Arial" w:hAnsi="Arial" w:cs="Arial"/>
          <w:sz w:val="22"/>
          <w:szCs w:val="22"/>
        </w:rPr>
      </w:pPr>
      <w:r w:rsidRPr="0023123D">
        <w:rPr>
          <w:rFonts w:ascii="Arial" w:hAnsi="Arial" w:cs="Arial"/>
          <w:sz w:val="22"/>
          <w:szCs w:val="22"/>
        </w:rPr>
        <w:t xml:space="preserve">       α) ισχύον καταστατικό αυτής, </w:t>
      </w:r>
    </w:p>
    <w:p w:rsidR="005D329E" w:rsidRPr="0023123D" w:rsidRDefault="005D329E" w:rsidP="00F012A1">
      <w:pPr>
        <w:ind w:left="284"/>
        <w:rPr>
          <w:rFonts w:ascii="Arial" w:hAnsi="Arial" w:cs="Arial"/>
          <w:sz w:val="22"/>
          <w:szCs w:val="22"/>
        </w:rPr>
      </w:pPr>
      <w:r w:rsidRPr="0023123D">
        <w:rPr>
          <w:rFonts w:ascii="Arial" w:hAnsi="Arial" w:cs="Arial"/>
          <w:sz w:val="22"/>
          <w:szCs w:val="22"/>
        </w:rPr>
        <w:t xml:space="preserve">       β) σειρά Φ.Ε.Κ. σύστασης, τροποποιήσεων καταστατικού και </w:t>
      </w:r>
    </w:p>
    <w:p w:rsidR="005D329E" w:rsidRPr="0023123D" w:rsidRDefault="005D329E" w:rsidP="00F012A1">
      <w:pPr>
        <w:ind w:left="993" w:hanging="284"/>
        <w:jc w:val="both"/>
        <w:rPr>
          <w:rFonts w:ascii="Arial" w:hAnsi="Arial" w:cs="Arial"/>
          <w:sz w:val="22"/>
          <w:szCs w:val="22"/>
        </w:rPr>
      </w:pPr>
      <w:r w:rsidRPr="0023123D">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5D329E" w:rsidRPr="0023123D" w:rsidRDefault="005D329E" w:rsidP="008F5180">
      <w:pPr>
        <w:pStyle w:val="a6"/>
        <w:numPr>
          <w:ilvl w:val="0"/>
          <w:numId w:val="11"/>
        </w:numPr>
        <w:contextualSpacing/>
        <w:jc w:val="both"/>
        <w:rPr>
          <w:rFonts w:ascii="Arial" w:hAnsi="Arial" w:cs="Arial"/>
          <w:sz w:val="22"/>
          <w:szCs w:val="22"/>
          <w:lang w:val="el-GR"/>
        </w:rPr>
      </w:pPr>
      <w:r w:rsidRPr="0023123D">
        <w:rPr>
          <w:rFonts w:ascii="Arial" w:hAnsi="Arial" w:cs="Arial"/>
          <w:b/>
          <w:sz w:val="22"/>
          <w:szCs w:val="22"/>
          <w:lang w:val="el-GR"/>
        </w:rPr>
        <w:t>Για Ε.Π.Ε</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5D329E" w:rsidRPr="0023123D" w:rsidRDefault="005D329E" w:rsidP="008F5180">
      <w:pPr>
        <w:pStyle w:val="a6"/>
        <w:numPr>
          <w:ilvl w:val="0"/>
          <w:numId w:val="11"/>
        </w:numPr>
        <w:contextualSpacing/>
        <w:jc w:val="both"/>
        <w:rPr>
          <w:rFonts w:ascii="Arial" w:hAnsi="Arial" w:cs="Arial"/>
          <w:sz w:val="22"/>
          <w:szCs w:val="22"/>
          <w:lang w:val="el-GR"/>
        </w:rPr>
      </w:pPr>
      <w:r w:rsidRPr="0023123D">
        <w:rPr>
          <w:rFonts w:ascii="Arial" w:hAnsi="Arial" w:cs="Arial"/>
          <w:b/>
          <w:sz w:val="22"/>
          <w:szCs w:val="22"/>
          <w:lang w:val="el-GR"/>
        </w:rPr>
        <w:t>Για Ι.Κ.Ε.</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5D329E" w:rsidRPr="0023123D" w:rsidRDefault="005D329E" w:rsidP="008F5180">
      <w:pPr>
        <w:pStyle w:val="a6"/>
        <w:numPr>
          <w:ilvl w:val="0"/>
          <w:numId w:val="11"/>
        </w:numPr>
        <w:contextualSpacing/>
        <w:jc w:val="both"/>
        <w:rPr>
          <w:rFonts w:ascii="Arial" w:hAnsi="Arial" w:cs="Arial"/>
          <w:sz w:val="22"/>
          <w:szCs w:val="22"/>
          <w:lang w:val="el-GR"/>
        </w:rPr>
      </w:pPr>
      <w:r w:rsidRPr="0023123D">
        <w:rPr>
          <w:rFonts w:ascii="Arial" w:hAnsi="Arial" w:cs="Arial"/>
          <w:b/>
          <w:sz w:val="22"/>
          <w:szCs w:val="22"/>
          <w:lang w:val="el-GR"/>
        </w:rPr>
        <w:t>Για προσωπική εταιρεία (Ο.Ε., Ε.Ε .)</w:t>
      </w:r>
      <w:r w:rsidRPr="0023123D">
        <w:rPr>
          <w:rFonts w:ascii="Arial" w:hAnsi="Arial" w:cs="Arial"/>
          <w:sz w:val="22"/>
          <w:szCs w:val="22"/>
          <w:lang w:val="el-GR"/>
        </w:rPr>
        <w:t xml:space="preserve"> πρέπει να προσκομίσει επικυρωμένο αντίγραφο του τελευταίου ισχύοντος καταστατικού.</w:t>
      </w:r>
    </w:p>
    <w:p w:rsidR="005D329E" w:rsidRPr="0023123D" w:rsidRDefault="005D329E" w:rsidP="00F012A1">
      <w:pPr>
        <w:spacing w:before="120"/>
        <w:ind w:left="709"/>
        <w:jc w:val="both"/>
        <w:rPr>
          <w:rFonts w:ascii="Arial" w:hAnsi="Arial" w:cs="Arial"/>
          <w:sz w:val="22"/>
          <w:szCs w:val="22"/>
        </w:rPr>
      </w:pPr>
      <w:r w:rsidRPr="0023123D">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5D329E" w:rsidRPr="0023123D" w:rsidRDefault="005D329E" w:rsidP="008F5180">
      <w:pPr>
        <w:pStyle w:val="a6"/>
        <w:numPr>
          <w:ilvl w:val="0"/>
          <w:numId w:val="11"/>
        </w:numPr>
        <w:contextualSpacing/>
        <w:jc w:val="both"/>
        <w:rPr>
          <w:rFonts w:ascii="Arial" w:hAnsi="Arial" w:cs="Arial"/>
          <w:sz w:val="22"/>
          <w:szCs w:val="22"/>
          <w:lang w:val="el-GR"/>
        </w:rPr>
      </w:pPr>
      <w:r w:rsidRPr="0023123D">
        <w:rPr>
          <w:rFonts w:ascii="Arial" w:hAnsi="Arial" w:cs="Arial"/>
          <w:b/>
          <w:sz w:val="22"/>
          <w:szCs w:val="22"/>
          <w:lang w:val="el-GR"/>
        </w:rPr>
        <w:t>Για φυσικά πρόσωπα</w:t>
      </w:r>
      <w:r w:rsidRPr="0023123D">
        <w:rPr>
          <w:rFonts w:ascii="Arial" w:hAnsi="Arial" w:cs="Arial"/>
          <w:sz w:val="22"/>
          <w:szCs w:val="22"/>
          <w:lang w:val="el-GR"/>
        </w:rPr>
        <w:t>, έναρξη επιτηδεύματος από την αντίστοιχη Δημόσια Οικονομική Υπηρεσία και τις μεταβολές του.</w:t>
      </w:r>
    </w:p>
    <w:p w:rsidR="005D329E" w:rsidRPr="0023123D" w:rsidRDefault="005D329E" w:rsidP="00F012A1">
      <w:pPr>
        <w:pStyle w:val="a6"/>
        <w:ind w:left="709"/>
        <w:jc w:val="both"/>
        <w:rPr>
          <w:rFonts w:ascii="Arial" w:hAnsi="Arial" w:cs="Arial"/>
          <w:sz w:val="22"/>
          <w:szCs w:val="22"/>
          <w:lang w:val="el-GR"/>
        </w:rPr>
      </w:pPr>
      <w:r w:rsidRPr="0023123D">
        <w:rPr>
          <w:rFonts w:ascii="Arial" w:hAnsi="Arial" w:cs="Arial"/>
          <w:sz w:val="22"/>
          <w:szCs w:val="22"/>
          <w:lang w:val="el-GR"/>
        </w:rPr>
        <w:lastRenderedPageBreak/>
        <w:t xml:space="preserve">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5D329E" w:rsidRPr="0023123D" w:rsidRDefault="005D329E" w:rsidP="00F012A1">
      <w:pPr>
        <w:ind w:left="709"/>
        <w:jc w:val="both"/>
        <w:rPr>
          <w:rFonts w:ascii="Arial" w:hAnsi="Arial" w:cs="Arial"/>
          <w:sz w:val="22"/>
          <w:szCs w:val="22"/>
        </w:rPr>
      </w:pPr>
      <w:r w:rsidRPr="0023123D">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5D329E" w:rsidRPr="0023123D" w:rsidRDefault="005D329E" w:rsidP="008F5180">
      <w:pPr>
        <w:pStyle w:val="a6"/>
        <w:numPr>
          <w:ilvl w:val="0"/>
          <w:numId w:val="11"/>
        </w:numPr>
        <w:contextualSpacing/>
        <w:jc w:val="both"/>
        <w:rPr>
          <w:rFonts w:ascii="Arial" w:hAnsi="Arial" w:cs="Arial"/>
          <w:sz w:val="22"/>
          <w:szCs w:val="22"/>
          <w:lang w:val="el-GR"/>
        </w:rPr>
      </w:pPr>
      <w:r w:rsidRPr="0023123D">
        <w:rPr>
          <w:rFonts w:ascii="Arial" w:hAnsi="Arial" w:cs="Arial"/>
          <w:b/>
          <w:sz w:val="22"/>
          <w:szCs w:val="22"/>
          <w:lang w:val="el-GR"/>
        </w:rPr>
        <w:t>Οι Ενώσεις οικονομικών φορέων</w:t>
      </w:r>
      <w:r w:rsidRPr="0023123D">
        <w:rPr>
          <w:rFonts w:ascii="Arial" w:hAnsi="Arial" w:cs="Arial"/>
          <w:sz w:val="22"/>
          <w:szCs w:val="22"/>
          <w:lang w:val="el-GR"/>
        </w:rPr>
        <w:t xml:space="preserve"> </w:t>
      </w:r>
      <w:r w:rsidRPr="0023123D">
        <w:rPr>
          <w:rFonts w:ascii="Arial" w:hAnsi="Arial" w:cs="Arial"/>
          <w:b/>
          <w:sz w:val="22"/>
          <w:szCs w:val="22"/>
          <w:lang w:val="el-GR"/>
        </w:rPr>
        <w:t>που υποβάλλουν κοινή προσφορά θα πρέπει να προσκομίσουν</w:t>
      </w:r>
      <w:r w:rsidRPr="0023123D">
        <w:rPr>
          <w:rFonts w:ascii="Arial" w:hAnsi="Arial" w:cs="Arial"/>
          <w:sz w:val="22"/>
          <w:szCs w:val="22"/>
          <w:lang w:val="el-GR"/>
        </w:rPr>
        <w:t xml:space="preserve">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w:t>
      </w:r>
      <w:r w:rsidRPr="0023123D">
        <w:rPr>
          <w:rFonts w:ascii="Arial" w:hAnsi="Arial" w:cs="Arial"/>
          <w:sz w:val="22"/>
          <w:szCs w:val="22"/>
          <w:lang w:val="el-GR" w:eastAsia="el-GR"/>
        </w:rPr>
        <w:t>Επίσης, τα απαιτούμενα δικαιολογητικά πρέπει</w:t>
      </w:r>
      <w:r w:rsidRPr="0023123D">
        <w:rPr>
          <w:rFonts w:ascii="Arial" w:hAnsi="Arial" w:cs="Arial"/>
          <w:sz w:val="22"/>
          <w:szCs w:val="22"/>
          <w:lang w:val="el-GR"/>
        </w:rPr>
        <w:t xml:space="preserve">,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23123D">
        <w:rPr>
          <w:rFonts w:ascii="Arial" w:hAnsi="Arial" w:cs="Arial"/>
          <w:sz w:val="22"/>
          <w:szCs w:val="22"/>
        </w:rPr>
        <w:t>O</w:t>
      </w:r>
      <w:r w:rsidRPr="0023123D">
        <w:rPr>
          <w:rFonts w:ascii="Arial" w:hAnsi="Arial" w:cs="Arial"/>
          <w:sz w:val="22"/>
          <w:szCs w:val="22"/>
          <w:lang w:val="el-GR"/>
        </w:rPr>
        <w:t xml:space="preserve"> αντικαταστάτης πρέπει να εγκριθεί με απόφαση της Οικονομικής Επιτροπής του Δήμου Μοσχάτου – Ταύρου.</w:t>
      </w:r>
    </w:p>
    <w:p w:rsidR="005D329E" w:rsidRPr="0023123D" w:rsidRDefault="005D329E" w:rsidP="00F012A1">
      <w:pPr>
        <w:jc w:val="both"/>
        <w:rPr>
          <w:rFonts w:ascii="Arial" w:hAnsi="Arial" w:cs="Arial"/>
          <w:sz w:val="22"/>
          <w:szCs w:val="22"/>
        </w:rPr>
      </w:pPr>
    </w:p>
    <w:p w:rsidR="005D329E" w:rsidRDefault="005D329E" w:rsidP="00F012A1">
      <w:pPr>
        <w:jc w:val="center"/>
        <w:rPr>
          <w:rFonts w:ascii="Arial" w:hAnsi="Arial" w:cs="Arial"/>
          <w:b/>
          <w:sz w:val="22"/>
          <w:szCs w:val="22"/>
          <w:u w:val="single"/>
        </w:rPr>
      </w:pPr>
      <w:r w:rsidRPr="0023123D">
        <w:rPr>
          <w:rFonts w:ascii="Arial" w:hAnsi="Arial" w:cs="Arial"/>
          <w:b/>
          <w:sz w:val="22"/>
          <w:szCs w:val="22"/>
        </w:rPr>
        <w:t>Άρθρο 7</w:t>
      </w:r>
      <w:r w:rsidR="0084010F">
        <w:rPr>
          <w:rFonts w:ascii="Arial" w:hAnsi="Arial" w:cs="Arial"/>
          <w:b/>
          <w:sz w:val="22"/>
          <w:szCs w:val="22"/>
        </w:rPr>
        <w:t xml:space="preserve">: </w:t>
      </w:r>
      <w:r w:rsidRPr="0023123D">
        <w:rPr>
          <w:rFonts w:ascii="Arial" w:hAnsi="Arial" w:cs="Arial"/>
          <w:b/>
          <w:sz w:val="22"/>
          <w:szCs w:val="22"/>
          <w:u w:val="single"/>
        </w:rPr>
        <w:t>Λόγοι Αποκλεισμού</w:t>
      </w:r>
    </w:p>
    <w:p w:rsidR="00594044" w:rsidRPr="0023123D" w:rsidRDefault="00594044" w:rsidP="00F012A1">
      <w:pPr>
        <w:jc w:val="center"/>
        <w:rPr>
          <w:rFonts w:ascii="Arial" w:hAnsi="Arial" w:cs="Arial"/>
          <w:b/>
          <w:sz w:val="22"/>
          <w:szCs w:val="22"/>
        </w:rPr>
      </w:pPr>
    </w:p>
    <w:p w:rsidR="005D329E" w:rsidRPr="0023123D" w:rsidRDefault="005D329E" w:rsidP="00F012A1">
      <w:pPr>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5D329E" w:rsidRPr="0023123D" w:rsidRDefault="005D329E" w:rsidP="00F012A1">
      <w:pPr>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5D329E" w:rsidRPr="0023123D" w:rsidRDefault="005D329E" w:rsidP="00F012A1">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5D329E" w:rsidRPr="0023123D" w:rsidRDefault="005D329E" w:rsidP="00F012A1">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5D329E" w:rsidRPr="0023123D" w:rsidRDefault="005D329E" w:rsidP="00F012A1">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5D329E" w:rsidRPr="0023123D" w:rsidRDefault="005D329E" w:rsidP="00F012A1">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5D329E" w:rsidRPr="0023123D" w:rsidRDefault="005D329E" w:rsidP="00F012A1">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w:t>
      </w:r>
      <w:r w:rsidRPr="0023123D">
        <w:rPr>
          <w:rFonts w:ascii="Arial" w:hAnsi="Arial" w:cs="Arial"/>
          <w:sz w:val="22"/>
          <w:szCs w:val="22"/>
          <w:lang w:eastAsia="en-US"/>
        </w:rPr>
        <w:lastRenderedPageBreak/>
        <w:t xml:space="preserve">δραστηριότητες και τη χρηματοδότηση της τρομοκρατίας (ΕΕ L 309 της 25.11.2005, σ. 15), η οποία ενσωματώθηκε στην εθνική νομοθεσία με το ν. 3691/2008 (Α' 166), </w:t>
      </w:r>
    </w:p>
    <w:p w:rsidR="005D329E" w:rsidRDefault="005D329E" w:rsidP="00F012A1">
      <w:pPr>
        <w:ind w:left="284" w:hanging="284"/>
        <w:jc w:val="both"/>
        <w:rPr>
          <w:rFonts w:ascii="Arial" w:hAnsi="Arial" w:cs="Arial"/>
          <w:sz w:val="22"/>
          <w:szCs w:val="22"/>
          <w:lang w:eastAsia="en-US"/>
        </w:rPr>
      </w:pPr>
      <w:r w:rsidRPr="0023123D">
        <w:rPr>
          <w:rFonts w:ascii="Arial" w:hAnsi="Arial" w:cs="Arial"/>
          <w:sz w:val="22"/>
          <w:szCs w:val="22"/>
          <w:lang w:eastAsia="en-US"/>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w:t>
      </w:r>
      <w:r w:rsidR="0033646A">
        <w:rPr>
          <w:rFonts w:ascii="Arial" w:hAnsi="Arial" w:cs="Arial"/>
          <w:sz w:val="22"/>
          <w:szCs w:val="22"/>
          <w:lang w:eastAsia="en-US"/>
        </w:rPr>
        <w:t>ία με το ν. 4198/2013 (Α' 215 )</w:t>
      </w:r>
      <w:r w:rsidRPr="0023123D">
        <w:rPr>
          <w:rFonts w:ascii="Arial" w:hAnsi="Arial" w:cs="Arial"/>
          <w:sz w:val="22"/>
          <w:szCs w:val="22"/>
          <w:lang w:eastAsia="en-US"/>
        </w:rPr>
        <w:t xml:space="preserve">» </w:t>
      </w:r>
    </w:p>
    <w:p w:rsidR="0033646A" w:rsidRPr="0023123D" w:rsidRDefault="0033646A" w:rsidP="00F012A1">
      <w:pPr>
        <w:ind w:left="284" w:hanging="284"/>
        <w:jc w:val="both"/>
        <w:rPr>
          <w:rFonts w:ascii="Arial" w:hAnsi="Arial" w:cs="Arial"/>
          <w:sz w:val="22"/>
          <w:szCs w:val="22"/>
          <w:lang w:eastAsia="en-US"/>
        </w:rPr>
      </w:pPr>
    </w:p>
    <w:p w:rsidR="005D329E" w:rsidRPr="0023123D" w:rsidRDefault="005D329E" w:rsidP="00F012A1">
      <w:pPr>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5D329E" w:rsidRPr="0023123D" w:rsidRDefault="005D329E" w:rsidP="00F012A1">
      <w:pPr>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5D329E" w:rsidRDefault="005D329E" w:rsidP="00F012A1">
      <w:pPr>
        <w:ind w:left="426" w:hanging="426"/>
        <w:jc w:val="both"/>
        <w:rPr>
          <w:rFonts w:ascii="Arial" w:hAnsi="Arial" w:cs="Arial"/>
          <w:sz w:val="22"/>
          <w:szCs w:val="22"/>
          <w:lang w:eastAsia="en-US"/>
        </w:rPr>
      </w:pPr>
      <w:r w:rsidRPr="0023123D">
        <w:rPr>
          <w:rFonts w:ascii="Arial" w:hAnsi="Arial" w:cs="Arial"/>
          <w:sz w:val="22"/>
          <w:szCs w:val="22"/>
          <w:lang w:eastAsia="en-US"/>
        </w:rPr>
        <w:t xml:space="preserve">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33646A">
        <w:rPr>
          <w:rFonts w:ascii="Arial" w:hAnsi="Arial" w:cs="Arial"/>
          <w:sz w:val="22"/>
          <w:szCs w:val="22"/>
          <w:lang w:eastAsia="en-US"/>
        </w:rPr>
        <w:t>τους.</w:t>
      </w:r>
    </w:p>
    <w:p w:rsidR="0033646A" w:rsidRPr="0023123D" w:rsidRDefault="0033646A" w:rsidP="00F012A1">
      <w:pPr>
        <w:ind w:left="426" w:hanging="426"/>
        <w:jc w:val="both"/>
        <w:rPr>
          <w:rFonts w:ascii="Arial" w:hAnsi="Arial" w:cs="Arial"/>
          <w:b/>
          <w:sz w:val="22"/>
          <w:szCs w:val="22"/>
          <w:lang w:eastAsia="en-US"/>
        </w:rPr>
      </w:pPr>
    </w:p>
    <w:p w:rsidR="005D329E" w:rsidRPr="0023123D" w:rsidRDefault="005D329E" w:rsidP="00F012A1">
      <w:pPr>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5D329E" w:rsidRPr="0023123D" w:rsidRDefault="005D329E" w:rsidP="00F012A1">
      <w:pPr>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5D329E" w:rsidRPr="0023123D" w:rsidRDefault="005D329E" w:rsidP="00F012A1">
      <w:pPr>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5D329E" w:rsidRPr="0023123D" w:rsidRDefault="005D329E" w:rsidP="00F012A1">
      <w:pPr>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5D329E" w:rsidRPr="0023123D" w:rsidRDefault="005D329E" w:rsidP="00F012A1">
      <w:pPr>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D329E" w:rsidRPr="0023123D" w:rsidRDefault="005D329E" w:rsidP="00F012A1">
      <w:pPr>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5D329E" w:rsidRPr="0023123D" w:rsidRDefault="005D329E" w:rsidP="00F012A1">
      <w:pPr>
        <w:ind w:left="567" w:hanging="425"/>
        <w:jc w:val="both"/>
        <w:rPr>
          <w:rFonts w:ascii="Arial" w:hAnsi="Arial" w:cs="Arial"/>
          <w:sz w:val="22"/>
          <w:szCs w:val="22"/>
          <w:lang w:eastAsia="en-US"/>
        </w:rPr>
      </w:pPr>
      <w:r w:rsidRPr="0023123D">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5D329E" w:rsidRPr="0023123D" w:rsidRDefault="005D329E" w:rsidP="00F012A1">
      <w:pPr>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5D329E" w:rsidRDefault="005D329E" w:rsidP="00F012A1">
      <w:pPr>
        <w:ind w:left="567" w:hanging="424"/>
        <w:jc w:val="both"/>
        <w:rPr>
          <w:rFonts w:ascii="Arial" w:hAnsi="Arial" w:cs="Arial"/>
          <w:sz w:val="22"/>
          <w:szCs w:val="22"/>
          <w:lang w:eastAsia="en-US"/>
        </w:rPr>
      </w:pPr>
      <w:r w:rsidRPr="0023123D">
        <w:rPr>
          <w:rFonts w:ascii="Arial" w:hAnsi="Arial" w:cs="Arial"/>
          <w:sz w:val="22"/>
          <w:szCs w:val="22"/>
          <w:lang w:eastAsia="en-US"/>
        </w:rPr>
        <w:t xml:space="preserve">       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w:t>
      </w:r>
      <w:r w:rsidRPr="0023123D">
        <w:rPr>
          <w:rFonts w:ascii="Arial" w:hAnsi="Arial" w:cs="Arial"/>
          <w:sz w:val="22"/>
          <w:szCs w:val="22"/>
          <w:lang w:eastAsia="en-US"/>
        </w:rPr>
        <w:lastRenderedPageBreak/>
        <w:t>ή παραλείψεων αυτού είτε πριν είτε κατά τη διαδικασία, σε μία από τις περιπτώσεις των ανωτέρω παραγράφων.</w:t>
      </w:r>
    </w:p>
    <w:p w:rsidR="0011701D" w:rsidRDefault="0011701D" w:rsidP="00F012A1">
      <w:pPr>
        <w:ind w:left="567" w:hanging="424"/>
        <w:jc w:val="both"/>
        <w:rPr>
          <w:rFonts w:ascii="Arial" w:hAnsi="Arial" w:cs="Arial"/>
          <w:sz w:val="22"/>
          <w:szCs w:val="22"/>
          <w:lang w:eastAsia="en-US"/>
        </w:rPr>
      </w:pPr>
    </w:p>
    <w:p w:rsidR="0011701D" w:rsidRDefault="0011701D" w:rsidP="00F012A1">
      <w:pPr>
        <w:ind w:left="567" w:hanging="424"/>
        <w:jc w:val="both"/>
        <w:rPr>
          <w:rFonts w:ascii="Arial" w:hAnsi="Arial" w:cs="Arial"/>
          <w:sz w:val="22"/>
          <w:szCs w:val="22"/>
          <w:lang w:eastAsia="en-US"/>
        </w:rPr>
      </w:pPr>
    </w:p>
    <w:p w:rsidR="0011701D" w:rsidRDefault="0011701D" w:rsidP="00F012A1">
      <w:pPr>
        <w:ind w:left="567" w:hanging="424"/>
        <w:jc w:val="both"/>
        <w:rPr>
          <w:rFonts w:ascii="Arial" w:hAnsi="Arial" w:cs="Arial"/>
          <w:sz w:val="22"/>
          <w:szCs w:val="22"/>
          <w:lang w:eastAsia="en-US"/>
        </w:rPr>
      </w:pPr>
    </w:p>
    <w:p w:rsidR="0011701D" w:rsidRDefault="0011701D" w:rsidP="00F012A1">
      <w:pPr>
        <w:ind w:left="567" w:hanging="424"/>
        <w:jc w:val="both"/>
        <w:rPr>
          <w:rFonts w:ascii="Arial" w:hAnsi="Arial" w:cs="Arial"/>
          <w:sz w:val="22"/>
          <w:szCs w:val="22"/>
          <w:lang w:eastAsia="en-US"/>
        </w:rPr>
      </w:pPr>
    </w:p>
    <w:p w:rsidR="0011701D" w:rsidRDefault="0011701D" w:rsidP="00F012A1">
      <w:pPr>
        <w:ind w:left="567" w:hanging="424"/>
        <w:jc w:val="both"/>
        <w:rPr>
          <w:rFonts w:ascii="Arial" w:hAnsi="Arial" w:cs="Arial"/>
          <w:sz w:val="22"/>
          <w:szCs w:val="22"/>
          <w:lang w:eastAsia="en-US"/>
        </w:rPr>
      </w:pPr>
    </w:p>
    <w:p w:rsidR="0084010F" w:rsidRPr="001E2C8C" w:rsidRDefault="0084010F" w:rsidP="00F012A1">
      <w:pPr>
        <w:ind w:left="567" w:hanging="424"/>
        <w:jc w:val="both"/>
        <w:rPr>
          <w:rFonts w:ascii="Arial" w:hAnsi="Arial" w:cs="Arial"/>
          <w:sz w:val="22"/>
          <w:szCs w:val="22"/>
          <w:lang w:eastAsia="en-US"/>
        </w:rPr>
      </w:pPr>
    </w:p>
    <w:p w:rsidR="00091111" w:rsidRDefault="005D329E" w:rsidP="00F012A1">
      <w:pPr>
        <w:ind w:left="-142"/>
        <w:jc w:val="center"/>
        <w:rPr>
          <w:rFonts w:ascii="Arial" w:hAnsi="Arial" w:cs="Arial"/>
          <w:b/>
          <w:sz w:val="22"/>
          <w:szCs w:val="22"/>
        </w:rPr>
      </w:pPr>
      <w:r w:rsidRPr="0023123D">
        <w:rPr>
          <w:rFonts w:ascii="Arial" w:hAnsi="Arial" w:cs="Arial"/>
          <w:b/>
          <w:sz w:val="22"/>
          <w:szCs w:val="22"/>
        </w:rPr>
        <w:t>Άρθρο 8</w:t>
      </w:r>
      <w:r w:rsidR="0084010F">
        <w:rPr>
          <w:rFonts w:ascii="Arial" w:hAnsi="Arial" w:cs="Arial"/>
          <w:b/>
          <w:sz w:val="22"/>
          <w:szCs w:val="22"/>
        </w:rPr>
        <w:t xml:space="preserve">: </w:t>
      </w:r>
      <w:r w:rsidR="00091111">
        <w:rPr>
          <w:rFonts w:ascii="Arial" w:hAnsi="Arial" w:cs="Arial"/>
          <w:b/>
          <w:sz w:val="22"/>
          <w:szCs w:val="22"/>
        </w:rPr>
        <w:t xml:space="preserve">Εγγυήσεις </w:t>
      </w:r>
    </w:p>
    <w:p w:rsidR="002545FF" w:rsidRDefault="002545FF" w:rsidP="00F012A1">
      <w:pPr>
        <w:ind w:left="-142"/>
        <w:jc w:val="center"/>
        <w:rPr>
          <w:rFonts w:ascii="Arial" w:hAnsi="Arial" w:cs="Arial"/>
          <w:b/>
          <w:sz w:val="22"/>
          <w:szCs w:val="22"/>
        </w:rPr>
      </w:pPr>
    </w:p>
    <w:p w:rsidR="00091111" w:rsidRDefault="00091111" w:rsidP="00F012A1">
      <w:pPr>
        <w:ind w:left="-142"/>
        <w:jc w:val="center"/>
        <w:rPr>
          <w:rFonts w:ascii="Arial" w:hAnsi="Arial" w:cs="Arial"/>
          <w:b/>
          <w:sz w:val="22"/>
          <w:szCs w:val="22"/>
        </w:rPr>
      </w:pPr>
      <w:r>
        <w:rPr>
          <w:rFonts w:ascii="Arial" w:hAnsi="Arial" w:cs="Arial"/>
          <w:b/>
          <w:sz w:val="22"/>
          <w:szCs w:val="22"/>
          <w:u w:val="single"/>
        </w:rPr>
        <w:t xml:space="preserve">α) </w:t>
      </w:r>
      <w:r w:rsidRPr="00091111">
        <w:rPr>
          <w:rFonts w:ascii="Arial" w:hAnsi="Arial" w:cs="Arial"/>
          <w:b/>
          <w:sz w:val="22"/>
          <w:szCs w:val="22"/>
          <w:u w:val="single"/>
        </w:rPr>
        <w:t>Εγγύηση</w:t>
      </w:r>
      <w:r>
        <w:rPr>
          <w:rFonts w:ascii="Arial" w:hAnsi="Arial" w:cs="Arial"/>
          <w:b/>
          <w:sz w:val="22"/>
          <w:szCs w:val="22"/>
          <w:u w:val="single"/>
        </w:rPr>
        <w:t xml:space="preserve"> συμμετοχής</w:t>
      </w:r>
    </w:p>
    <w:p w:rsidR="00091111" w:rsidRPr="00091111" w:rsidRDefault="00091111" w:rsidP="00F012A1">
      <w:pPr>
        <w:ind w:left="284" w:firstLine="436"/>
        <w:jc w:val="both"/>
        <w:rPr>
          <w:rFonts w:ascii="Arial" w:hAnsi="Arial" w:cs="Arial"/>
          <w:sz w:val="22"/>
          <w:szCs w:val="22"/>
        </w:rPr>
      </w:pPr>
      <w:r w:rsidRPr="00091111">
        <w:rPr>
          <w:rFonts w:ascii="Arial" w:hAnsi="Arial" w:cs="Arial"/>
          <w:sz w:val="22"/>
          <w:szCs w:val="22"/>
        </w:rPr>
        <w:t>Η εγγύηση συμμετοχής ορίζεται σε ποσοστό δύο</w:t>
      </w:r>
      <w:r>
        <w:rPr>
          <w:rFonts w:ascii="Arial" w:hAnsi="Arial" w:cs="Arial"/>
          <w:sz w:val="22"/>
          <w:szCs w:val="22"/>
        </w:rPr>
        <w:t xml:space="preserve"> τοις εκατό</w:t>
      </w:r>
      <w:r w:rsidRPr="00091111">
        <w:rPr>
          <w:rFonts w:ascii="Arial" w:hAnsi="Arial" w:cs="Arial"/>
          <w:sz w:val="22"/>
          <w:szCs w:val="22"/>
        </w:rPr>
        <w:t xml:space="preserve"> (2%) επί </w:t>
      </w:r>
      <w:r>
        <w:rPr>
          <w:rFonts w:ascii="Arial" w:hAnsi="Arial" w:cs="Arial"/>
          <w:sz w:val="22"/>
          <w:szCs w:val="22"/>
        </w:rPr>
        <w:t>του ποσού του προϋπολογισμού</w:t>
      </w:r>
      <w:r w:rsidRPr="00091111">
        <w:rPr>
          <w:rFonts w:ascii="Arial" w:hAnsi="Arial" w:cs="Arial"/>
          <w:sz w:val="22"/>
          <w:szCs w:val="22"/>
        </w:rPr>
        <w:t xml:space="preserve"> με ανάλογη στρογγυλοποίηση</w:t>
      </w:r>
      <w:r>
        <w:rPr>
          <w:rFonts w:ascii="Arial" w:hAnsi="Arial" w:cs="Arial"/>
          <w:sz w:val="22"/>
          <w:szCs w:val="22"/>
        </w:rPr>
        <w:t xml:space="preserve"> τετράμηνης τουλάχιστον διάρκειας, με αρχική ημερομηνία την ημερομηνία του διαγωνισμού</w:t>
      </w:r>
      <w:r w:rsidRPr="00091111">
        <w:rPr>
          <w:rFonts w:ascii="Arial" w:hAnsi="Arial" w:cs="Arial"/>
          <w:sz w:val="22"/>
          <w:szCs w:val="22"/>
        </w:rPr>
        <w:t xml:space="preserve">. </w:t>
      </w:r>
      <w:r>
        <w:rPr>
          <w:rFonts w:ascii="Arial" w:hAnsi="Arial" w:cs="Arial"/>
          <w:sz w:val="22"/>
          <w:szCs w:val="22"/>
        </w:rPr>
        <w:t xml:space="preserve"> </w:t>
      </w:r>
    </w:p>
    <w:p w:rsidR="00091111" w:rsidRDefault="00091111" w:rsidP="00F012A1">
      <w:pPr>
        <w:jc w:val="center"/>
        <w:rPr>
          <w:rFonts w:ascii="Arial" w:hAnsi="Arial" w:cs="Arial"/>
          <w:b/>
          <w:sz w:val="22"/>
          <w:szCs w:val="22"/>
        </w:rPr>
      </w:pPr>
    </w:p>
    <w:p w:rsidR="005D329E" w:rsidRDefault="00091111" w:rsidP="00F012A1">
      <w:pPr>
        <w:jc w:val="center"/>
        <w:rPr>
          <w:rFonts w:ascii="Arial" w:hAnsi="Arial" w:cs="Arial"/>
          <w:b/>
          <w:sz w:val="22"/>
          <w:szCs w:val="22"/>
          <w:u w:val="single"/>
        </w:rPr>
      </w:pPr>
      <w:r>
        <w:rPr>
          <w:rFonts w:ascii="Arial" w:hAnsi="Arial" w:cs="Arial"/>
          <w:b/>
          <w:sz w:val="22"/>
          <w:szCs w:val="22"/>
          <w:u w:val="single"/>
        </w:rPr>
        <w:t xml:space="preserve">β) </w:t>
      </w:r>
      <w:r w:rsidR="005D329E" w:rsidRPr="0084010F">
        <w:rPr>
          <w:rFonts w:ascii="Arial" w:hAnsi="Arial" w:cs="Arial"/>
          <w:b/>
          <w:sz w:val="22"/>
          <w:szCs w:val="22"/>
          <w:u w:val="single"/>
        </w:rPr>
        <w:t>Εγγύηση καλής εκτέλεσης</w:t>
      </w:r>
    </w:p>
    <w:p w:rsidR="00091111" w:rsidRPr="0084010F" w:rsidRDefault="00091111" w:rsidP="00F012A1">
      <w:pPr>
        <w:jc w:val="center"/>
        <w:rPr>
          <w:rFonts w:ascii="Arial" w:hAnsi="Arial" w:cs="Arial"/>
          <w:b/>
          <w:sz w:val="22"/>
          <w:szCs w:val="22"/>
        </w:rPr>
      </w:pPr>
    </w:p>
    <w:p w:rsidR="005D329E" w:rsidRPr="0023123D" w:rsidRDefault="005D329E" w:rsidP="00F012A1">
      <w:pPr>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t>Η εγγύηση καλής εκτέλεσης ορίζεται σε ποσοστό πέντε τοις εκατό (5%) επί της αξίας της σύμβασης, και κατατίθεται πριν ή κατά την υπογραφή της σύμβασης.</w:t>
      </w:r>
    </w:p>
    <w:p w:rsidR="005D329E" w:rsidRPr="0023123D" w:rsidRDefault="005D329E" w:rsidP="00F012A1">
      <w:pPr>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023EAD" w:rsidRDefault="00023EAD" w:rsidP="00F012A1">
      <w:pPr>
        <w:jc w:val="both"/>
        <w:rPr>
          <w:rFonts w:ascii="Arial" w:hAnsi="Arial" w:cs="Arial"/>
          <w:sz w:val="22"/>
          <w:szCs w:val="22"/>
        </w:rPr>
      </w:pPr>
    </w:p>
    <w:p w:rsidR="005D329E" w:rsidRPr="00023EAD" w:rsidRDefault="00023EAD" w:rsidP="00F012A1">
      <w:pPr>
        <w:ind w:firstLine="567"/>
        <w:jc w:val="both"/>
        <w:rPr>
          <w:rFonts w:ascii="Arial" w:hAnsi="Arial" w:cs="Arial"/>
          <w:sz w:val="22"/>
          <w:szCs w:val="22"/>
        </w:rPr>
      </w:pPr>
      <w:r>
        <w:rPr>
          <w:rFonts w:ascii="Arial" w:hAnsi="Arial" w:cs="Arial"/>
          <w:sz w:val="22"/>
          <w:szCs w:val="22"/>
        </w:rPr>
        <w:t>Οι εγγυήσεις</w:t>
      </w:r>
      <w:r w:rsidR="005D329E" w:rsidRPr="00023EAD">
        <w:rPr>
          <w:rFonts w:ascii="Arial" w:hAnsi="Arial" w:cs="Arial"/>
          <w:sz w:val="22"/>
          <w:szCs w:val="22"/>
        </w:rPr>
        <w:t xml:space="preserve">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οικονομικό φορέα υπέρ του οποίου παρέχεται η εγγύηση.</w:t>
      </w:r>
    </w:p>
    <w:p w:rsidR="0073565C" w:rsidRPr="0073565C" w:rsidRDefault="0073565C" w:rsidP="00F012A1">
      <w:pPr>
        <w:ind w:left="567"/>
        <w:jc w:val="both"/>
        <w:rPr>
          <w:rFonts w:ascii="Arial" w:hAnsi="Arial" w:cs="Arial"/>
          <w:sz w:val="22"/>
          <w:szCs w:val="22"/>
        </w:rPr>
      </w:pPr>
      <w:r w:rsidRPr="0073565C">
        <w:rPr>
          <w:rFonts w:ascii="Arial" w:hAnsi="Arial" w:cs="Arial"/>
          <w:sz w:val="22"/>
          <w:szCs w:val="22"/>
        </w:rPr>
        <w:t xml:space="preserve">Η σύμβαση καταρτίζεται από την υπηρεσία και υπογράφεται από τα συμβαλλόμενα μέρη. </w:t>
      </w:r>
    </w:p>
    <w:p w:rsidR="0073565C" w:rsidRPr="0073565C" w:rsidRDefault="001748D6" w:rsidP="00F012A1">
      <w:pPr>
        <w:jc w:val="both"/>
        <w:rPr>
          <w:rFonts w:ascii="Arial" w:hAnsi="Arial" w:cs="Arial"/>
          <w:sz w:val="22"/>
          <w:szCs w:val="22"/>
        </w:rPr>
      </w:pPr>
      <w:r>
        <w:rPr>
          <w:rFonts w:ascii="Arial" w:hAnsi="Arial" w:cs="Arial"/>
          <w:sz w:val="22"/>
          <w:szCs w:val="22"/>
        </w:rPr>
        <w:t>Σ</w:t>
      </w:r>
      <w:r w:rsidR="0073565C" w:rsidRPr="0073565C">
        <w:rPr>
          <w:rFonts w:ascii="Arial" w:hAnsi="Arial" w:cs="Arial"/>
          <w:sz w:val="22"/>
          <w:szCs w:val="22"/>
        </w:rPr>
        <w:t xml:space="preserve">υντάσσεται με βάση τους όρους της διακήρυξης, των τευχών που την συνοδεύουν και την προσφορά του </w:t>
      </w:r>
      <w:r w:rsidR="0033646A">
        <w:rPr>
          <w:rFonts w:ascii="Arial" w:hAnsi="Arial" w:cs="Arial"/>
          <w:sz w:val="22"/>
          <w:szCs w:val="22"/>
        </w:rPr>
        <w:t>αναδόχου</w:t>
      </w:r>
      <w:r w:rsidR="0073565C" w:rsidRPr="0073565C">
        <w:rPr>
          <w:rFonts w:ascii="Arial" w:hAnsi="Arial" w:cs="Arial"/>
          <w:sz w:val="22"/>
          <w:szCs w:val="22"/>
        </w:rPr>
        <w:t xml:space="preserve"> που έγινε αποδεκτή από το Δήμο.</w:t>
      </w:r>
    </w:p>
    <w:p w:rsidR="0073565C" w:rsidRPr="0073565C" w:rsidRDefault="0073565C" w:rsidP="00F012A1">
      <w:pPr>
        <w:jc w:val="both"/>
        <w:rPr>
          <w:rFonts w:ascii="Arial" w:hAnsi="Arial" w:cs="Arial"/>
          <w:sz w:val="22"/>
          <w:szCs w:val="22"/>
        </w:rPr>
      </w:pPr>
      <w:r w:rsidRPr="0073565C">
        <w:rPr>
          <w:rFonts w:ascii="Arial" w:hAnsi="Arial" w:cs="Arial"/>
          <w:sz w:val="22"/>
          <w:szCs w:val="22"/>
        </w:rPr>
        <w:t>Η σύμβαση δεν μπορεί να περιέχει όρους αντίθετους με τα παραπάνω στοιχεία και περιλαμβάνει τουλάχιστον τα εξής:</w:t>
      </w:r>
    </w:p>
    <w:p w:rsidR="0073565C" w:rsidRPr="0073565C" w:rsidRDefault="0073565C" w:rsidP="00F012A1">
      <w:pPr>
        <w:jc w:val="both"/>
        <w:rPr>
          <w:rFonts w:ascii="Arial" w:hAnsi="Arial" w:cs="Arial"/>
          <w:sz w:val="22"/>
          <w:szCs w:val="22"/>
        </w:rPr>
      </w:pPr>
      <w:r w:rsidRPr="0073565C">
        <w:rPr>
          <w:rFonts w:ascii="Arial" w:hAnsi="Arial" w:cs="Arial"/>
          <w:sz w:val="22"/>
          <w:szCs w:val="22"/>
        </w:rPr>
        <w:t>-Τον τόπο και τον χρόνο της υπογραφής της σύμβασης</w:t>
      </w:r>
    </w:p>
    <w:p w:rsidR="0073565C" w:rsidRPr="0073565C" w:rsidRDefault="0073565C" w:rsidP="00F012A1">
      <w:pPr>
        <w:jc w:val="both"/>
        <w:rPr>
          <w:rFonts w:ascii="Arial" w:hAnsi="Arial" w:cs="Arial"/>
          <w:sz w:val="22"/>
          <w:szCs w:val="22"/>
        </w:rPr>
      </w:pPr>
      <w:r w:rsidRPr="0073565C">
        <w:rPr>
          <w:rFonts w:ascii="Arial" w:hAnsi="Arial" w:cs="Arial"/>
          <w:sz w:val="22"/>
          <w:szCs w:val="22"/>
        </w:rPr>
        <w:t>-Τα συμβαλλόμενα μέρη, καθώς και τα πρόσωπα που δεσμεύουν τους συμβαλλόμενους</w:t>
      </w:r>
    </w:p>
    <w:p w:rsidR="0073565C" w:rsidRPr="0073565C" w:rsidRDefault="0073565C" w:rsidP="00F012A1">
      <w:pPr>
        <w:jc w:val="both"/>
        <w:rPr>
          <w:rFonts w:ascii="Arial" w:hAnsi="Arial" w:cs="Arial"/>
          <w:sz w:val="22"/>
          <w:szCs w:val="22"/>
        </w:rPr>
      </w:pPr>
      <w:r w:rsidRPr="0073565C">
        <w:rPr>
          <w:rFonts w:ascii="Arial" w:hAnsi="Arial" w:cs="Arial"/>
          <w:sz w:val="22"/>
          <w:szCs w:val="22"/>
        </w:rPr>
        <w:t>-Τις προβλεπόμενες από την νομοθεσία τυπικές διαδικασίες</w:t>
      </w:r>
    </w:p>
    <w:p w:rsidR="0073565C" w:rsidRPr="0073565C" w:rsidRDefault="0073565C" w:rsidP="00F012A1">
      <w:pPr>
        <w:jc w:val="both"/>
        <w:rPr>
          <w:rFonts w:ascii="Arial" w:hAnsi="Arial" w:cs="Arial"/>
          <w:sz w:val="22"/>
          <w:szCs w:val="22"/>
        </w:rPr>
      </w:pPr>
      <w:r w:rsidRPr="0073565C">
        <w:rPr>
          <w:rFonts w:ascii="Arial" w:hAnsi="Arial" w:cs="Arial"/>
          <w:sz w:val="22"/>
          <w:szCs w:val="22"/>
        </w:rPr>
        <w:t xml:space="preserve">-Τον τόπο, τον τρόπο και τον χρόνο παράδοσης. </w:t>
      </w:r>
    </w:p>
    <w:p w:rsidR="0073565C" w:rsidRPr="0073565C" w:rsidRDefault="0073565C" w:rsidP="00F012A1">
      <w:pPr>
        <w:jc w:val="both"/>
        <w:rPr>
          <w:rFonts w:ascii="Arial" w:hAnsi="Arial" w:cs="Arial"/>
          <w:sz w:val="22"/>
          <w:szCs w:val="22"/>
        </w:rPr>
      </w:pPr>
      <w:r w:rsidRPr="0073565C">
        <w:rPr>
          <w:rFonts w:ascii="Arial" w:hAnsi="Arial" w:cs="Arial"/>
          <w:sz w:val="22"/>
          <w:szCs w:val="22"/>
        </w:rPr>
        <w:t xml:space="preserve">-Τις τεχνικές προδιαγραφές σύμφωνα με την τεχνική προσφορά του </w:t>
      </w:r>
      <w:r w:rsidR="0033646A">
        <w:rPr>
          <w:rFonts w:ascii="Arial" w:hAnsi="Arial" w:cs="Arial"/>
          <w:sz w:val="22"/>
          <w:szCs w:val="22"/>
        </w:rPr>
        <w:t>αναδόχου</w:t>
      </w:r>
    </w:p>
    <w:p w:rsidR="0073565C" w:rsidRPr="0073565C" w:rsidRDefault="0073565C" w:rsidP="00F012A1">
      <w:pPr>
        <w:jc w:val="both"/>
        <w:rPr>
          <w:rFonts w:ascii="Arial" w:hAnsi="Arial" w:cs="Arial"/>
          <w:sz w:val="22"/>
          <w:szCs w:val="22"/>
        </w:rPr>
      </w:pPr>
      <w:r w:rsidRPr="0073565C">
        <w:rPr>
          <w:rFonts w:ascii="Arial" w:hAnsi="Arial" w:cs="Arial"/>
          <w:sz w:val="22"/>
          <w:szCs w:val="22"/>
        </w:rPr>
        <w:t>-Τις προβλεπόμενες εγγυήσεις</w:t>
      </w:r>
    </w:p>
    <w:p w:rsidR="0073565C" w:rsidRPr="0073565C" w:rsidRDefault="0073565C" w:rsidP="00F012A1">
      <w:pPr>
        <w:jc w:val="both"/>
        <w:rPr>
          <w:rFonts w:ascii="Arial" w:hAnsi="Arial" w:cs="Arial"/>
          <w:sz w:val="22"/>
          <w:szCs w:val="22"/>
        </w:rPr>
      </w:pPr>
      <w:r w:rsidRPr="0073565C">
        <w:rPr>
          <w:rFonts w:ascii="Arial" w:hAnsi="Arial" w:cs="Arial"/>
          <w:sz w:val="22"/>
          <w:szCs w:val="22"/>
        </w:rPr>
        <w:t>-Τον τρόπο παραλαβής</w:t>
      </w:r>
    </w:p>
    <w:p w:rsidR="0073565C" w:rsidRPr="0073565C" w:rsidRDefault="0073565C" w:rsidP="00F012A1">
      <w:pPr>
        <w:jc w:val="both"/>
        <w:rPr>
          <w:rFonts w:ascii="Arial" w:hAnsi="Arial" w:cs="Arial"/>
          <w:sz w:val="22"/>
          <w:szCs w:val="22"/>
        </w:rPr>
      </w:pPr>
      <w:r w:rsidRPr="0073565C">
        <w:rPr>
          <w:rFonts w:ascii="Arial" w:hAnsi="Arial" w:cs="Arial"/>
          <w:sz w:val="22"/>
          <w:szCs w:val="22"/>
        </w:rPr>
        <w:t>-Τον τρόπο πληρωμής</w:t>
      </w:r>
    </w:p>
    <w:p w:rsidR="0073565C" w:rsidRPr="0073565C" w:rsidRDefault="0073565C" w:rsidP="00F012A1">
      <w:pPr>
        <w:jc w:val="both"/>
        <w:rPr>
          <w:rFonts w:ascii="Arial" w:hAnsi="Arial" w:cs="Arial"/>
          <w:sz w:val="22"/>
          <w:szCs w:val="22"/>
        </w:rPr>
      </w:pPr>
      <w:r w:rsidRPr="0073565C">
        <w:rPr>
          <w:rFonts w:ascii="Arial" w:hAnsi="Arial" w:cs="Arial"/>
          <w:sz w:val="22"/>
          <w:szCs w:val="22"/>
        </w:rPr>
        <w:t xml:space="preserve">-Τις διατάξεις εκτέλεσης της σύμβασης </w:t>
      </w:r>
    </w:p>
    <w:p w:rsidR="0073565C" w:rsidRPr="0073565C" w:rsidRDefault="0073565C" w:rsidP="00F012A1">
      <w:pPr>
        <w:jc w:val="both"/>
        <w:rPr>
          <w:rFonts w:ascii="Arial" w:hAnsi="Arial" w:cs="Arial"/>
          <w:sz w:val="22"/>
          <w:szCs w:val="22"/>
        </w:rPr>
      </w:pPr>
      <w:r w:rsidRPr="0073565C">
        <w:rPr>
          <w:rFonts w:ascii="Arial" w:hAnsi="Arial" w:cs="Arial"/>
          <w:sz w:val="22"/>
          <w:szCs w:val="22"/>
        </w:rPr>
        <w:t>-Τον τρόπο επίλυσης διαφορών</w:t>
      </w:r>
    </w:p>
    <w:p w:rsidR="0073565C" w:rsidRPr="0073565C" w:rsidRDefault="0073565C" w:rsidP="00F012A1">
      <w:pPr>
        <w:jc w:val="both"/>
        <w:rPr>
          <w:rFonts w:ascii="Arial" w:hAnsi="Arial" w:cs="Arial"/>
          <w:sz w:val="22"/>
          <w:szCs w:val="22"/>
        </w:rPr>
      </w:pPr>
      <w:r w:rsidRPr="0073565C">
        <w:rPr>
          <w:rFonts w:ascii="Arial" w:hAnsi="Arial" w:cs="Arial"/>
          <w:sz w:val="22"/>
          <w:szCs w:val="22"/>
        </w:rPr>
        <w:t>-Τις προβλεπόμενες ρήτρες</w:t>
      </w:r>
    </w:p>
    <w:p w:rsidR="0073565C" w:rsidRPr="0073565C" w:rsidRDefault="0073565C" w:rsidP="00F012A1">
      <w:pPr>
        <w:jc w:val="both"/>
        <w:rPr>
          <w:rFonts w:ascii="Arial" w:hAnsi="Arial" w:cs="Arial"/>
          <w:sz w:val="22"/>
          <w:szCs w:val="22"/>
        </w:rPr>
      </w:pPr>
      <w:r w:rsidRPr="0073565C">
        <w:rPr>
          <w:rFonts w:ascii="Arial" w:hAnsi="Arial" w:cs="Arial"/>
          <w:sz w:val="22"/>
          <w:szCs w:val="22"/>
        </w:rPr>
        <w:t>Η σύμβαση υπογράφεται από τον Δήμαρχο ή τον αρμόδιο αντιδήμαρχο στον οποίο έχει εκχωρηθεί το σχετικό δικαίωμα υπογραφής. Η σύμβαση τροποποιείται μόνο όταν αυτό προβλέπεται από συμβατικό όρο ή όταν συμφωνήσουν και τα δύο συμβαλλόμενα μέρη .</w:t>
      </w:r>
    </w:p>
    <w:p w:rsidR="0073565C" w:rsidRPr="0073565C" w:rsidRDefault="0073565C" w:rsidP="00F012A1">
      <w:pPr>
        <w:pStyle w:val="a6"/>
        <w:ind w:left="0"/>
        <w:jc w:val="both"/>
        <w:rPr>
          <w:rFonts w:ascii="Arial" w:hAnsi="Arial" w:cs="Arial"/>
          <w:sz w:val="22"/>
          <w:szCs w:val="22"/>
          <w:lang w:val="el-GR"/>
        </w:rPr>
      </w:pPr>
      <w:r w:rsidRPr="0073565C">
        <w:rPr>
          <w:rFonts w:ascii="Arial" w:hAnsi="Arial" w:cs="Arial"/>
          <w:sz w:val="22"/>
          <w:szCs w:val="22"/>
          <w:lang w:val="el-GR"/>
        </w:rPr>
        <w:t>Η σύμβαση συντάσσεται στην Ελληνική γλώσσα σύμφωνα με την Ελληνική Νομοθεσία από την οποία θα διέπεται και κάθε διαφορά που θα μπορούσε να προκύψει στο μέλλον θα υπάγεται στην αρμοδιότητα των Ελληνικών δικαστηρίων (</w:t>
      </w:r>
      <w:r w:rsidRPr="0073565C">
        <w:rPr>
          <w:rFonts w:ascii="Arial" w:hAnsi="Arial" w:cs="Arial"/>
          <w:i/>
          <w:iCs/>
          <w:sz w:val="22"/>
          <w:szCs w:val="22"/>
          <w:lang w:val="el-GR"/>
        </w:rPr>
        <w:t>Αθήνα</w:t>
      </w:r>
      <w:r w:rsidRPr="0073565C">
        <w:rPr>
          <w:rFonts w:ascii="Arial" w:hAnsi="Arial" w:cs="Arial"/>
          <w:sz w:val="22"/>
          <w:szCs w:val="22"/>
          <w:lang w:val="el-GR"/>
        </w:rPr>
        <w:t>).</w:t>
      </w:r>
    </w:p>
    <w:p w:rsidR="00E25D8A" w:rsidRPr="00E25D8A" w:rsidRDefault="00E25D8A" w:rsidP="0033646A">
      <w:pPr>
        <w:jc w:val="both"/>
        <w:rPr>
          <w:rFonts w:ascii="Arial" w:hAnsi="Arial" w:cs="Arial"/>
          <w:sz w:val="22"/>
          <w:szCs w:val="22"/>
        </w:rPr>
      </w:pPr>
    </w:p>
    <w:p w:rsidR="005D329E" w:rsidRDefault="005D329E" w:rsidP="00F012A1">
      <w:pPr>
        <w:jc w:val="center"/>
        <w:rPr>
          <w:rFonts w:ascii="Arial" w:hAnsi="Arial" w:cs="Arial"/>
          <w:b/>
          <w:sz w:val="22"/>
          <w:szCs w:val="22"/>
          <w:u w:val="single"/>
        </w:rPr>
      </w:pPr>
      <w:r w:rsidRPr="0023123D">
        <w:rPr>
          <w:rFonts w:ascii="Arial" w:hAnsi="Arial" w:cs="Arial"/>
          <w:b/>
          <w:sz w:val="22"/>
          <w:szCs w:val="22"/>
        </w:rPr>
        <w:t>Άρθρο 9</w:t>
      </w:r>
      <w:r w:rsidR="0084010F">
        <w:rPr>
          <w:rFonts w:ascii="Arial" w:hAnsi="Arial" w:cs="Arial"/>
          <w:b/>
          <w:sz w:val="22"/>
          <w:szCs w:val="22"/>
        </w:rPr>
        <w:t xml:space="preserve">: </w:t>
      </w:r>
      <w:r w:rsidRPr="0023123D">
        <w:rPr>
          <w:rFonts w:ascii="Arial" w:hAnsi="Arial" w:cs="Arial"/>
          <w:b/>
          <w:sz w:val="22"/>
          <w:szCs w:val="22"/>
          <w:u w:val="single"/>
        </w:rPr>
        <w:t>Τρόπος υποβολής και σύνταξης προσφορών</w:t>
      </w:r>
    </w:p>
    <w:p w:rsidR="002545FF" w:rsidRPr="0084010F" w:rsidRDefault="002545FF" w:rsidP="00F012A1">
      <w:pPr>
        <w:jc w:val="center"/>
        <w:rPr>
          <w:rFonts w:ascii="Arial" w:hAnsi="Arial" w:cs="Arial"/>
          <w:b/>
          <w:sz w:val="22"/>
          <w:szCs w:val="22"/>
        </w:rPr>
      </w:pPr>
    </w:p>
    <w:p w:rsidR="005D329E" w:rsidRPr="0023123D" w:rsidRDefault="00382CED" w:rsidP="00F012A1">
      <w:pPr>
        <w:jc w:val="both"/>
        <w:rPr>
          <w:rFonts w:ascii="Arial" w:hAnsi="Arial" w:cs="Arial"/>
          <w:bCs/>
          <w:sz w:val="22"/>
          <w:szCs w:val="22"/>
        </w:rPr>
      </w:pPr>
      <w:r w:rsidRPr="00382CED">
        <w:rPr>
          <w:rFonts w:ascii="Arial" w:eastAsia="Calibri" w:hAnsi="Arial" w:cs="Arial"/>
          <w:b/>
          <w:sz w:val="22"/>
          <w:szCs w:val="22"/>
        </w:rPr>
        <w:lastRenderedPageBreak/>
        <w:t>1.</w:t>
      </w:r>
      <w:r>
        <w:rPr>
          <w:rFonts w:ascii="Arial" w:eastAsia="Calibri" w:hAnsi="Arial" w:cs="Arial"/>
          <w:sz w:val="22"/>
          <w:szCs w:val="22"/>
        </w:rPr>
        <w:t xml:space="preserve"> </w:t>
      </w:r>
      <w:r w:rsidR="005D329E"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 διαγωνισμού και την ανάθεση της σύμβασης.</w:t>
      </w:r>
    </w:p>
    <w:p w:rsidR="00382CED" w:rsidRDefault="005D329E" w:rsidP="00F012A1">
      <w:pPr>
        <w:jc w:val="both"/>
        <w:rPr>
          <w:rFonts w:ascii="Arial" w:hAnsi="Arial" w:cs="Arial"/>
          <w:sz w:val="22"/>
          <w:szCs w:val="22"/>
        </w:rPr>
      </w:pPr>
      <w:r w:rsidRPr="0023123D">
        <w:rPr>
          <w:rFonts w:ascii="Arial" w:hAnsi="Arial" w:cs="Arial"/>
          <w:sz w:val="22"/>
          <w:szCs w:val="22"/>
        </w:rPr>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382CED" w:rsidRPr="00382CED" w:rsidRDefault="00382CED" w:rsidP="00F012A1">
      <w:pPr>
        <w:jc w:val="both"/>
        <w:rPr>
          <w:rFonts w:ascii="Arial" w:hAnsi="Arial" w:cs="Arial"/>
          <w:sz w:val="22"/>
          <w:szCs w:val="22"/>
        </w:rPr>
      </w:pPr>
      <w:r w:rsidRPr="00382CED">
        <w:rPr>
          <w:rFonts w:ascii="Arial" w:hAnsi="Arial" w:cs="Arial"/>
          <w:sz w:val="22"/>
          <w:szCs w:val="22"/>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F263FC" w:rsidRDefault="00382CED" w:rsidP="00F012A1">
      <w:pPr>
        <w:jc w:val="both"/>
        <w:rPr>
          <w:rFonts w:ascii="Arial" w:hAnsi="Arial" w:cs="Arial"/>
          <w:sz w:val="22"/>
          <w:szCs w:val="22"/>
        </w:rPr>
      </w:pPr>
      <w:r w:rsidRPr="00382CED">
        <w:rPr>
          <w:rFonts w:ascii="Arial" w:hAnsi="Arial" w:cs="Arial"/>
          <w:sz w:val="22"/>
          <w:szCs w:val="22"/>
        </w:rPr>
        <w:t>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w:t>
      </w:r>
      <w:r w:rsidR="00AE0928">
        <w:rPr>
          <w:rFonts w:ascii="Arial" w:hAnsi="Arial" w:cs="Arial"/>
          <w:sz w:val="22"/>
          <w:szCs w:val="22"/>
        </w:rPr>
        <w:t>τα μόνο όταν ζητούνται από την Ε</w:t>
      </w:r>
      <w:r w:rsidRPr="00382CED">
        <w:rPr>
          <w:rFonts w:ascii="Arial" w:hAnsi="Arial" w:cs="Arial"/>
          <w:sz w:val="22"/>
          <w:szCs w:val="22"/>
        </w:rPr>
        <w:t>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382CED" w:rsidRDefault="00382CED" w:rsidP="00F012A1">
      <w:pPr>
        <w:jc w:val="both"/>
        <w:rPr>
          <w:rFonts w:ascii="Arial" w:hAnsi="Arial" w:cs="Arial"/>
          <w:sz w:val="22"/>
          <w:szCs w:val="22"/>
        </w:rPr>
      </w:pPr>
    </w:p>
    <w:p w:rsidR="00382CED" w:rsidRPr="00382CED" w:rsidRDefault="00382CED" w:rsidP="00F012A1">
      <w:pPr>
        <w:jc w:val="both"/>
        <w:rPr>
          <w:rFonts w:ascii="Arial" w:hAnsi="Arial" w:cs="Arial"/>
          <w:sz w:val="22"/>
          <w:szCs w:val="22"/>
        </w:rPr>
      </w:pPr>
      <w:r w:rsidRPr="00382CED">
        <w:rPr>
          <w:rFonts w:ascii="Arial" w:hAnsi="Arial" w:cs="Arial"/>
          <w:b/>
          <w:sz w:val="22"/>
          <w:szCs w:val="22"/>
        </w:rPr>
        <w:t>2.</w:t>
      </w:r>
      <w:r w:rsidRPr="00382CED">
        <w:rPr>
          <w:rFonts w:ascii="Arial" w:hAnsi="Arial" w:cs="Arial"/>
          <w:sz w:val="22"/>
          <w:szCs w:val="22"/>
        </w:rPr>
        <w:t xml:space="preserve">  Τα περιεχόμενα του εξωτερικού φακέλου </w:t>
      </w:r>
      <w:r>
        <w:rPr>
          <w:rFonts w:ascii="Arial" w:hAnsi="Arial" w:cs="Arial"/>
          <w:sz w:val="22"/>
          <w:szCs w:val="22"/>
        </w:rPr>
        <w:t xml:space="preserve">της προσφοράς </w:t>
      </w:r>
      <w:r w:rsidRPr="00382CED">
        <w:rPr>
          <w:rFonts w:ascii="Arial" w:hAnsi="Arial" w:cs="Arial"/>
          <w:sz w:val="22"/>
          <w:szCs w:val="22"/>
        </w:rPr>
        <w:t>ορίζονται ως εξής:</w:t>
      </w:r>
    </w:p>
    <w:p w:rsidR="00382CED" w:rsidRPr="00382CED" w:rsidRDefault="00382CED" w:rsidP="00F012A1">
      <w:pPr>
        <w:jc w:val="both"/>
        <w:rPr>
          <w:rFonts w:ascii="Arial" w:hAnsi="Arial" w:cs="Arial"/>
          <w:sz w:val="22"/>
          <w:szCs w:val="22"/>
        </w:rPr>
      </w:pPr>
      <w:r w:rsidRPr="00382CED">
        <w:rPr>
          <w:rFonts w:ascii="Arial" w:hAnsi="Arial" w:cs="Arial"/>
          <w:sz w:val="22"/>
          <w:szCs w:val="22"/>
        </w:rPr>
        <w:t xml:space="preserve">(α) ένας φάκελος με την ένδειξη </w:t>
      </w:r>
      <w:r w:rsidRPr="00382CED">
        <w:rPr>
          <w:rFonts w:ascii="Arial" w:hAnsi="Arial" w:cs="Arial"/>
          <w:b/>
          <w:sz w:val="22"/>
          <w:szCs w:val="22"/>
        </w:rPr>
        <w:t>“Δικαιολογητικά Συμμετοχής-Τεχνική προσφορά”</w:t>
      </w:r>
      <w:r w:rsidRPr="00382CED">
        <w:rPr>
          <w:rFonts w:ascii="Arial" w:hAnsi="Arial" w:cs="Arial"/>
          <w:sz w:val="22"/>
          <w:szCs w:val="22"/>
        </w:rPr>
        <w:t xml:space="preserve"> και </w:t>
      </w:r>
    </w:p>
    <w:p w:rsidR="00382CED" w:rsidRPr="00382CED" w:rsidRDefault="00382CED" w:rsidP="00F012A1">
      <w:pPr>
        <w:jc w:val="both"/>
        <w:rPr>
          <w:rFonts w:ascii="Arial" w:hAnsi="Arial" w:cs="Arial"/>
          <w:sz w:val="22"/>
          <w:szCs w:val="22"/>
        </w:rPr>
      </w:pPr>
      <w:r w:rsidRPr="00382CED">
        <w:rPr>
          <w:rFonts w:ascii="Arial" w:hAnsi="Arial" w:cs="Arial"/>
          <w:sz w:val="22"/>
          <w:szCs w:val="22"/>
        </w:rPr>
        <w:t xml:space="preserve">(β) ένας φάκελος με την ένδειξη </w:t>
      </w:r>
      <w:r w:rsidRPr="00382CED">
        <w:rPr>
          <w:rFonts w:ascii="Arial" w:hAnsi="Arial" w:cs="Arial"/>
          <w:b/>
          <w:sz w:val="22"/>
          <w:szCs w:val="22"/>
        </w:rPr>
        <w:t>“Οικονομική Προσφορά”.</w:t>
      </w:r>
      <w:r w:rsidRPr="00382CED">
        <w:rPr>
          <w:rFonts w:ascii="Arial" w:hAnsi="Arial" w:cs="Arial"/>
          <w:sz w:val="22"/>
          <w:szCs w:val="22"/>
        </w:rPr>
        <w:t xml:space="preserve"> </w:t>
      </w:r>
    </w:p>
    <w:p w:rsidR="00382CED" w:rsidRDefault="00382CED" w:rsidP="00F012A1">
      <w:pPr>
        <w:jc w:val="both"/>
        <w:rPr>
          <w:rFonts w:ascii="Arial" w:hAnsi="Arial" w:cs="Arial"/>
          <w:sz w:val="22"/>
          <w:szCs w:val="22"/>
        </w:rPr>
      </w:pPr>
    </w:p>
    <w:p w:rsidR="00382CED" w:rsidRPr="00382CED" w:rsidRDefault="00382CED" w:rsidP="00F012A1">
      <w:pPr>
        <w:jc w:val="both"/>
        <w:rPr>
          <w:rFonts w:ascii="Arial" w:hAnsi="Arial" w:cs="Arial"/>
          <w:sz w:val="22"/>
          <w:szCs w:val="22"/>
        </w:rPr>
      </w:pPr>
      <w:r w:rsidRPr="00382CED">
        <w:rPr>
          <w:rFonts w:ascii="Arial" w:hAnsi="Arial" w:cs="Arial"/>
          <w:sz w:val="22"/>
          <w:szCs w:val="22"/>
        </w:rPr>
        <w:t>Πιο συγκεκριμένα:</w:t>
      </w:r>
    </w:p>
    <w:p w:rsidR="00382CED" w:rsidRPr="00382CED" w:rsidRDefault="00382CED" w:rsidP="00F012A1">
      <w:pPr>
        <w:jc w:val="both"/>
        <w:rPr>
          <w:rFonts w:ascii="Arial" w:hAnsi="Arial" w:cs="Arial"/>
          <w:sz w:val="22"/>
          <w:szCs w:val="22"/>
        </w:rPr>
      </w:pPr>
      <w:r>
        <w:rPr>
          <w:rFonts w:ascii="Arial" w:hAnsi="Arial" w:cs="Arial"/>
          <w:sz w:val="22"/>
          <w:szCs w:val="22"/>
        </w:rPr>
        <w:t xml:space="preserve">Στον </w:t>
      </w:r>
      <w:r w:rsidRPr="00382CED">
        <w:rPr>
          <w:rFonts w:ascii="Arial" w:hAnsi="Arial" w:cs="Arial"/>
          <w:sz w:val="22"/>
          <w:szCs w:val="22"/>
        </w:rPr>
        <w:t>εξωτερικό φάκελο κάθε προσφοράς πρέπει να αναγράφεται ευκρινώς :</w:t>
      </w:r>
    </w:p>
    <w:p w:rsidR="00382CED" w:rsidRPr="00382CED" w:rsidRDefault="00382CED" w:rsidP="00F012A1">
      <w:pPr>
        <w:jc w:val="both"/>
        <w:rPr>
          <w:rFonts w:ascii="Arial" w:hAnsi="Arial" w:cs="Arial"/>
          <w:sz w:val="22"/>
          <w:szCs w:val="22"/>
        </w:rPr>
      </w:pPr>
      <w:r w:rsidRPr="00382CED">
        <w:rPr>
          <w:rFonts w:ascii="Arial" w:hAnsi="Arial" w:cs="Arial"/>
          <w:sz w:val="22"/>
          <w:szCs w:val="22"/>
        </w:rPr>
        <w:t>α. Η λέξη “</w:t>
      </w:r>
      <w:r w:rsidRPr="00382CED">
        <w:rPr>
          <w:rFonts w:ascii="Arial" w:hAnsi="Arial" w:cs="Arial"/>
          <w:b/>
          <w:bCs/>
          <w:sz w:val="22"/>
          <w:szCs w:val="22"/>
        </w:rPr>
        <w:t>ΠΡΟΣΦΟΡΑ</w:t>
      </w:r>
      <w:r w:rsidRPr="00382CED">
        <w:rPr>
          <w:rFonts w:ascii="Arial" w:hAnsi="Arial" w:cs="Arial"/>
          <w:sz w:val="22"/>
          <w:szCs w:val="22"/>
        </w:rPr>
        <w:t>” με κεφαλαία γράμματα</w:t>
      </w:r>
    </w:p>
    <w:p w:rsidR="00926A25" w:rsidRPr="00AE0928" w:rsidRDefault="00DB3CDE" w:rsidP="00F012A1">
      <w:pPr>
        <w:autoSpaceDE w:val="0"/>
        <w:autoSpaceDN w:val="0"/>
        <w:adjustRightInd w:val="0"/>
        <w:ind w:left="426" w:hanging="426"/>
        <w:jc w:val="both"/>
        <w:rPr>
          <w:rFonts w:ascii="Arial" w:hAnsi="Arial" w:cs="Arial"/>
          <w:b/>
          <w:sz w:val="22"/>
          <w:szCs w:val="22"/>
        </w:rPr>
      </w:pPr>
      <w:r w:rsidRPr="00DB3CDE">
        <w:rPr>
          <w:rFonts w:ascii="Arial" w:hAnsi="Arial" w:cs="Arial"/>
          <w:sz w:val="22"/>
          <w:szCs w:val="22"/>
        </w:rPr>
        <w:t xml:space="preserve">β. </w:t>
      </w:r>
      <w:r w:rsidR="00926A25" w:rsidRPr="00926A25">
        <w:rPr>
          <w:rFonts w:ascii="Arial" w:hAnsi="Arial" w:cs="Arial"/>
          <w:sz w:val="22"/>
          <w:szCs w:val="22"/>
        </w:rPr>
        <w:t xml:space="preserve">Ο πλήρης τίτλος του Δήμου </w:t>
      </w:r>
      <w:r w:rsidR="00926A25" w:rsidRPr="00AE0928">
        <w:rPr>
          <w:rFonts w:ascii="Arial" w:hAnsi="Arial" w:cs="Arial"/>
          <w:b/>
          <w:sz w:val="22"/>
          <w:szCs w:val="22"/>
        </w:rPr>
        <w:t>(ΔΗΜΟΣ ΜΟΣΧΑΤΟΥ-ΤΑΥΡΟΥ).</w:t>
      </w:r>
    </w:p>
    <w:p w:rsidR="00DB3CDE" w:rsidRPr="00926A25" w:rsidRDefault="00DB3CDE" w:rsidP="00AE0928">
      <w:pPr>
        <w:autoSpaceDE w:val="0"/>
        <w:autoSpaceDN w:val="0"/>
        <w:adjustRightInd w:val="0"/>
        <w:ind w:left="426" w:right="-142" w:hanging="426"/>
        <w:jc w:val="both"/>
        <w:rPr>
          <w:rFonts w:ascii="Arial" w:hAnsi="Arial" w:cs="Arial"/>
          <w:sz w:val="22"/>
          <w:szCs w:val="22"/>
        </w:rPr>
      </w:pPr>
      <w:r w:rsidRPr="00DB3CDE">
        <w:rPr>
          <w:rFonts w:ascii="Arial" w:hAnsi="Arial" w:cs="Arial"/>
          <w:sz w:val="22"/>
          <w:szCs w:val="22"/>
        </w:rPr>
        <w:t xml:space="preserve">γ. Ο πλήρης τίτλος της διακήρυξης </w:t>
      </w:r>
      <w:r w:rsidRPr="00AE0928">
        <w:rPr>
          <w:rFonts w:ascii="Arial" w:hAnsi="Arial" w:cs="Arial"/>
          <w:b/>
          <w:sz w:val="22"/>
          <w:szCs w:val="22"/>
        </w:rPr>
        <w:t>«</w:t>
      </w:r>
      <w:r w:rsidR="00926A25" w:rsidRPr="00AE0928">
        <w:rPr>
          <w:rFonts w:ascii="Arial" w:hAnsi="Arial" w:cs="Arial"/>
          <w:b/>
          <w:bCs/>
          <w:sz w:val="22"/>
          <w:szCs w:val="22"/>
        </w:rPr>
        <w:t>ΑΣ</w:t>
      </w:r>
      <w:r w:rsidR="00926A25" w:rsidRPr="00AE0928">
        <w:rPr>
          <w:rFonts w:ascii="Arial" w:hAnsi="Arial" w:cs="Arial"/>
          <w:b/>
          <w:sz w:val="22"/>
          <w:szCs w:val="22"/>
        </w:rPr>
        <w:t>ΦΑΛΙΣΗ ΜΗΧΑΝΗΜΑΤΩΝ ΚΑΙ ΜΕΤΑΦΟΡΙΚΩΝ ΜΕΣΩΝ»</w:t>
      </w:r>
      <w:r w:rsidR="00926A25" w:rsidRPr="00926A25">
        <w:rPr>
          <w:rFonts w:ascii="Arial" w:hAnsi="Arial" w:cs="Arial"/>
          <w:sz w:val="22"/>
          <w:szCs w:val="22"/>
        </w:rPr>
        <w:t xml:space="preserve"> </w:t>
      </w:r>
      <w:r w:rsidR="00926A25" w:rsidRPr="00926A25">
        <w:rPr>
          <w:rFonts w:ascii="Arial" w:hAnsi="Arial" w:cs="Arial"/>
          <w:bCs/>
          <w:sz w:val="22"/>
          <w:szCs w:val="22"/>
        </w:rPr>
        <w:t xml:space="preserve"> </w:t>
      </w:r>
    </w:p>
    <w:p w:rsidR="005D329E" w:rsidRPr="0023123D" w:rsidRDefault="00DB3CDE" w:rsidP="00F012A1">
      <w:pPr>
        <w:autoSpaceDE w:val="0"/>
        <w:autoSpaceDN w:val="0"/>
        <w:adjustRightInd w:val="0"/>
        <w:ind w:left="426" w:hanging="426"/>
        <w:jc w:val="both"/>
        <w:rPr>
          <w:rFonts w:ascii="Arial" w:hAnsi="Arial" w:cs="Arial"/>
          <w:sz w:val="22"/>
          <w:szCs w:val="22"/>
        </w:rPr>
      </w:pPr>
      <w:r w:rsidRPr="00DB3CDE">
        <w:rPr>
          <w:rFonts w:ascii="Arial" w:hAnsi="Arial" w:cs="Arial"/>
          <w:sz w:val="22"/>
          <w:szCs w:val="22"/>
        </w:rPr>
        <w:t xml:space="preserve">δ. </w:t>
      </w:r>
      <w:r w:rsidR="005D329E" w:rsidRPr="0023123D">
        <w:rPr>
          <w:rFonts w:ascii="Arial" w:hAnsi="Arial" w:cs="Arial"/>
          <w:sz w:val="22"/>
          <w:szCs w:val="22"/>
        </w:rPr>
        <w:t>Η ημερομηνία διενέργειας του συνοπτικού διαγωνισμού.</w:t>
      </w:r>
    </w:p>
    <w:p w:rsidR="005D329E" w:rsidRDefault="00926A25" w:rsidP="00F012A1">
      <w:pPr>
        <w:autoSpaceDE w:val="0"/>
        <w:autoSpaceDN w:val="0"/>
        <w:adjustRightInd w:val="0"/>
        <w:ind w:left="284" w:hanging="284"/>
        <w:jc w:val="both"/>
        <w:rPr>
          <w:rFonts w:ascii="Arial" w:hAnsi="Arial" w:cs="Arial"/>
          <w:sz w:val="22"/>
          <w:szCs w:val="22"/>
        </w:rPr>
      </w:pPr>
      <w:r>
        <w:rPr>
          <w:rFonts w:ascii="Arial" w:hAnsi="Arial" w:cs="Arial"/>
          <w:sz w:val="22"/>
          <w:szCs w:val="22"/>
        </w:rPr>
        <w:t>ε.</w:t>
      </w:r>
      <w:r w:rsidR="005D329E" w:rsidRPr="0023123D">
        <w:rPr>
          <w:rFonts w:ascii="Arial" w:hAnsi="Arial" w:cs="Arial"/>
          <w:sz w:val="22"/>
          <w:szCs w:val="22"/>
        </w:rPr>
        <w:t xml:space="preserve">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D5267B" w:rsidRDefault="00D5267B" w:rsidP="00F012A1">
      <w:pPr>
        <w:autoSpaceDE w:val="0"/>
        <w:autoSpaceDN w:val="0"/>
        <w:adjustRightInd w:val="0"/>
        <w:rPr>
          <w:rFonts w:ascii="Calibri" w:eastAsia="Calibri" w:hAnsi="Calibri" w:cs="Calibri"/>
          <w:color w:val="000000"/>
          <w:sz w:val="22"/>
          <w:szCs w:val="22"/>
        </w:rPr>
      </w:pPr>
    </w:p>
    <w:p w:rsidR="00D5267B" w:rsidRPr="00D7510A" w:rsidRDefault="00D5267B" w:rsidP="00F012A1">
      <w:pPr>
        <w:autoSpaceDE w:val="0"/>
        <w:autoSpaceDN w:val="0"/>
        <w:adjustRightInd w:val="0"/>
        <w:jc w:val="both"/>
        <w:rPr>
          <w:rFonts w:ascii="Arial" w:eastAsia="Calibri" w:hAnsi="Arial" w:cs="Arial"/>
          <w:color w:val="000000"/>
          <w:sz w:val="22"/>
          <w:szCs w:val="22"/>
        </w:rPr>
      </w:pPr>
      <w:r w:rsidRPr="00D7510A">
        <w:rPr>
          <w:rFonts w:ascii="Arial" w:eastAsia="Calibri" w:hAnsi="Arial" w:cs="Arial"/>
          <w:color w:val="000000"/>
          <w:sz w:val="22"/>
          <w:szCs w:val="22"/>
        </w:rPr>
        <w:t xml:space="preserve">Στον κυρίως φάκελο </w:t>
      </w:r>
      <w:r w:rsidR="00AD6E75" w:rsidRPr="00D7510A">
        <w:rPr>
          <w:rFonts w:ascii="Arial" w:eastAsia="Calibri" w:hAnsi="Arial" w:cs="Arial"/>
          <w:color w:val="000000"/>
          <w:sz w:val="22"/>
          <w:szCs w:val="22"/>
        </w:rPr>
        <w:t xml:space="preserve">τοποθετούνται </w:t>
      </w:r>
      <w:r w:rsidRPr="00D7510A">
        <w:rPr>
          <w:rFonts w:ascii="Arial" w:eastAsia="Calibri" w:hAnsi="Arial" w:cs="Arial"/>
          <w:color w:val="000000"/>
          <w:sz w:val="22"/>
          <w:szCs w:val="22"/>
        </w:rPr>
        <w:t>σε ξεχωριστό φάκελο με την ένδειξη “</w:t>
      </w:r>
      <w:r w:rsidRPr="00D7510A">
        <w:rPr>
          <w:rFonts w:ascii="Arial" w:eastAsia="Calibri" w:hAnsi="Arial" w:cs="Arial"/>
          <w:b/>
          <w:bCs/>
          <w:color w:val="000000"/>
          <w:sz w:val="22"/>
          <w:szCs w:val="22"/>
        </w:rPr>
        <w:t>ΔΙΚΑΙΟΛΟΓΗΤΙΚΑ ΣΥΜΜΕΤΟΧΗΣ-ΤΕΧΝΙΚΗ ΠΡΟΣΦΟΡΑ</w:t>
      </w:r>
      <w:r w:rsidRPr="00D7510A">
        <w:rPr>
          <w:rFonts w:ascii="Arial" w:eastAsia="Calibri" w:hAnsi="Arial" w:cs="Arial"/>
          <w:color w:val="000000"/>
          <w:sz w:val="22"/>
          <w:szCs w:val="22"/>
        </w:rPr>
        <w:t xml:space="preserve">” όλα τα ζητούμενα </w:t>
      </w:r>
      <w:r w:rsidR="002D329E" w:rsidRPr="00D7510A">
        <w:rPr>
          <w:rFonts w:ascii="Arial" w:eastAsia="Calibri" w:hAnsi="Arial" w:cs="Arial"/>
          <w:color w:val="000000"/>
          <w:sz w:val="22"/>
          <w:szCs w:val="22"/>
        </w:rPr>
        <w:t xml:space="preserve">δικαιολογητικά συμμετοχής όπως απαιτούνται από τη διακήρυξη σύμφωνα με τις διατάξεις της κείμενης νομοθεσίας για την ανάθεση δημοσίων συμβάσεων καθώς και η τεχνική προσφορά  </w:t>
      </w:r>
      <w:r w:rsidRPr="00D7510A">
        <w:rPr>
          <w:rFonts w:ascii="Arial" w:eastAsia="Calibri" w:hAnsi="Arial" w:cs="Arial"/>
          <w:color w:val="000000"/>
          <w:sz w:val="22"/>
          <w:szCs w:val="22"/>
        </w:rPr>
        <w:t xml:space="preserve"> </w:t>
      </w:r>
      <w:r w:rsidR="002D329E" w:rsidRPr="00D7510A">
        <w:rPr>
          <w:rFonts w:ascii="Arial" w:eastAsia="Calibri" w:hAnsi="Arial" w:cs="Arial"/>
          <w:color w:val="000000"/>
          <w:sz w:val="22"/>
          <w:szCs w:val="22"/>
        </w:rPr>
        <w:t>.</w:t>
      </w:r>
    </w:p>
    <w:p w:rsidR="00D5267B" w:rsidRPr="000B6FDE" w:rsidRDefault="00D5267B" w:rsidP="00F012A1">
      <w:pPr>
        <w:autoSpaceDE w:val="0"/>
        <w:autoSpaceDN w:val="0"/>
        <w:adjustRightInd w:val="0"/>
        <w:jc w:val="both"/>
        <w:rPr>
          <w:rFonts w:ascii="Arial" w:eastAsia="Calibri" w:hAnsi="Arial" w:cs="Arial"/>
          <w:color w:val="000000"/>
          <w:sz w:val="22"/>
          <w:szCs w:val="22"/>
        </w:rPr>
      </w:pPr>
      <w:r w:rsidRPr="00D7510A">
        <w:rPr>
          <w:rFonts w:ascii="Arial" w:eastAsia="Calibri" w:hAnsi="Arial" w:cs="Arial"/>
          <w:color w:val="000000"/>
          <w:sz w:val="22"/>
          <w:szCs w:val="22"/>
        </w:rPr>
        <w:t xml:space="preserve">Τα οικονομικά στοιχεία της προσφοράς </w:t>
      </w:r>
      <w:r w:rsidR="00AD6E75" w:rsidRPr="00D7510A">
        <w:rPr>
          <w:rFonts w:ascii="Arial" w:eastAsia="Calibri" w:hAnsi="Arial" w:cs="Arial"/>
          <w:color w:val="000000"/>
          <w:sz w:val="22"/>
          <w:szCs w:val="22"/>
        </w:rPr>
        <w:t xml:space="preserve">τοποθετούνται σε ξεχωριστό σφραγισμένο φάκελο με την ένδειξη </w:t>
      </w:r>
      <w:r w:rsidR="00AD6E75" w:rsidRPr="00D7510A">
        <w:rPr>
          <w:rFonts w:ascii="Arial" w:eastAsia="Calibri" w:hAnsi="Arial" w:cs="Arial"/>
          <w:b/>
          <w:color w:val="000000"/>
          <w:sz w:val="22"/>
          <w:szCs w:val="22"/>
        </w:rPr>
        <w:t>«ΟΙΚΟΝΟΜΙΚΗ ΠΡΟΣΦΟΡΑ»</w:t>
      </w:r>
      <w:r w:rsidR="00AD6E75" w:rsidRPr="00D7510A">
        <w:rPr>
          <w:rFonts w:ascii="Arial" w:eastAsia="Calibri" w:hAnsi="Arial" w:cs="Arial"/>
          <w:color w:val="000000"/>
          <w:sz w:val="22"/>
          <w:szCs w:val="22"/>
        </w:rPr>
        <w:t xml:space="preserve">  </w:t>
      </w:r>
      <w:r w:rsidRPr="00D7510A">
        <w:rPr>
          <w:rFonts w:ascii="Arial" w:eastAsia="Calibri" w:hAnsi="Arial" w:cs="Arial"/>
          <w:color w:val="000000"/>
          <w:sz w:val="22"/>
          <w:szCs w:val="22"/>
        </w:rPr>
        <w:t>(υπόδειγμα  εντύπου προσφοράς</w:t>
      </w:r>
      <w:r w:rsidR="00AD6E75" w:rsidRPr="00D7510A">
        <w:rPr>
          <w:rFonts w:ascii="Arial" w:eastAsia="Calibri" w:hAnsi="Arial" w:cs="Arial"/>
          <w:color w:val="000000"/>
          <w:sz w:val="22"/>
          <w:szCs w:val="22"/>
        </w:rPr>
        <w:t xml:space="preserve"> της υπηρεσίας</w:t>
      </w:r>
      <w:r w:rsidRPr="00D7510A">
        <w:rPr>
          <w:rFonts w:ascii="Arial" w:eastAsia="Calibri" w:hAnsi="Arial" w:cs="Arial"/>
          <w:color w:val="000000"/>
          <w:sz w:val="22"/>
          <w:szCs w:val="22"/>
        </w:rPr>
        <w:t xml:space="preserve">, συμπληρωμένο από τον προσφέροντα με υπογραφή και σφραγίδα ) </w:t>
      </w:r>
      <w:r w:rsidR="00D162BE" w:rsidRPr="00D162BE">
        <w:rPr>
          <w:rFonts w:ascii="Arial" w:eastAsia="Calibri" w:hAnsi="Arial" w:cs="Arial"/>
          <w:color w:val="000000"/>
          <w:sz w:val="22"/>
          <w:szCs w:val="22"/>
        </w:rPr>
        <w:t>.</w:t>
      </w:r>
      <w:r w:rsidRPr="00D5267B">
        <w:rPr>
          <w:rFonts w:ascii="Arial" w:eastAsia="Calibri" w:hAnsi="Arial" w:cs="Arial"/>
          <w:color w:val="000000"/>
          <w:sz w:val="22"/>
          <w:szCs w:val="22"/>
        </w:rPr>
        <w:t xml:space="preserve"> </w:t>
      </w:r>
    </w:p>
    <w:p w:rsidR="00D5267B" w:rsidRPr="000B6FDE" w:rsidRDefault="00D5267B" w:rsidP="00F012A1">
      <w:pPr>
        <w:autoSpaceDE w:val="0"/>
        <w:autoSpaceDN w:val="0"/>
        <w:adjustRightInd w:val="0"/>
        <w:jc w:val="both"/>
        <w:rPr>
          <w:rFonts w:ascii="Arial" w:eastAsia="Calibri" w:hAnsi="Arial" w:cs="Arial"/>
          <w:color w:val="000000"/>
          <w:sz w:val="22"/>
          <w:szCs w:val="22"/>
        </w:rPr>
      </w:pPr>
    </w:p>
    <w:p w:rsidR="00AA2CAC" w:rsidRDefault="00D5267B" w:rsidP="00F012A1">
      <w:pPr>
        <w:autoSpaceDE w:val="0"/>
        <w:autoSpaceDN w:val="0"/>
        <w:adjustRightInd w:val="0"/>
        <w:jc w:val="both"/>
        <w:rPr>
          <w:rFonts w:ascii="Arial" w:eastAsia="Calibri" w:hAnsi="Arial" w:cs="Arial"/>
          <w:b/>
          <w:color w:val="000000"/>
          <w:sz w:val="22"/>
          <w:szCs w:val="22"/>
        </w:rPr>
      </w:pPr>
      <w:r w:rsidRPr="000B6FDE">
        <w:rPr>
          <w:rFonts w:ascii="Arial" w:eastAsia="Calibri" w:hAnsi="Arial" w:cs="Arial"/>
          <w:b/>
          <w:color w:val="000000"/>
          <w:sz w:val="22"/>
          <w:szCs w:val="22"/>
        </w:rPr>
        <w:t xml:space="preserve">Περιεχόμενα φακέλου </w:t>
      </w:r>
      <w:r w:rsidR="00AA2CAC" w:rsidRPr="00AA2CAC">
        <w:rPr>
          <w:rFonts w:ascii="Arial" w:eastAsia="Calibri" w:hAnsi="Arial" w:cs="Arial"/>
          <w:b/>
          <w:color w:val="000000"/>
          <w:sz w:val="22"/>
          <w:szCs w:val="22"/>
        </w:rPr>
        <w:t xml:space="preserve">“ΔΙΚΑΙΟΛΟΓΗΤΙΚΑ ΣΥΜΜΕΤΟΧΗΣ-ΤΕΧΝΙΚΗ ΠΡΟΣΦΟΡΑ” </w:t>
      </w:r>
    </w:p>
    <w:p w:rsidR="00AD6E75" w:rsidRPr="00AD6E75" w:rsidRDefault="00D5267B" w:rsidP="00AA2CAC">
      <w:pPr>
        <w:autoSpaceDE w:val="0"/>
        <w:autoSpaceDN w:val="0"/>
        <w:adjustRightInd w:val="0"/>
        <w:ind w:left="284" w:hanging="284"/>
        <w:jc w:val="both"/>
        <w:rPr>
          <w:rFonts w:ascii="Arial" w:eastAsia="Calibri" w:hAnsi="Arial" w:cs="Arial"/>
          <w:color w:val="000000"/>
          <w:sz w:val="22"/>
          <w:szCs w:val="22"/>
        </w:rPr>
      </w:pPr>
      <w:r w:rsidRPr="000B6FDE">
        <w:rPr>
          <w:rFonts w:ascii="Arial" w:eastAsia="Calibri" w:hAnsi="Arial" w:cs="Arial"/>
          <w:color w:val="000000"/>
          <w:sz w:val="22"/>
          <w:szCs w:val="22"/>
        </w:rPr>
        <w:t xml:space="preserve">1. </w:t>
      </w:r>
      <w:r w:rsidR="00AD6E75" w:rsidRPr="00AD6E75">
        <w:rPr>
          <w:rFonts w:ascii="Arial" w:eastAsia="Calibri" w:hAnsi="Arial" w:cs="Arial"/>
          <w:color w:val="000000"/>
          <w:sz w:val="22"/>
          <w:szCs w:val="22"/>
        </w:rPr>
        <w:t xml:space="preserve">Υπεύθυνη δήλωση του Ν. 1599/1986, του διαγωνιζόμενου ότι έχει λάβει γνώση των τεχνικών προδιαγραφών της υπ΄ αρ. </w:t>
      </w:r>
      <w:r w:rsidR="000F4805" w:rsidRPr="000F4805">
        <w:rPr>
          <w:rFonts w:ascii="Arial" w:eastAsia="Calibri" w:hAnsi="Arial" w:cs="Arial"/>
          <w:color w:val="000000"/>
          <w:sz w:val="22"/>
          <w:szCs w:val="22"/>
        </w:rPr>
        <w:t>33/2018</w:t>
      </w:r>
      <w:r w:rsidR="00AD6E75">
        <w:rPr>
          <w:rFonts w:ascii="Arial" w:eastAsia="Calibri" w:hAnsi="Arial" w:cs="Arial"/>
          <w:color w:val="000000"/>
          <w:sz w:val="22"/>
          <w:szCs w:val="22"/>
        </w:rPr>
        <w:t xml:space="preserve"> μ</w:t>
      </w:r>
      <w:r w:rsidR="00AD6E75" w:rsidRPr="00AD6E75">
        <w:rPr>
          <w:rFonts w:ascii="Arial" w:eastAsia="Calibri" w:hAnsi="Arial" w:cs="Arial"/>
          <w:color w:val="000000"/>
          <w:sz w:val="22"/>
          <w:szCs w:val="22"/>
        </w:rPr>
        <w:t>ελέτης, των όρων της παρούσας διακήρυξης και των σχετικών με αυτήν διατάξεων και κείμενων νόμων και τους αποδέχεται πλήρως και ανεπιφύλακτα.</w:t>
      </w:r>
    </w:p>
    <w:p w:rsidR="00AD6E75" w:rsidRPr="00D5267B" w:rsidRDefault="002D329E" w:rsidP="00AA2CAC">
      <w:pPr>
        <w:autoSpaceDE w:val="0"/>
        <w:autoSpaceDN w:val="0"/>
        <w:adjustRightInd w:val="0"/>
        <w:ind w:left="284" w:hanging="284"/>
        <w:jc w:val="both"/>
        <w:rPr>
          <w:rFonts w:ascii="Arial" w:eastAsia="Calibri" w:hAnsi="Arial" w:cs="Arial"/>
          <w:color w:val="000000"/>
          <w:sz w:val="22"/>
          <w:szCs w:val="22"/>
        </w:rPr>
      </w:pPr>
      <w:r>
        <w:rPr>
          <w:rFonts w:ascii="Arial" w:eastAsia="Calibri" w:hAnsi="Arial" w:cs="Arial"/>
          <w:bCs/>
          <w:color w:val="000000"/>
          <w:sz w:val="22"/>
          <w:szCs w:val="22"/>
        </w:rPr>
        <w:t>2</w:t>
      </w:r>
      <w:r w:rsidR="00AD6E75">
        <w:rPr>
          <w:rFonts w:ascii="Arial" w:eastAsia="Calibri" w:hAnsi="Arial" w:cs="Arial"/>
          <w:bCs/>
          <w:color w:val="000000"/>
          <w:sz w:val="22"/>
          <w:szCs w:val="22"/>
        </w:rPr>
        <w:t>.</w:t>
      </w:r>
      <w:r w:rsidR="00AD6E75" w:rsidRPr="00AD6E75">
        <w:rPr>
          <w:rFonts w:ascii="Arial" w:eastAsia="Calibri" w:hAnsi="Arial" w:cs="Arial"/>
          <w:b/>
          <w:bCs/>
          <w:color w:val="000000"/>
          <w:sz w:val="22"/>
          <w:szCs w:val="22"/>
        </w:rPr>
        <w:t xml:space="preserve"> </w:t>
      </w:r>
      <w:r w:rsidR="00AD6E75">
        <w:rPr>
          <w:rFonts w:ascii="Arial" w:eastAsia="Calibri" w:hAnsi="Arial" w:cs="Arial"/>
          <w:bCs/>
          <w:color w:val="000000"/>
          <w:sz w:val="22"/>
          <w:szCs w:val="22"/>
        </w:rPr>
        <w:t>Ο</w:t>
      </w:r>
      <w:r w:rsidR="00AD6E75" w:rsidRPr="00AD6E75">
        <w:rPr>
          <w:rFonts w:ascii="Arial" w:eastAsia="Calibri" w:hAnsi="Arial" w:cs="Arial"/>
          <w:bCs/>
          <w:color w:val="000000"/>
          <w:sz w:val="22"/>
          <w:szCs w:val="22"/>
        </w:rPr>
        <w:t>ι διαγωνιζόμενοι επί ποινή αποκλεισμού θα προσκομίσουν</w:t>
      </w:r>
      <w:r w:rsidR="00AD6E75" w:rsidRPr="00AD6E75">
        <w:rPr>
          <w:rFonts w:ascii="Arial" w:eastAsia="Calibri" w:hAnsi="Arial" w:cs="Arial"/>
          <w:color w:val="000000"/>
          <w:sz w:val="22"/>
          <w:szCs w:val="22"/>
        </w:rPr>
        <w:t>, ότι απαιτείται σύμφωνα με τις τεχνικές προδιαγραφές της μελέτης.</w:t>
      </w:r>
      <w:r>
        <w:rPr>
          <w:rFonts w:ascii="Arial" w:eastAsia="Calibri" w:hAnsi="Arial" w:cs="Arial"/>
          <w:color w:val="000000"/>
          <w:sz w:val="22"/>
          <w:szCs w:val="22"/>
        </w:rPr>
        <w:t xml:space="preserve"> </w:t>
      </w:r>
      <w:r w:rsidR="00AD6E75" w:rsidRPr="00AD6E75">
        <w:rPr>
          <w:rFonts w:ascii="Arial" w:eastAsia="Calibri" w:hAnsi="Arial" w:cs="Arial"/>
          <w:color w:val="000000"/>
          <w:sz w:val="22"/>
          <w:szCs w:val="22"/>
        </w:rPr>
        <w:t>Σε περίπτωση ένωσης οικονομικών φορέων, τα τεχνικά στοιχεία πρέπει να υποβάλλονται ξεχωριστά για κάθε μέλος της.</w:t>
      </w:r>
    </w:p>
    <w:p w:rsidR="00D5267B" w:rsidRPr="00D5267B" w:rsidRDefault="002D329E" w:rsidP="00AA2CAC">
      <w:pPr>
        <w:autoSpaceDE w:val="0"/>
        <w:autoSpaceDN w:val="0"/>
        <w:adjustRightInd w:val="0"/>
        <w:ind w:left="284" w:hanging="284"/>
        <w:jc w:val="both"/>
        <w:rPr>
          <w:rFonts w:ascii="Arial" w:eastAsia="Calibri" w:hAnsi="Arial" w:cs="Arial"/>
          <w:color w:val="000000"/>
          <w:sz w:val="22"/>
          <w:szCs w:val="22"/>
        </w:rPr>
      </w:pPr>
      <w:r>
        <w:rPr>
          <w:rFonts w:ascii="Arial" w:eastAsia="Calibri" w:hAnsi="Arial" w:cs="Arial"/>
          <w:color w:val="000000"/>
          <w:sz w:val="22"/>
          <w:szCs w:val="22"/>
        </w:rPr>
        <w:t>3</w:t>
      </w:r>
      <w:r w:rsidR="00D5267B" w:rsidRPr="000B6FDE">
        <w:rPr>
          <w:rFonts w:ascii="Arial" w:eastAsia="Calibri" w:hAnsi="Arial" w:cs="Arial"/>
          <w:color w:val="000000"/>
          <w:sz w:val="22"/>
          <w:szCs w:val="22"/>
        </w:rPr>
        <w:t xml:space="preserve">. </w:t>
      </w:r>
      <w:r w:rsidR="00D5267B" w:rsidRPr="00D5267B">
        <w:rPr>
          <w:rFonts w:ascii="Arial" w:eastAsia="Calibri" w:hAnsi="Arial" w:cs="Arial"/>
          <w:color w:val="000000"/>
          <w:sz w:val="22"/>
          <w:szCs w:val="22"/>
        </w:rPr>
        <w:t xml:space="preserve">Στα περιεχόμενα της τεχνικής προσφοράς δεν πρέπει σε καμία περίπτωση να εμφανίζονται οικονομικά στοιχεία. Τυχόν εμφάνιση οικονομικών στοιχείων </w:t>
      </w:r>
      <w:r w:rsidR="009A7B3E" w:rsidRPr="00343DD8">
        <w:rPr>
          <w:rFonts w:ascii="Arial" w:eastAsia="Calibri" w:hAnsi="Arial" w:cs="Arial"/>
          <w:color w:val="000000"/>
          <w:sz w:val="22"/>
          <w:szCs w:val="22"/>
        </w:rPr>
        <w:t>,</w:t>
      </w:r>
      <w:r w:rsidR="00D5267B" w:rsidRPr="00D5267B">
        <w:rPr>
          <w:rFonts w:ascii="Arial" w:eastAsia="Calibri" w:hAnsi="Arial" w:cs="Arial"/>
          <w:color w:val="000000"/>
          <w:sz w:val="22"/>
          <w:szCs w:val="22"/>
        </w:rPr>
        <w:t xml:space="preserve"> αποτελεί λόγο απόρριψης της προσφοράς.</w:t>
      </w:r>
    </w:p>
    <w:p w:rsidR="00D5267B" w:rsidRPr="00D5267B" w:rsidRDefault="002D329E" w:rsidP="00AA2CAC">
      <w:pPr>
        <w:autoSpaceDE w:val="0"/>
        <w:autoSpaceDN w:val="0"/>
        <w:adjustRightInd w:val="0"/>
        <w:ind w:left="284" w:hanging="284"/>
        <w:jc w:val="both"/>
        <w:rPr>
          <w:rFonts w:ascii="Arial" w:eastAsia="Calibri" w:hAnsi="Arial" w:cs="Arial"/>
          <w:color w:val="000000"/>
          <w:sz w:val="22"/>
          <w:szCs w:val="22"/>
        </w:rPr>
      </w:pPr>
      <w:r>
        <w:rPr>
          <w:rFonts w:ascii="Arial" w:eastAsia="Calibri" w:hAnsi="Arial" w:cs="Arial"/>
          <w:color w:val="000000"/>
          <w:sz w:val="22"/>
          <w:szCs w:val="22"/>
        </w:rPr>
        <w:lastRenderedPageBreak/>
        <w:t>4</w:t>
      </w:r>
      <w:r w:rsidR="00D5267B" w:rsidRPr="00D5267B">
        <w:rPr>
          <w:rFonts w:ascii="Arial" w:eastAsia="Calibri" w:hAnsi="Arial" w:cs="Arial"/>
          <w:color w:val="000000"/>
          <w:sz w:val="22"/>
          <w:szCs w:val="22"/>
        </w:rPr>
        <w:t>.  Τυχόν υποβαλλόμενα τεχνικά φυλλάδια (</w:t>
      </w:r>
      <w:r w:rsidR="00D5267B" w:rsidRPr="00D5267B">
        <w:rPr>
          <w:rFonts w:ascii="Arial" w:eastAsia="Calibri" w:hAnsi="Arial" w:cs="Arial"/>
          <w:i/>
          <w:iCs/>
          <w:color w:val="000000"/>
          <w:sz w:val="22"/>
          <w:szCs w:val="22"/>
        </w:rPr>
        <w:t>prospectus</w:t>
      </w:r>
      <w:r w:rsidR="00D5267B" w:rsidRPr="00D5267B">
        <w:rPr>
          <w:rFonts w:ascii="Arial" w:eastAsia="Calibri" w:hAnsi="Arial" w:cs="Arial"/>
          <w:color w:val="000000"/>
          <w:sz w:val="22"/>
          <w:szCs w:val="22"/>
        </w:rPr>
        <w:t>), θα πρέπει</w:t>
      </w:r>
      <w:r w:rsidR="00D5267B" w:rsidRPr="000B6FDE">
        <w:rPr>
          <w:rFonts w:ascii="Arial" w:eastAsia="Calibri" w:hAnsi="Arial" w:cs="Arial"/>
          <w:color w:val="000000"/>
          <w:sz w:val="22"/>
          <w:szCs w:val="22"/>
        </w:rPr>
        <w:t xml:space="preserve"> να είναι υπογεγραμμένα από τον </w:t>
      </w:r>
      <w:r w:rsidR="00D5267B" w:rsidRPr="00D5267B">
        <w:rPr>
          <w:rFonts w:ascii="Arial" w:eastAsia="Calibri" w:hAnsi="Arial" w:cs="Arial"/>
          <w:color w:val="000000"/>
          <w:sz w:val="22"/>
          <w:szCs w:val="22"/>
        </w:rPr>
        <w:t>έχοντα δικαίωμα σε αυτό. Σε αντίθετη περίπτωση, εκλαμβάνονται</w:t>
      </w:r>
      <w:r w:rsidR="00D5267B" w:rsidRPr="000B6FDE">
        <w:rPr>
          <w:rFonts w:ascii="Arial" w:eastAsia="Calibri" w:hAnsi="Arial" w:cs="Arial"/>
          <w:color w:val="000000"/>
          <w:sz w:val="22"/>
          <w:szCs w:val="22"/>
        </w:rPr>
        <w:t xml:space="preserve"> ως υποβληθέντα απλά </w:t>
      </w:r>
      <w:r w:rsidR="00D5267B" w:rsidRPr="00D5267B">
        <w:rPr>
          <w:rFonts w:ascii="Arial" w:eastAsia="Calibri" w:hAnsi="Arial" w:cs="Arial"/>
          <w:color w:val="000000"/>
          <w:sz w:val="22"/>
          <w:szCs w:val="22"/>
        </w:rPr>
        <w:t>φωτοαντίγραφα σύμφωνα με τις διατάξεις του άρθρου 1 του Ν.4250/14 (</w:t>
      </w:r>
      <w:r w:rsidR="00D5267B" w:rsidRPr="00D5267B">
        <w:rPr>
          <w:rFonts w:ascii="Arial" w:eastAsia="Calibri" w:hAnsi="Arial" w:cs="Arial"/>
          <w:i/>
          <w:iCs/>
          <w:color w:val="000000"/>
          <w:sz w:val="22"/>
          <w:szCs w:val="22"/>
        </w:rPr>
        <w:t>ΦΕΚ Α’ 74/26-03-14</w:t>
      </w:r>
      <w:r w:rsidR="00D5267B" w:rsidRPr="00D5267B">
        <w:rPr>
          <w:rFonts w:ascii="Arial" w:eastAsia="Calibri" w:hAnsi="Arial" w:cs="Arial"/>
          <w:color w:val="000000"/>
          <w:sz w:val="22"/>
          <w:szCs w:val="22"/>
        </w:rPr>
        <w:t>), και για την αποδοχή τους ή μη εξετάζονται με βάση τις εν λόγω διατάξεις.</w:t>
      </w:r>
    </w:p>
    <w:p w:rsidR="00D5267B" w:rsidRDefault="00AA6E22" w:rsidP="00AA2CAC">
      <w:pPr>
        <w:autoSpaceDE w:val="0"/>
        <w:autoSpaceDN w:val="0"/>
        <w:adjustRightInd w:val="0"/>
        <w:ind w:left="284" w:hanging="284"/>
        <w:jc w:val="both"/>
        <w:rPr>
          <w:rFonts w:ascii="Arial" w:eastAsia="Calibri" w:hAnsi="Arial" w:cs="Arial"/>
          <w:color w:val="000000"/>
          <w:sz w:val="22"/>
          <w:szCs w:val="22"/>
        </w:rPr>
      </w:pPr>
      <w:r>
        <w:rPr>
          <w:rFonts w:ascii="Arial" w:eastAsia="Calibri" w:hAnsi="Arial" w:cs="Arial"/>
          <w:color w:val="000000"/>
          <w:sz w:val="22"/>
          <w:szCs w:val="22"/>
        </w:rPr>
        <w:t>5</w:t>
      </w:r>
      <w:r w:rsidR="00D5267B" w:rsidRPr="00D5267B">
        <w:rPr>
          <w:rFonts w:ascii="Arial" w:eastAsia="Calibri" w:hAnsi="Arial" w:cs="Arial"/>
          <w:color w:val="000000"/>
          <w:sz w:val="22"/>
          <w:szCs w:val="22"/>
        </w:rPr>
        <w:t>. Οι υπεύθυνες δηλώσεις (</w:t>
      </w:r>
      <w:r w:rsidR="00D5267B" w:rsidRPr="00D5267B">
        <w:rPr>
          <w:rFonts w:ascii="Arial" w:eastAsia="Calibri" w:hAnsi="Arial" w:cs="Arial"/>
          <w:i/>
          <w:iCs/>
          <w:color w:val="000000"/>
          <w:sz w:val="22"/>
          <w:szCs w:val="22"/>
        </w:rPr>
        <w:t>όποιες απαιτούνται</w:t>
      </w:r>
      <w:r w:rsidR="00D5267B" w:rsidRPr="00D5267B">
        <w:rPr>
          <w:rFonts w:ascii="Arial" w:eastAsia="Calibri" w:hAnsi="Arial" w:cs="Arial"/>
          <w:color w:val="000000"/>
          <w:sz w:val="22"/>
          <w:szCs w:val="22"/>
        </w:rPr>
        <w:t xml:space="preserve">), θα φέρουν ημερομηνία εντός των τελευταίων τριάντα (30) ημερολογιακών ημερών προ της καταληκτικής ημερομηνίας υποβολής των προσφορών. </w:t>
      </w:r>
    </w:p>
    <w:p w:rsidR="009A7B3E" w:rsidRDefault="009A7B3E" w:rsidP="00AA2CAC">
      <w:pPr>
        <w:autoSpaceDE w:val="0"/>
        <w:autoSpaceDN w:val="0"/>
        <w:adjustRightInd w:val="0"/>
        <w:ind w:left="284" w:hanging="284"/>
        <w:jc w:val="both"/>
        <w:rPr>
          <w:rFonts w:ascii="Arial" w:eastAsia="Calibri" w:hAnsi="Arial" w:cs="Arial"/>
          <w:color w:val="000000"/>
          <w:sz w:val="22"/>
          <w:szCs w:val="22"/>
        </w:rPr>
      </w:pPr>
    </w:p>
    <w:p w:rsidR="009A7B3E" w:rsidRDefault="009A7B3E" w:rsidP="00AA2CAC">
      <w:pPr>
        <w:autoSpaceDE w:val="0"/>
        <w:autoSpaceDN w:val="0"/>
        <w:adjustRightInd w:val="0"/>
        <w:ind w:left="284" w:hanging="284"/>
        <w:jc w:val="both"/>
        <w:rPr>
          <w:rFonts w:ascii="Arial" w:eastAsia="Calibri" w:hAnsi="Arial" w:cs="Arial"/>
          <w:color w:val="000000"/>
          <w:sz w:val="22"/>
          <w:szCs w:val="22"/>
        </w:rPr>
      </w:pPr>
    </w:p>
    <w:p w:rsidR="009A7B3E" w:rsidRPr="00D5267B" w:rsidRDefault="009A7B3E" w:rsidP="00AA2CAC">
      <w:pPr>
        <w:autoSpaceDE w:val="0"/>
        <w:autoSpaceDN w:val="0"/>
        <w:adjustRightInd w:val="0"/>
        <w:ind w:left="284" w:hanging="284"/>
        <w:jc w:val="both"/>
        <w:rPr>
          <w:rFonts w:ascii="Arial" w:eastAsia="Calibri" w:hAnsi="Arial" w:cs="Arial"/>
          <w:color w:val="000000"/>
          <w:sz w:val="22"/>
          <w:szCs w:val="22"/>
        </w:rPr>
      </w:pPr>
    </w:p>
    <w:p w:rsidR="00216582" w:rsidRDefault="00D5267B" w:rsidP="00F012A1">
      <w:pPr>
        <w:autoSpaceDE w:val="0"/>
        <w:autoSpaceDN w:val="0"/>
        <w:adjustRightInd w:val="0"/>
        <w:ind w:left="284" w:hanging="284"/>
        <w:jc w:val="both"/>
        <w:rPr>
          <w:rFonts w:ascii="Arial" w:hAnsi="Arial" w:cs="Arial"/>
          <w:sz w:val="22"/>
          <w:szCs w:val="22"/>
        </w:rPr>
      </w:pPr>
      <w:r>
        <w:rPr>
          <w:rFonts w:ascii="Calibri" w:eastAsia="Calibri" w:hAnsi="Calibri" w:cs="Calibri"/>
          <w:b/>
          <w:bCs/>
          <w:color w:val="000000"/>
          <w:sz w:val="22"/>
          <w:szCs w:val="22"/>
        </w:rPr>
        <w:t xml:space="preserve"> </w:t>
      </w:r>
    </w:p>
    <w:p w:rsidR="00216582" w:rsidRPr="00216582" w:rsidRDefault="00216582" w:rsidP="00F012A1">
      <w:pPr>
        <w:autoSpaceDE w:val="0"/>
        <w:autoSpaceDN w:val="0"/>
        <w:adjustRightInd w:val="0"/>
        <w:ind w:left="284" w:hanging="284"/>
        <w:jc w:val="both"/>
        <w:rPr>
          <w:rFonts w:ascii="Arial" w:hAnsi="Arial" w:cs="Arial"/>
          <w:b/>
          <w:sz w:val="22"/>
          <w:szCs w:val="22"/>
        </w:rPr>
      </w:pPr>
      <w:r w:rsidRPr="00216582">
        <w:rPr>
          <w:rFonts w:ascii="Arial" w:hAnsi="Arial" w:cs="Arial"/>
          <w:b/>
          <w:sz w:val="22"/>
          <w:szCs w:val="22"/>
        </w:rPr>
        <w:t>Περιεχόμενα φακέλου «</w:t>
      </w:r>
      <w:r w:rsidR="00E375F7">
        <w:rPr>
          <w:rFonts w:ascii="Arial" w:hAnsi="Arial" w:cs="Arial"/>
          <w:b/>
          <w:sz w:val="22"/>
          <w:szCs w:val="22"/>
        </w:rPr>
        <w:t>ΟΙΚΟΝΟΜΙΚΗ ΠΡΟΣΦΟΡΑ</w:t>
      </w:r>
      <w:r w:rsidRPr="00216582">
        <w:rPr>
          <w:rFonts w:ascii="Arial" w:hAnsi="Arial" w:cs="Arial"/>
          <w:b/>
          <w:sz w:val="22"/>
          <w:szCs w:val="22"/>
        </w:rPr>
        <w:t>»</w:t>
      </w:r>
    </w:p>
    <w:p w:rsidR="00216582" w:rsidRPr="00216582" w:rsidRDefault="00216582" w:rsidP="00F012A1">
      <w:pPr>
        <w:autoSpaceDE w:val="0"/>
        <w:autoSpaceDN w:val="0"/>
        <w:adjustRightInd w:val="0"/>
        <w:jc w:val="both"/>
        <w:rPr>
          <w:rFonts w:ascii="Arial" w:hAnsi="Arial" w:cs="Arial"/>
          <w:sz w:val="22"/>
          <w:szCs w:val="22"/>
        </w:rPr>
      </w:pPr>
      <w:r w:rsidRPr="00216582">
        <w:rPr>
          <w:rFonts w:ascii="Arial" w:hAnsi="Arial" w:cs="Arial"/>
          <w:sz w:val="22"/>
          <w:szCs w:val="22"/>
        </w:rPr>
        <w:t xml:space="preserve">Στον </w:t>
      </w:r>
      <w:r w:rsidR="00E375F7">
        <w:rPr>
          <w:rFonts w:ascii="Arial" w:hAnsi="Arial" w:cs="Arial"/>
          <w:sz w:val="22"/>
          <w:szCs w:val="22"/>
        </w:rPr>
        <w:t>υπο</w:t>
      </w:r>
      <w:r w:rsidRPr="00216582">
        <w:rPr>
          <w:rFonts w:ascii="Arial" w:hAnsi="Arial" w:cs="Arial"/>
          <w:sz w:val="22"/>
          <w:szCs w:val="22"/>
        </w:rPr>
        <w:t xml:space="preserve">φάκελο με την ένδειξη </w:t>
      </w:r>
      <w:r w:rsidR="00E375F7" w:rsidRPr="00E375F7">
        <w:rPr>
          <w:rFonts w:ascii="Arial" w:hAnsi="Arial" w:cs="Arial"/>
          <w:sz w:val="22"/>
          <w:szCs w:val="22"/>
        </w:rPr>
        <w:t>«ΟΙΚΟΝΟΜΙΚΗ ΠΡΟΣΦΟΡΑ»</w:t>
      </w:r>
      <w:r w:rsidR="00E375F7">
        <w:rPr>
          <w:rFonts w:ascii="Arial" w:hAnsi="Arial" w:cs="Arial"/>
          <w:sz w:val="22"/>
          <w:szCs w:val="22"/>
        </w:rPr>
        <w:t xml:space="preserve"> </w:t>
      </w:r>
      <w:r w:rsidRPr="00216582">
        <w:rPr>
          <w:rFonts w:ascii="Arial" w:hAnsi="Arial" w:cs="Arial"/>
          <w:sz w:val="22"/>
          <w:szCs w:val="22"/>
        </w:rPr>
        <w:t>περιλαμβάνεται η προσφορά του συμμετέχοντος στο διαγωνισμό, η οποία θα πρέπει να έχει συνταχθεί και να περιέχει, επί ποινή απορρίψεως, τα απαιτούμενα από τη διακήρυξη οικονομικά στοιχεία της προσφοράς.</w:t>
      </w:r>
    </w:p>
    <w:p w:rsidR="00216582" w:rsidRDefault="00216582" w:rsidP="00F012A1">
      <w:pPr>
        <w:autoSpaceDE w:val="0"/>
        <w:autoSpaceDN w:val="0"/>
        <w:adjustRightInd w:val="0"/>
        <w:jc w:val="both"/>
        <w:rPr>
          <w:rFonts w:ascii="Arial" w:hAnsi="Arial" w:cs="Arial"/>
          <w:sz w:val="22"/>
          <w:szCs w:val="22"/>
        </w:rPr>
      </w:pPr>
      <w:r w:rsidRPr="00216582">
        <w:rPr>
          <w:rFonts w:ascii="Arial" w:hAnsi="Arial" w:cs="Arial"/>
          <w:sz w:val="22"/>
          <w:szCs w:val="22"/>
        </w:rPr>
        <w:t xml:space="preserve">Οι οικονομικές προσφορές επί </w:t>
      </w:r>
      <w:r w:rsidR="00E347CB">
        <w:rPr>
          <w:rFonts w:ascii="Arial" w:hAnsi="Arial" w:cs="Arial"/>
          <w:sz w:val="22"/>
          <w:szCs w:val="22"/>
        </w:rPr>
        <w:t xml:space="preserve">ποινή αποκλεισμού, θα συνταχθούν </w:t>
      </w:r>
      <w:r w:rsidRPr="00216582">
        <w:rPr>
          <w:rFonts w:ascii="Arial" w:hAnsi="Arial" w:cs="Arial"/>
          <w:sz w:val="22"/>
          <w:szCs w:val="22"/>
        </w:rPr>
        <w:t xml:space="preserve">σύμφωνα με το </w:t>
      </w:r>
      <w:r w:rsidR="00E347CB">
        <w:rPr>
          <w:rFonts w:ascii="Arial" w:hAnsi="Arial" w:cs="Arial"/>
          <w:sz w:val="22"/>
          <w:szCs w:val="22"/>
        </w:rPr>
        <w:t>υπόδειγμα της αναθέτουσας αρχής</w:t>
      </w:r>
      <w:r w:rsidR="00E347CB" w:rsidRPr="00E347CB">
        <w:t xml:space="preserve"> </w:t>
      </w:r>
      <w:r w:rsidR="00E347CB" w:rsidRPr="00E347CB">
        <w:rPr>
          <w:rFonts w:ascii="Arial" w:hAnsi="Arial" w:cs="Arial"/>
          <w:sz w:val="22"/>
          <w:szCs w:val="22"/>
        </w:rPr>
        <w:t xml:space="preserve">στο </w:t>
      </w:r>
      <w:r w:rsidR="00E347CB">
        <w:rPr>
          <w:rFonts w:ascii="Arial" w:hAnsi="Arial" w:cs="Arial"/>
          <w:sz w:val="22"/>
          <w:szCs w:val="22"/>
        </w:rPr>
        <w:t xml:space="preserve">επισυναπτόμενο </w:t>
      </w:r>
      <w:r w:rsidR="00E347CB" w:rsidRPr="00E347CB">
        <w:rPr>
          <w:rFonts w:ascii="Arial" w:hAnsi="Arial" w:cs="Arial"/>
          <w:sz w:val="22"/>
          <w:szCs w:val="22"/>
        </w:rPr>
        <w:t>έντυπο προσφοράς</w:t>
      </w:r>
      <w:r w:rsidR="00E347CB">
        <w:rPr>
          <w:rFonts w:ascii="Arial" w:hAnsi="Arial" w:cs="Arial"/>
          <w:sz w:val="22"/>
          <w:szCs w:val="22"/>
        </w:rPr>
        <w:t xml:space="preserve"> της υπ’ αρ. </w:t>
      </w:r>
      <w:r w:rsidR="004C72D0" w:rsidRPr="00D001F4">
        <w:rPr>
          <w:rFonts w:ascii="Arial" w:hAnsi="Arial" w:cs="Arial"/>
          <w:sz w:val="22"/>
          <w:szCs w:val="22"/>
        </w:rPr>
        <w:t>33/2018</w:t>
      </w:r>
      <w:r w:rsidR="00E347CB">
        <w:rPr>
          <w:rFonts w:ascii="Arial" w:hAnsi="Arial" w:cs="Arial"/>
          <w:sz w:val="22"/>
          <w:szCs w:val="22"/>
        </w:rPr>
        <w:t xml:space="preserve"> μελέτης.</w:t>
      </w:r>
      <w:r w:rsidRPr="00216582">
        <w:rPr>
          <w:rFonts w:ascii="Arial" w:hAnsi="Arial" w:cs="Arial"/>
          <w:sz w:val="22"/>
          <w:szCs w:val="22"/>
        </w:rPr>
        <w:t xml:space="preserve"> </w:t>
      </w:r>
      <w:r w:rsidR="00E347CB">
        <w:rPr>
          <w:rFonts w:ascii="Arial" w:hAnsi="Arial" w:cs="Arial"/>
          <w:sz w:val="22"/>
          <w:szCs w:val="22"/>
        </w:rPr>
        <w:t xml:space="preserve"> </w:t>
      </w:r>
    </w:p>
    <w:p w:rsidR="00382CED" w:rsidRPr="00AB4C3B" w:rsidRDefault="005D329E" w:rsidP="00F012A1">
      <w:pPr>
        <w:jc w:val="both"/>
        <w:rPr>
          <w:rFonts w:ascii="Arial" w:hAnsi="Arial" w:cs="Arial"/>
          <w:sz w:val="22"/>
          <w:szCs w:val="22"/>
        </w:rPr>
      </w:pPr>
      <w:r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382CED">
        <w:rPr>
          <w:rFonts w:ascii="Arial" w:hAnsi="Arial" w:cs="Arial"/>
          <w:sz w:val="22"/>
          <w:szCs w:val="22"/>
        </w:rPr>
        <w:t xml:space="preserve"> όπως προβλέπεται στη διακήρυξη.</w:t>
      </w:r>
      <w:r w:rsidRPr="0023123D">
        <w:rPr>
          <w:rFonts w:ascii="Arial" w:hAnsi="Arial" w:cs="Arial"/>
          <w:sz w:val="22"/>
          <w:szCs w:val="22"/>
        </w:rPr>
        <w:t xml:space="preserve"> </w:t>
      </w:r>
    </w:p>
    <w:p w:rsidR="00C47343" w:rsidRPr="0023123D" w:rsidRDefault="00C47343" w:rsidP="00F012A1">
      <w:pPr>
        <w:ind w:left="426" w:hanging="426"/>
        <w:jc w:val="both"/>
        <w:rPr>
          <w:rFonts w:ascii="Arial" w:hAnsi="Arial" w:cs="Arial"/>
          <w:sz w:val="22"/>
          <w:szCs w:val="22"/>
        </w:rPr>
      </w:pPr>
    </w:p>
    <w:p w:rsidR="005D329E" w:rsidRDefault="005D329E" w:rsidP="00F012A1">
      <w:pPr>
        <w:jc w:val="center"/>
        <w:rPr>
          <w:rFonts w:ascii="Arial" w:hAnsi="Arial" w:cs="Arial"/>
          <w:b/>
          <w:sz w:val="22"/>
          <w:szCs w:val="22"/>
          <w:u w:val="single"/>
        </w:rPr>
      </w:pPr>
      <w:r w:rsidRPr="0023123D">
        <w:rPr>
          <w:rFonts w:ascii="Arial" w:hAnsi="Arial" w:cs="Arial"/>
          <w:b/>
          <w:sz w:val="22"/>
          <w:szCs w:val="22"/>
        </w:rPr>
        <w:t>Άρθρο 10</w:t>
      </w:r>
      <w:r w:rsidR="00C47343">
        <w:rPr>
          <w:rFonts w:ascii="Arial" w:hAnsi="Arial" w:cs="Arial"/>
          <w:b/>
          <w:sz w:val="22"/>
          <w:szCs w:val="22"/>
        </w:rPr>
        <w:t xml:space="preserve">: </w:t>
      </w:r>
      <w:r w:rsidRPr="0023123D">
        <w:rPr>
          <w:rFonts w:ascii="Arial" w:hAnsi="Arial" w:cs="Arial"/>
          <w:b/>
          <w:sz w:val="22"/>
          <w:szCs w:val="22"/>
          <w:u w:val="single"/>
        </w:rPr>
        <w:t>Χρόνος ισχύος των προσφορών</w:t>
      </w:r>
    </w:p>
    <w:p w:rsidR="00A178EE" w:rsidRPr="00C47343" w:rsidRDefault="00A178EE" w:rsidP="00F012A1">
      <w:pPr>
        <w:jc w:val="center"/>
        <w:rPr>
          <w:rFonts w:ascii="Arial" w:hAnsi="Arial" w:cs="Arial"/>
          <w:b/>
          <w:sz w:val="22"/>
          <w:szCs w:val="22"/>
        </w:rPr>
      </w:pPr>
    </w:p>
    <w:p w:rsidR="005D329E" w:rsidRPr="0023123D" w:rsidRDefault="005D329E" w:rsidP="00F012A1">
      <w:pPr>
        <w:widowControl w:val="0"/>
        <w:ind w:left="284" w:right="-68" w:hanging="284"/>
        <w:jc w:val="both"/>
        <w:rPr>
          <w:rFonts w:ascii="Arial" w:hAnsi="Arial" w:cs="Arial"/>
          <w:snapToGrid w:val="0"/>
          <w:sz w:val="22"/>
          <w:szCs w:val="22"/>
        </w:rPr>
      </w:pPr>
      <w:r w:rsidRPr="00907E3C">
        <w:rPr>
          <w:rFonts w:ascii="Arial" w:hAnsi="Arial" w:cs="Arial"/>
          <w:snapToGrid w:val="0"/>
          <w:sz w:val="22"/>
          <w:szCs w:val="22"/>
        </w:rPr>
        <w:t xml:space="preserve">1. Οι προσφορές των υποψηφίων στο διαγωνισμό ισχύουν και δεσμεύουν τους διαγωνιζόμενους για χρονικό διάστημα </w:t>
      </w:r>
      <w:r w:rsidR="004F2308" w:rsidRPr="00907E3C">
        <w:rPr>
          <w:rFonts w:ascii="Arial" w:hAnsi="Arial" w:cs="Arial"/>
          <w:snapToGrid w:val="0"/>
          <w:sz w:val="22"/>
          <w:szCs w:val="22"/>
        </w:rPr>
        <w:t xml:space="preserve">τριών </w:t>
      </w:r>
      <w:r w:rsidR="00F85848" w:rsidRPr="00907E3C">
        <w:rPr>
          <w:rFonts w:ascii="Arial" w:hAnsi="Arial" w:cs="Arial"/>
          <w:snapToGrid w:val="0"/>
          <w:sz w:val="22"/>
          <w:szCs w:val="22"/>
        </w:rPr>
        <w:t>(</w:t>
      </w:r>
      <w:r w:rsidR="004F2308" w:rsidRPr="00907E3C">
        <w:rPr>
          <w:rFonts w:ascii="Arial" w:hAnsi="Arial" w:cs="Arial"/>
          <w:snapToGrid w:val="0"/>
          <w:sz w:val="22"/>
          <w:szCs w:val="22"/>
        </w:rPr>
        <w:t>3</w:t>
      </w:r>
      <w:r w:rsidR="00F85848" w:rsidRPr="00907E3C">
        <w:rPr>
          <w:rFonts w:ascii="Arial" w:hAnsi="Arial" w:cs="Arial"/>
          <w:snapToGrid w:val="0"/>
          <w:sz w:val="22"/>
          <w:szCs w:val="22"/>
        </w:rPr>
        <w:t>)</w:t>
      </w:r>
      <w:r w:rsidR="004F2308" w:rsidRPr="00907E3C">
        <w:t xml:space="preserve"> </w:t>
      </w:r>
      <w:r w:rsidR="004F2308" w:rsidRPr="00907E3C">
        <w:rPr>
          <w:rFonts w:ascii="Arial" w:hAnsi="Arial" w:cs="Arial"/>
          <w:snapToGrid w:val="0"/>
          <w:sz w:val="22"/>
          <w:szCs w:val="22"/>
        </w:rPr>
        <w:t>μηνών</w:t>
      </w:r>
      <w:r w:rsidR="00F85848" w:rsidRPr="00907E3C">
        <w:rPr>
          <w:rFonts w:ascii="Arial" w:hAnsi="Arial" w:cs="Arial"/>
          <w:snapToGrid w:val="0"/>
          <w:sz w:val="22"/>
          <w:szCs w:val="22"/>
        </w:rPr>
        <w:t xml:space="preserve"> </w:t>
      </w:r>
      <w:r w:rsidRPr="00907E3C">
        <w:rPr>
          <w:rFonts w:ascii="Arial" w:hAnsi="Arial" w:cs="Arial"/>
          <w:snapToGrid w:val="0"/>
          <w:sz w:val="22"/>
          <w:szCs w:val="22"/>
        </w:rPr>
        <w:t>από την επομένη της διενέργειας του διαγωνισμού.</w:t>
      </w:r>
    </w:p>
    <w:p w:rsidR="005D329E" w:rsidRPr="0023123D" w:rsidRDefault="005D329E" w:rsidP="00F012A1">
      <w:pPr>
        <w:widowControl w:val="0"/>
        <w:ind w:left="284" w:right="-68" w:hanging="284"/>
        <w:jc w:val="both"/>
        <w:rPr>
          <w:rFonts w:ascii="Arial" w:hAnsi="Arial" w:cs="Arial"/>
          <w:sz w:val="22"/>
          <w:szCs w:val="22"/>
        </w:rPr>
      </w:pPr>
      <w:r w:rsidRPr="0023123D">
        <w:rPr>
          <w:rFonts w:ascii="Arial" w:hAnsi="Arial" w:cs="Arial"/>
          <w:snapToGrid w:val="0"/>
          <w:sz w:val="22"/>
          <w:szCs w:val="22"/>
        </w:rPr>
        <w:t xml:space="preserve">2. </w:t>
      </w:r>
      <w:r w:rsidRPr="0023123D">
        <w:rPr>
          <w:rFonts w:ascii="Arial" w:hAnsi="Arial" w:cs="Arial"/>
          <w:sz w:val="22"/>
          <w:szCs w:val="22"/>
        </w:rPr>
        <w:t>Προσφορά που ορίζει χρόνο ισχύος μικρότερο του προβλεπόμενου από την διακήρυξη, απορρίπτεται ως απαράδεκτη.</w:t>
      </w:r>
      <w:r w:rsidR="004F2308">
        <w:rPr>
          <w:rFonts w:ascii="Arial" w:hAnsi="Arial" w:cs="Arial"/>
          <w:sz w:val="22"/>
          <w:szCs w:val="22"/>
        </w:rPr>
        <w:t xml:space="preserve"> </w:t>
      </w:r>
    </w:p>
    <w:p w:rsidR="005D329E" w:rsidRPr="0023123D" w:rsidRDefault="005D329E" w:rsidP="00F012A1">
      <w:pPr>
        <w:widowControl w:val="0"/>
        <w:ind w:left="284" w:right="-68" w:hanging="284"/>
        <w:jc w:val="both"/>
        <w:rPr>
          <w:rFonts w:ascii="Arial" w:hAnsi="Arial" w:cs="Arial"/>
          <w:sz w:val="22"/>
          <w:szCs w:val="22"/>
        </w:rPr>
      </w:pPr>
      <w:r w:rsidRPr="0023123D">
        <w:rPr>
          <w:rFonts w:ascii="Arial" w:hAnsi="Arial" w:cs="Arial"/>
          <w:sz w:val="22"/>
          <w:szCs w:val="22"/>
        </w:rPr>
        <w:t>3. 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5D329E" w:rsidRPr="0023123D" w:rsidRDefault="005D329E" w:rsidP="00F012A1">
      <w:pPr>
        <w:widowControl w:val="0"/>
        <w:ind w:left="284" w:right="-68" w:hanging="284"/>
        <w:jc w:val="both"/>
        <w:rPr>
          <w:rFonts w:ascii="Arial" w:hAnsi="Arial" w:cs="Arial"/>
          <w:sz w:val="22"/>
          <w:szCs w:val="22"/>
        </w:rPr>
      </w:pPr>
    </w:p>
    <w:p w:rsidR="005D329E" w:rsidRDefault="005D329E" w:rsidP="00F012A1">
      <w:pPr>
        <w:keepNext/>
        <w:jc w:val="center"/>
        <w:outlineLvl w:val="5"/>
        <w:rPr>
          <w:rFonts w:ascii="Arial" w:hAnsi="Arial" w:cs="Arial"/>
          <w:b/>
          <w:sz w:val="22"/>
          <w:szCs w:val="22"/>
          <w:u w:val="single"/>
        </w:rPr>
      </w:pPr>
      <w:r w:rsidRPr="0023123D">
        <w:rPr>
          <w:rFonts w:ascii="Arial" w:hAnsi="Arial" w:cs="Arial"/>
          <w:b/>
          <w:sz w:val="22"/>
          <w:szCs w:val="22"/>
        </w:rPr>
        <w:t>Άρθρο 11</w:t>
      </w:r>
      <w:r w:rsidR="00C47343" w:rsidRPr="00C47343">
        <w:rPr>
          <w:rFonts w:ascii="Arial" w:hAnsi="Arial" w:cs="Arial"/>
          <w:b/>
          <w:sz w:val="22"/>
          <w:szCs w:val="22"/>
        </w:rPr>
        <w:t>:</w:t>
      </w:r>
      <w:r w:rsidR="00C47343">
        <w:rPr>
          <w:rFonts w:ascii="Arial" w:hAnsi="Arial" w:cs="Arial"/>
          <w:b/>
          <w:sz w:val="22"/>
          <w:szCs w:val="22"/>
        </w:rPr>
        <w:t xml:space="preserve"> </w:t>
      </w:r>
      <w:r w:rsidRPr="0023123D">
        <w:rPr>
          <w:rFonts w:ascii="Arial" w:hAnsi="Arial" w:cs="Arial"/>
          <w:b/>
          <w:sz w:val="22"/>
          <w:szCs w:val="22"/>
          <w:u w:val="single"/>
        </w:rPr>
        <w:t>Εναλλακτικές προσφορές</w:t>
      </w:r>
    </w:p>
    <w:p w:rsidR="00A178EE" w:rsidRPr="00C47343" w:rsidRDefault="00A178EE" w:rsidP="00F012A1">
      <w:pPr>
        <w:keepNext/>
        <w:jc w:val="center"/>
        <w:outlineLvl w:val="5"/>
        <w:rPr>
          <w:rFonts w:ascii="Arial" w:hAnsi="Arial" w:cs="Arial"/>
          <w:b/>
          <w:sz w:val="22"/>
          <w:szCs w:val="22"/>
        </w:rPr>
      </w:pPr>
    </w:p>
    <w:p w:rsidR="005D329E" w:rsidRPr="0023123D" w:rsidRDefault="005D329E" w:rsidP="00F012A1">
      <w:pPr>
        <w:tabs>
          <w:tab w:val="num" w:pos="0"/>
        </w:tabs>
        <w:jc w:val="both"/>
        <w:rPr>
          <w:rFonts w:ascii="Arial" w:hAnsi="Arial" w:cs="Arial"/>
          <w:sz w:val="22"/>
          <w:szCs w:val="22"/>
        </w:rPr>
      </w:pPr>
      <w:r w:rsidRPr="0023123D">
        <w:rPr>
          <w:rFonts w:ascii="Arial" w:hAnsi="Arial" w:cs="Arial"/>
          <w:sz w:val="22"/>
          <w:szCs w:val="22"/>
        </w:rPr>
        <w:tab/>
        <w:t>Δεν γίνονται δεκτές με ποινή αποκλεισμού εναλλακτικές προσφορές, καθώς κ</w:t>
      </w:r>
      <w:r w:rsidR="0015522A">
        <w:rPr>
          <w:rFonts w:ascii="Arial" w:hAnsi="Arial" w:cs="Arial"/>
          <w:sz w:val="22"/>
          <w:szCs w:val="22"/>
        </w:rPr>
        <w:t xml:space="preserve">αι όσες αναφέρονται σε μέρος των </w:t>
      </w:r>
      <w:r w:rsidRPr="0023123D">
        <w:rPr>
          <w:rFonts w:ascii="Arial" w:hAnsi="Arial" w:cs="Arial"/>
          <w:sz w:val="22"/>
          <w:szCs w:val="22"/>
        </w:rPr>
        <w:t xml:space="preserve"> </w:t>
      </w:r>
      <w:r w:rsidR="0015522A">
        <w:rPr>
          <w:rFonts w:ascii="Arial" w:hAnsi="Arial" w:cs="Arial"/>
          <w:sz w:val="22"/>
          <w:szCs w:val="22"/>
        </w:rPr>
        <w:t>ζητουμένων υπηρεσιών</w:t>
      </w:r>
      <w:r w:rsidRPr="0023123D">
        <w:rPr>
          <w:rFonts w:ascii="Arial" w:hAnsi="Arial" w:cs="Arial"/>
          <w:sz w:val="22"/>
          <w:szCs w:val="22"/>
        </w:rPr>
        <w:t>.</w:t>
      </w:r>
    </w:p>
    <w:p w:rsidR="005D329E" w:rsidRPr="0023123D" w:rsidRDefault="005D329E" w:rsidP="00F012A1">
      <w:pPr>
        <w:tabs>
          <w:tab w:val="num" w:pos="0"/>
        </w:tabs>
        <w:jc w:val="both"/>
        <w:rPr>
          <w:rFonts w:ascii="Arial" w:hAnsi="Arial" w:cs="Arial"/>
          <w:sz w:val="22"/>
          <w:szCs w:val="22"/>
        </w:rPr>
      </w:pPr>
    </w:p>
    <w:p w:rsidR="005D329E" w:rsidRDefault="005D329E" w:rsidP="00F012A1">
      <w:pPr>
        <w:jc w:val="center"/>
        <w:rPr>
          <w:rFonts w:ascii="Arial" w:hAnsi="Arial" w:cs="Arial"/>
          <w:b/>
          <w:sz w:val="22"/>
          <w:szCs w:val="22"/>
          <w:u w:val="single"/>
        </w:rPr>
      </w:pPr>
      <w:r w:rsidRPr="0023123D">
        <w:rPr>
          <w:rFonts w:ascii="Arial" w:hAnsi="Arial" w:cs="Arial"/>
          <w:b/>
          <w:sz w:val="22"/>
          <w:szCs w:val="22"/>
        </w:rPr>
        <w:t>Άρθρο 12</w:t>
      </w:r>
      <w:r w:rsidR="00C47343">
        <w:rPr>
          <w:rFonts w:ascii="Arial" w:hAnsi="Arial" w:cs="Arial"/>
          <w:b/>
          <w:sz w:val="22"/>
          <w:szCs w:val="22"/>
        </w:rPr>
        <w:t xml:space="preserve">: </w:t>
      </w:r>
      <w:r w:rsidRPr="0023123D">
        <w:rPr>
          <w:rFonts w:ascii="Arial" w:hAnsi="Arial" w:cs="Arial"/>
          <w:b/>
          <w:sz w:val="22"/>
          <w:szCs w:val="22"/>
          <w:u w:val="single"/>
        </w:rPr>
        <w:t>Ενστάσεις προ της υπογραφής της σύμβασης</w:t>
      </w:r>
    </w:p>
    <w:p w:rsidR="00A178EE" w:rsidRPr="00C47343" w:rsidRDefault="00A178EE" w:rsidP="00F012A1">
      <w:pPr>
        <w:jc w:val="center"/>
        <w:rPr>
          <w:rFonts w:ascii="Arial" w:hAnsi="Arial" w:cs="Arial"/>
          <w:b/>
          <w:sz w:val="22"/>
          <w:szCs w:val="22"/>
        </w:rPr>
      </w:pPr>
    </w:p>
    <w:p w:rsidR="005D329E" w:rsidRPr="0023123D" w:rsidRDefault="005D329E" w:rsidP="00F012A1">
      <w:pPr>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5D329E" w:rsidRPr="0023123D" w:rsidRDefault="005D329E" w:rsidP="00DC6FF7">
      <w:pPr>
        <w:suppressAutoHyphens/>
        <w:ind w:left="284" w:hanging="284"/>
        <w:jc w:val="both"/>
        <w:rPr>
          <w:rFonts w:ascii="Arial" w:hAnsi="Arial" w:cs="Arial"/>
          <w:spacing w:val="-3"/>
          <w:sz w:val="22"/>
          <w:szCs w:val="22"/>
        </w:rPr>
      </w:pPr>
      <w:r w:rsidRPr="0023123D">
        <w:rPr>
          <w:rFonts w:ascii="Arial" w:hAnsi="Arial" w:cs="Arial"/>
          <w:sz w:val="22"/>
          <w:szCs w:val="22"/>
        </w:rPr>
        <w:t>α)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το αρμόδιο όργανο. </w:t>
      </w:r>
    </w:p>
    <w:p w:rsidR="005D329E" w:rsidRPr="0023123D" w:rsidRDefault="005D329E" w:rsidP="00DC6FF7">
      <w:pPr>
        <w:suppressAutoHyphens/>
        <w:ind w:left="284" w:hanging="284"/>
        <w:jc w:val="both"/>
        <w:rPr>
          <w:rFonts w:ascii="Arial" w:eastAsia="Calibri" w:hAnsi="Arial" w:cs="Arial"/>
          <w:sz w:val="22"/>
          <w:szCs w:val="22"/>
        </w:rPr>
      </w:pPr>
      <w:r w:rsidRPr="0023123D">
        <w:rPr>
          <w:rFonts w:ascii="Arial" w:hAnsi="Arial" w:cs="Arial"/>
          <w:sz w:val="22"/>
          <w:szCs w:val="22"/>
        </w:rPr>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 xml:space="preserve">Η ένσταση υποβάλλεται ενώπιον της αναθέτουσας αρχής, η οποία εξετάζεται από </w:t>
      </w:r>
      <w:r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5D329E" w:rsidRPr="0023123D" w:rsidRDefault="005D329E" w:rsidP="00F012A1">
      <w:pPr>
        <w:tabs>
          <w:tab w:val="left" w:pos="-720"/>
        </w:tabs>
        <w:suppressAutoHyphens/>
        <w:ind w:left="284" w:hanging="284"/>
        <w:jc w:val="both"/>
        <w:rPr>
          <w:rFonts w:ascii="Arial" w:eastAsia="Calibri" w:hAnsi="Arial" w:cs="Arial"/>
          <w:sz w:val="22"/>
          <w:szCs w:val="22"/>
        </w:rPr>
      </w:pPr>
      <w:r w:rsidRPr="0023123D">
        <w:rPr>
          <w:rFonts w:ascii="Arial" w:eastAsia="Calibri" w:hAnsi="Arial" w:cs="Arial"/>
          <w:sz w:val="22"/>
          <w:szCs w:val="22"/>
        </w:rPr>
        <w:tab/>
        <w:t>Για το παραδεκτό της άσκησης ένστασης, απαιτείται, με την κατάθεση της ένστασης, η καταβολή παραβόλου υπέρ του Δημοσίου. Το παράβολο αυτό αποτελεί δημόσιο έσοδο. Το παράβολο επιστρέφεται με πράξη της αναθέτουσας αρχής, αν η ένσταση γίνει δεκτή</w:t>
      </w:r>
      <w:r w:rsidRPr="0023123D">
        <w:rPr>
          <w:rFonts w:ascii="Arial" w:hAnsi="Arial" w:cs="Arial"/>
          <w:sz w:val="22"/>
          <w:szCs w:val="22"/>
          <w:lang w:eastAsia="en-US"/>
        </w:rPr>
        <w:t xml:space="preserve"> </w:t>
      </w:r>
      <w:r w:rsidRPr="0023123D">
        <w:rPr>
          <w:rFonts w:ascii="Arial" w:eastAsia="Calibri" w:hAnsi="Arial" w:cs="Arial"/>
          <w:sz w:val="22"/>
          <w:szCs w:val="22"/>
        </w:rPr>
        <w:t xml:space="preserve">από το αποφασίζον διοικητικό όργανο. </w:t>
      </w:r>
    </w:p>
    <w:p w:rsidR="005D329E" w:rsidRPr="0023123D" w:rsidRDefault="00DC6FF7" w:rsidP="00F012A1">
      <w:pPr>
        <w:tabs>
          <w:tab w:val="left" w:pos="-720"/>
        </w:tabs>
        <w:suppressAutoHyphens/>
        <w:ind w:left="284" w:hanging="284"/>
        <w:jc w:val="both"/>
        <w:rPr>
          <w:rFonts w:ascii="Arial" w:eastAsia="Calibri" w:hAnsi="Arial" w:cs="Arial"/>
          <w:sz w:val="22"/>
          <w:szCs w:val="22"/>
        </w:rPr>
      </w:pPr>
      <w:r>
        <w:rPr>
          <w:rFonts w:ascii="Arial" w:eastAsia="Calibri" w:hAnsi="Arial" w:cs="Arial"/>
          <w:sz w:val="22"/>
          <w:szCs w:val="22"/>
        </w:rPr>
        <w:t xml:space="preserve">   </w:t>
      </w:r>
      <w:r>
        <w:rPr>
          <w:rFonts w:ascii="Arial" w:eastAsia="Calibri" w:hAnsi="Arial" w:cs="Arial"/>
          <w:sz w:val="22"/>
          <w:szCs w:val="22"/>
        </w:rPr>
        <w:tab/>
      </w:r>
      <w:r w:rsidR="005D329E" w:rsidRPr="0023123D">
        <w:rPr>
          <w:rFonts w:ascii="Arial" w:eastAsia="Calibri" w:hAnsi="Arial" w:cs="Arial"/>
          <w:sz w:val="22"/>
          <w:szCs w:val="22"/>
        </w:rPr>
        <w:t>Κατά τα λοιπά εφαρμόζονται οι διατάξεις των άρθρων 127 (όπως τροποποιήθηκε με το άρθρο 46 του Ν. 4447/2016) και 221 του Ν.4412/16.</w:t>
      </w:r>
    </w:p>
    <w:p w:rsidR="005D329E" w:rsidRPr="0023123D" w:rsidRDefault="005D329E" w:rsidP="00F012A1">
      <w:pPr>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5D329E" w:rsidRPr="0023123D" w:rsidRDefault="005D329E" w:rsidP="00F012A1">
      <w:pPr>
        <w:ind w:left="284" w:hanging="284"/>
        <w:jc w:val="both"/>
        <w:rPr>
          <w:rFonts w:ascii="Arial" w:hAnsi="Arial" w:cs="Arial"/>
          <w:sz w:val="22"/>
          <w:szCs w:val="22"/>
        </w:rPr>
      </w:pPr>
      <w:r w:rsidRPr="0023123D">
        <w:rPr>
          <w:rFonts w:ascii="Arial" w:hAnsi="Arial" w:cs="Arial"/>
          <w:sz w:val="22"/>
          <w:szCs w:val="22"/>
        </w:rPr>
        <w:lastRenderedPageBreak/>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Pr="0023123D">
        <w:rPr>
          <w:rFonts w:ascii="Arial" w:hAnsi="Arial" w:cs="Arial"/>
          <w:spacing w:val="-2"/>
          <w:sz w:val="22"/>
          <w:szCs w:val="22"/>
        </w:rPr>
        <w:t>.</w:t>
      </w:r>
    </w:p>
    <w:p w:rsidR="005D329E" w:rsidRPr="0023123D" w:rsidRDefault="005D329E" w:rsidP="00F012A1">
      <w:pPr>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5D329E" w:rsidRPr="0023123D" w:rsidRDefault="005D329E" w:rsidP="00F012A1">
      <w:pPr>
        <w:ind w:left="284" w:hanging="284"/>
        <w:jc w:val="both"/>
        <w:rPr>
          <w:rFonts w:ascii="Arial" w:hAnsi="Arial" w:cs="Arial"/>
          <w:sz w:val="22"/>
          <w:szCs w:val="22"/>
        </w:rPr>
      </w:pPr>
    </w:p>
    <w:p w:rsidR="005D329E" w:rsidRDefault="005D329E" w:rsidP="00F012A1">
      <w:pPr>
        <w:jc w:val="center"/>
        <w:rPr>
          <w:rFonts w:ascii="Arial" w:hAnsi="Arial" w:cs="Arial"/>
          <w:b/>
          <w:sz w:val="22"/>
          <w:szCs w:val="22"/>
          <w:u w:val="single"/>
        </w:rPr>
      </w:pPr>
      <w:r w:rsidRPr="0023123D">
        <w:rPr>
          <w:rFonts w:ascii="Arial" w:hAnsi="Arial" w:cs="Arial"/>
          <w:b/>
          <w:sz w:val="22"/>
          <w:szCs w:val="22"/>
        </w:rPr>
        <w:t>Άρθρο 13</w:t>
      </w:r>
      <w:r w:rsidR="00C47343">
        <w:rPr>
          <w:rFonts w:ascii="Arial" w:hAnsi="Arial" w:cs="Arial"/>
          <w:b/>
          <w:sz w:val="22"/>
          <w:szCs w:val="22"/>
        </w:rPr>
        <w:t xml:space="preserve">: </w:t>
      </w:r>
      <w:r w:rsidRPr="0023123D">
        <w:rPr>
          <w:rFonts w:ascii="Arial" w:hAnsi="Arial" w:cs="Arial"/>
          <w:b/>
          <w:sz w:val="22"/>
          <w:szCs w:val="22"/>
          <w:u w:val="single"/>
        </w:rPr>
        <w:t>Προσφερόμενη τιμή</w:t>
      </w:r>
    </w:p>
    <w:p w:rsidR="00794C5C" w:rsidRPr="00C47343" w:rsidRDefault="00794C5C" w:rsidP="00F012A1">
      <w:pPr>
        <w:jc w:val="center"/>
        <w:rPr>
          <w:rFonts w:ascii="Arial" w:hAnsi="Arial" w:cs="Arial"/>
          <w:b/>
          <w:sz w:val="22"/>
          <w:szCs w:val="22"/>
        </w:rPr>
      </w:pPr>
    </w:p>
    <w:p w:rsidR="005D329E" w:rsidRPr="0023123D" w:rsidRDefault="005D329E" w:rsidP="00F012A1">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1. Η  προ</w:t>
      </w:r>
      <w:r w:rsidR="00542B77">
        <w:rPr>
          <w:rFonts w:ascii="Arial" w:hAnsi="Arial" w:cs="Arial"/>
          <w:sz w:val="22"/>
          <w:szCs w:val="22"/>
        </w:rPr>
        <w:t>σφερόμενη τιμή δίδεται σε ευρώ</w:t>
      </w:r>
      <w:r w:rsidRPr="0023123D">
        <w:rPr>
          <w:rFonts w:ascii="Arial" w:hAnsi="Arial" w:cs="Arial"/>
          <w:sz w:val="22"/>
          <w:szCs w:val="22"/>
        </w:rPr>
        <w:t>, καθώς αριθμητικά και ολογράφως στο σύνολο του πίνακα</w:t>
      </w:r>
      <w:r w:rsidR="00542B77">
        <w:rPr>
          <w:rFonts w:ascii="Arial" w:hAnsi="Arial" w:cs="Arial"/>
          <w:sz w:val="22"/>
          <w:szCs w:val="22"/>
        </w:rPr>
        <w:t xml:space="preserve"> της προσφοράς</w:t>
      </w:r>
      <w:r w:rsidRPr="0023123D">
        <w:rPr>
          <w:rFonts w:ascii="Arial" w:hAnsi="Arial" w:cs="Arial"/>
          <w:sz w:val="22"/>
          <w:szCs w:val="22"/>
        </w:rPr>
        <w:t>.</w:t>
      </w:r>
    </w:p>
    <w:p w:rsidR="006210D2" w:rsidRDefault="00542B77" w:rsidP="00F012A1">
      <w:pPr>
        <w:autoSpaceDE w:val="0"/>
        <w:autoSpaceDN w:val="0"/>
        <w:adjustRightInd w:val="0"/>
        <w:ind w:left="284" w:hanging="284"/>
        <w:jc w:val="both"/>
        <w:rPr>
          <w:rFonts w:ascii="Arial" w:hAnsi="Arial" w:cs="Arial"/>
          <w:sz w:val="22"/>
          <w:szCs w:val="22"/>
        </w:rPr>
      </w:pPr>
      <w:r>
        <w:rPr>
          <w:rFonts w:ascii="Arial" w:hAnsi="Arial" w:cs="Arial"/>
          <w:sz w:val="22"/>
          <w:szCs w:val="22"/>
        </w:rPr>
        <w:t>2. Στην</w:t>
      </w:r>
      <w:r w:rsidR="0015522A">
        <w:rPr>
          <w:rFonts w:ascii="Arial" w:hAnsi="Arial" w:cs="Arial"/>
          <w:sz w:val="22"/>
          <w:szCs w:val="22"/>
        </w:rPr>
        <w:t xml:space="preserve"> τιμή της προσφερόμενης</w:t>
      </w:r>
      <w:r w:rsidR="005D329E" w:rsidRPr="0023123D">
        <w:rPr>
          <w:rFonts w:ascii="Arial" w:hAnsi="Arial" w:cs="Arial"/>
          <w:sz w:val="22"/>
          <w:szCs w:val="22"/>
        </w:rPr>
        <w:t xml:space="preserve"> </w:t>
      </w:r>
      <w:r w:rsidR="0015522A">
        <w:rPr>
          <w:rFonts w:ascii="Arial" w:hAnsi="Arial" w:cs="Arial"/>
          <w:sz w:val="22"/>
          <w:szCs w:val="22"/>
        </w:rPr>
        <w:t>υπηρεσίας</w:t>
      </w:r>
      <w:r w:rsidR="005D329E" w:rsidRPr="0023123D">
        <w:rPr>
          <w:rFonts w:ascii="Arial" w:hAnsi="Arial" w:cs="Arial"/>
          <w:sz w:val="22"/>
          <w:szCs w:val="22"/>
        </w:rPr>
        <w:t xml:space="preserve"> περιλαμβάνονται οι υπέρ τρίτων κρατήσεις, ως </w:t>
      </w:r>
      <w:r>
        <w:rPr>
          <w:rFonts w:ascii="Arial" w:hAnsi="Arial" w:cs="Arial"/>
          <w:sz w:val="22"/>
          <w:szCs w:val="22"/>
        </w:rPr>
        <w:t xml:space="preserve">και κάθε άλλη νόμιμη </w:t>
      </w:r>
      <w:r w:rsidR="00B73405">
        <w:rPr>
          <w:rFonts w:ascii="Arial" w:hAnsi="Arial" w:cs="Arial"/>
          <w:sz w:val="22"/>
          <w:szCs w:val="22"/>
        </w:rPr>
        <w:t>κράτηση που ισχύει κατά την ημέρα του διαγωνισμού ή θα προκύψει κατά τη διάρκεια εκτέλεσης της σύμβασης</w:t>
      </w:r>
      <w:r>
        <w:rPr>
          <w:rFonts w:ascii="Arial" w:hAnsi="Arial" w:cs="Arial"/>
          <w:sz w:val="22"/>
          <w:szCs w:val="22"/>
        </w:rPr>
        <w:t>.</w:t>
      </w:r>
    </w:p>
    <w:p w:rsidR="005D329E" w:rsidRPr="0023123D" w:rsidRDefault="005D329E" w:rsidP="00F012A1">
      <w:pPr>
        <w:autoSpaceDE w:val="0"/>
        <w:autoSpaceDN w:val="0"/>
        <w:adjustRightInd w:val="0"/>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5D329E" w:rsidRPr="0023123D" w:rsidRDefault="005D329E" w:rsidP="00F012A1">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4. 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5D329E" w:rsidRDefault="005D329E" w:rsidP="00F012A1">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5.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DC6FF7" w:rsidRPr="0023123D" w:rsidRDefault="00DC6FF7" w:rsidP="00F012A1">
      <w:pPr>
        <w:autoSpaceDE w:val="0"/>
        <w:autoSpaceDN w:val="0"/>
        <w:adjustRightInd w:val="0"/>
        <w:ind w:left="284" w:hanging="284"/>
        <w:jc w:val="both"/>
        <w:rPr>
          <w:rFonts w:ascii="Arial" w:hAnsi="Arial" w:cs="Arial"/>
          <w:sz w:val="22"/>
          <w:szCs w:val="22"/>
        </w:rPr>
      </w:pPr>
    </w:p>
    <w:p w:rsidR="005D329E" w:rsidRDefault="005D329E" w:rsidP="00F012A1">
      <w:pPr>
        <w:jc w:val="center"/>
        <w:rPr>
          <w:rFonts w:ascii="Arial" w:hAnsi="Arial" w:cs="Arial"/>
          <w:b/>
          <w:sz w:val="22"/>
          <w:szCs w:val="22"/>
          <w:u w:val="single"/>
        </w:rPr>
      </w:pPr>
      <w:r w:rsidRPr="0023123D">
        <w:rPr>
          <w:rFonts w:ascii="Arial" w:hAnsi="Arial" w:cs="Arial"/>
          <w:b/>
          <w:sz w:val="22"/>
          <w:szCs w:val="22"/>
        </w:rPr>
        <w:t>Άρθρο 14</w:t>
      </w:r>
      <w:r w:rsidR="002B5F03">
        <w:rPr>
          <w:rFonts w:ascii="Arial" w:hAnsi="Arial" w:cs="Arial"/>
          <w:b/>
          <w:sz w:val="22"/>
          <w:szCs w:val="22"/>
        </w:rPr>
        <w:t xml:space="preserve">: </w:t>
      </w:r>
      <w:r w:rsidRPr="0023123D">
        <w:rPr>
          <w:rFonts w:ascii="Arial" w:hAnsi="Arial" w:cs="Arial"/>
          <w:b/>
          <w:sz w:val="22"/>
          <w:szCs w:val="22"/>
          <w:u w:val="single"/>
        </w:rPr>
        <w:t>Αξιολόγηση προσφορών</w:t>
      </w:r>
    </w:p>
    <w:p w:rsidR="00794C5C" w:rsidRPr="002B5F03" w:rsidRDefault="00794C5C" w:rsidP="00F012A1">
      <w:pPr>
        <w:jc w:val="center"/>
        <w:rPr>
          <w:rFonts w:ascii="Arial" w:hAnsi="Arial" w:cs="Arial"/>
          <w:b/>
          <w:sz w:val="22"/>
          <w:szCs w:val="22"/>
        </w:rPr>
      </w:pPr>
    </w:p>
    <w:p w:rsidR="005D329E" w:rsidRPr="0023123D" w:rsidRDefault="005D329E" w:rsidP="00F012A1">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1.</w:t>
      </w:r>
      <w:r w:rsidR="004462EF">
        <w:rPr>
          <w:rFonts w:ascii="Arial" w:eastAsia="Calibri" w:hAnsi="Arial" w:cs="Arial"/>
          <w:sz w:val="22"/>
          <w:szCs w:val="22"/>
        </w:rPr>
        <w:tab/>
      </w:r>
      <w:r w:rsidR="00DC6FF7">
        <w:rPr>
          <w:rFonts w:ascii="Arial" w:eastAsia="Calibri" w:hAnsi="Arial" w:cs="Arial"/>
          <w:sz w:val="22"/>
          <w:szCs w:val="22"/>
        </w:rPr>
        <w:t>Η αποσφράγιση του υποφακέλου των Δ</w:t>
      </w:r>
      <w:r w:rsidRPr="0023123D">
        <w:rPr>
          <w:rFonts w:ascii="Arial" w:eastAsia="Calibri" w:hAnsi="Arial" w:cs="Arial"/>
          <w:sz w:val="22"/>
          <w:szCs w:val="22"/>
        </w:rPr>
        <w:t>ικαιολογητικών συμμετοχή</w:t>
      </w:r>
      <w:r w:rsidR="00DC6FF7">
        <w:rPr>
          <w:rFonts w:ascii="Arial" w:eastAsia="Calibri" w:hAnsi="Arial" w:cs="Arial"/>
          <w:sz w:val="22"/>
          <w:szCs w:val="22"/>
        </w:rPr>
        <w:t>ς-Τεχνική προσφορά</w:t>
      </w:r>
      <w:r w:rsidRPr="0023123D">
        <w:rPr>
          <w:rFonts w:ascii="Arial" w:eastAsia="Calibri" w:hAnsi="Arial" w:cs="Arial"/>
          <w:sz w:val="22"/>
          <w:szCs w:val="22"/>
        </w:rPr>
        <w:t xml:space="preserve"> και </w:t>
      </w:r>
      <w:r w:rsidR="00F711CF">
        <w:rPr>
          <w:rFonts w:ascii="Arial" w:eastAsia="Calibri" w:hAnsi="Arial" w:cs="Arial"/>
          <w:sz w:val="22"/>
          <w:szCs w:val="22"/>
        </w:rPr>
        <w:t>της Οικονομικής προσφοράς</w:t>
      </w:r>
      <w:r w:rsidRPr="0023123D">
        <w:rPr>
          <w:rFonts w:ascii="Arial" w:eastAsia="Calibri" w:hAnsi="Arial" w:cs="Arial"/>
          <w:sz w:val="22"/>
          <w:szCs w:val="22"/>
        </w:rPr>
        <w:t xml:space="preserve"> μπορούν να γίνουν σε μία δημόσια συνεδρίαση, κατά την κρίση της Επιτροπής διαγωνισμού.</w:t>
      </w:r>
    </w:p>
    <w:p w:rsidR="005D329E" w:rsidRPr="0023123D" w:rsidRDefault="004462EF" w:rsidP="00F012A1">
      <w:pPr>
        <w:autoSpaceDE w:val="0"/>
        <w:autoSpaceDN w:val="0"/>
        <w:adjustRightInd w:val="0"/>
        <w:ind w:left="284" w:hanging="284"/>
        <w:jc w:val="both"/>
        <w:rPr>
          <w:rFonts w:ascii="Arial" w:eastAsia="Calibri" w:hAnsi="Arial" w:cs="Arial"/>
          <w:sz w:val="22"/>
          <w:szCs w:val="22"/>
        </w:rPr>
      </w:pPr>
      <w:r>
        <w:rPr>
          <w:rFonts w:ascii="Arial" w:eastAsia="Calibri" w:hAnsi="Arial" w:cs="Arial"/>
          <w:sz w:val="22"/>
          <w:szCs w:val="22"/>
        </w:rPr>
        <w:t>2.</w:t>
      </w:r>
      <w:r>
        <w:rPr>
          <w:rFonts w:ascii="Arial" w:eastAsia="Calibri" w:hAnsi="Arial" w:cs="Arial"/>
          <w:sz w:val="22"/>
          <w:szCs w:val="22"/>
        </w:rPr>
        <w:tab/>
      </w:r>
      <w:r w:rsidR="005D329E" w:rsidRPr="0023123D">
        <w:rPr>
          <w:rFonts w:ascii="Arial" w:eastAsia="Calibri" w:hAnsi="Arial" w:cs="Arial"/>
          <w:sz w:val="22"/>
          <w:szCs w:val="22"/>
        </w:rPr>
        <w:t>Η Επιτροπή Διενέργειας του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5D329E" w:rsidRPr="0023123D" w:rsidRDefault="004462EF" w:rsidP="00F012A1">
      <w:pPr>
        <w:autoSpaceDE w:val="0"/>
        <w:autoSpaceDN w:val="0"/>
        <w:adjustRightInd w:val="0"/>
        <w:ind w:left="284" w:hanging="284"/>
        <w:jc w:val="both"/>
        <w:rPr>
          <w:rFonts w:ascii="Arial" w:eastAsia="Calibri" w:hAnsi="Arial" w:cs="Arial"/>
          <w:sz w:val="22"/>
          <w:szCs w:val="22"/>
        </w:rPr>
      </w:pPr>
      <w:r>
        <w:rPr>
          <w:rFonts w:ascii="Arial" w:eastAsia="Calibri" w:hAnsi="Arial" w:cs="Arial"/>
          <w:sz w:val="22"/>
          <w:szCs w:val="22"/>
        </w:rPr>
        <w:t>3.</w:t>
      </w:r>
      <w:r>
        <w:rPr>
          <w:rFonts w:ascii="Arial" w:eastAsia="Calibri" w:hAnsi="Arial" w:cs="Arial"/>
          <w:sz w:val="22"/>
          <w:szCs w:val="22"/>
        </w:rPr>
        <w:tab/>
      </w:r>
      <w:r w:rsidR="005D329E" w:rsidRPr="0023123D">
        <w:rPr>
          <w:rFonts w:ascii="Arial" w:eastAsia="Calibri" w:hAnsi="Arial" w:cs="Arial"/>
          <w:sz w:val="22"/>
          <w:szCs w:val="22"/>
        </w:rPr>
        <w:t xml:space="preserve">Αρχικά αποσφραγίζεται ο κυρίως φάκελος προσφοράς, ο </w:t>
      </w:r>
      <w:r w:rsidR="00DC6FF7">
        <w:rPr>
          <w:rFonts w:ascii="Arial" w:eastAsia="Calibri" w:hAnsi="Arial" w:cs="Arial"/>
          <w:sz w:val="22"/>
          <w:szCs w:val="22"/>
        </w:rPr>
        <w:t>υπο</w:t>
      </w:r>
      <w:r w:rsidR="005D329E" w:rsidRPr="0023123D">
        <w:rPr>
          <w:rFonts w:ascii="Arial" w:eastAsia="Calibri" w:hAnsi="Arial" w:cs="Arial"/>
          <w:sz w:val="22"/>
          <w:szCs w:val="22"/>
        </w:rPr>
        <w:t xml:space="preserve">φάκελος </w:t>
      </w:r>
      <w:r w:rsidR="00F132C8">
        <w:rPr>
          <w:rFonts w:ascii="Arial" w:eastAsia="Calibri" w:hAnsi="Arial" w:cs="Arial"/>
          <w:sz w:val="22"/>
          <w:szCs w:val="22"/>
        </w:rPr>
        <w:t xml:space="preserve">των </w:t>
      </w:r>
      <w:r w:rsidR="00DC6FF7" w:rsidRPr="00DC6FF7">
        <w:rPr>
          <w:rFonts w:ascii="Arial" w:eastAsia="Calibri" w:hAnsi="Arial" w:cs="Arial"/>
          <w:sz w:val="22"/>
          <w:szCs w:val="22"/>
        </w:rPr>
        <w:t>Δικαιολογητικών συμμετοχής-Τεχνική προσφορά</w:t>
      </w:r>
      <w:r w:rsidR="005D329E" w:rsidRPr="0023123D">
        <w:rPr>
          <w:rFonts w:ascii="Arial" w:eastAsia="Calibri" w:hAnsi="Arial" w:cs="Arial"/>
          <w:sz w:val="22"/>
          <w:szCs w:val="22"/>
        </w:rPr>
        <w:t>, μονογράφονται  από την Επιτροπή όλα τα δικαιολογητικά που υποβάλλονται κατά το στάδιο αυτό.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r w:rsidR="00DC6FF7">
        <w:rPr>
          <w:rFonts w:ascii="Arial" w:eastAsia="Calibri" w:hAnsi="Arial" w:cs="Arial"/>
          <w:sz w:val="22"/>
          <w:szCs w:val="22"/>
        </w:rPr>
        <w:t xml:space="preserve"> </w:t>
      </w:r>
    </w:p>
    <w:p w:rsidR="005D329E" w:rsidRPr="0023123D" w:rsidRDefault="00B2657E" w:rsidP="00F012A1">
      <w:pPr>
        <w:autoSpaceDE w:val="0"/>
        <w:autoSpaceDN w:val="0"/>
        <w:adjustRightInd w:val="0"/>
        <w:ind w:left="284"/>
        <w:jc w:val="both"/>
        <w:rPr>
          <w:rFonts w:ascii="Arial" w:eastAsia="Calibri" w:hAnsi="Arial" w:cs="Arial"/>
          <w:sz w:val="22"/>
          <w:szCs w:val="22"/>
        </w:rPr>
      </w:pPr>
      <w:r>
        <w:rPr>
          <w:rFonts w:ascii="Arial" w:eastAsia="Calibri" w:hAnsi="Arial" w:cs="Arial"/>
          <w:sz w:val="22"/>
          <w:szCs w:val="22"/>
        </w:rPr>
        <w:t xml:space="preserve">Ο υποφάκελος της </w:t>
      </w:r>
      <w:r w:rsidR="00DC6FF7">
        <w:rPr>
          <w:rFonts w:ascii="Arial" w:eastAsia="Calibri" w:hAnsi="Arial" w:cs="Arial"/>
          <w:sz w:val="22"/>
          <w:szCs w:val="22"/>
        </w:rPr>
        <w:t>Ο</w:t>
      </w:r>
      <w:r>
        <w:rPr>
          <w:rFonts w:ascii="Arial" w:eastAsia="Calibri" w:hAnsi="Arial" w:cs="Arial"/>
          <w:sz w:val="22"/>
          <w:szCs w:val="22"/>
        </w:rPr>
        <w:t>ικονομικής  προσφοράς</w:t>
      </w:r>
      <w:r w:rsidR="005D329E" w:rsidRPr="0023123D">
        <w:rPr>
          <w:rFonts w:ascii="Arial" w:eastAsia="Calibri" w:hAnsi="Arial" w:cs="Arial"/>
          <w:sz w:val="22"/>
          <w:szCs w:val="22"/>
        </w:rPr>
        <w:t xml:space="preserve"> δεν αποσφραγίζ</w:t>
      </w:r>
      <w:r>
        <w:rPr>
          <w:rFonts w:ascii="Arial" w:eastAsia="Calibri" w:hAnsi="Arial" w:cs="Arial"/>
          <w:sz w:val="22"/>
          <w:szCs w:val="22"/>
        </w:rPr>
        <w:t>εται</w:t>
      </w:r>
      <w:r w:rsidR="005D329E" w:rsidRPr="0023123D">
        <w:rPr>
          <w:rFonts w:ascii="Arial" w:eastAsia="Calibri" w:hAnsi="Arial" w:cs="Arial"/>
          <w:sz w:val="22"/>
          <w:szCs w:val="22"/>
        </w:rPr>
        <w:t>, αλλά μονογράφονται από την  Επιτροπή Διαγωνισμού</w:t>
      </w:r>
      <w:r>
        <w:rPr>
          <w:rFonts w:ascii="Arial" w:eastAsia="Calibri" w:hAnsi="Arial" w:cs="Arial"/>
          <w:sz w:val="22"/>
          <w:szCs w:val="22"/>
        </w:rPr>
        <w:t>.</w:t>
      </w:r>
    </w:p>
    <w:p w:rsidR="005D329E" w:rsidRPr="0023123D" w:rsidRDefault="005D329E" w:rsidP="00F012A1">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 xml:space="preserve">4. </w:t>
      </w:r>
      <w:r w:rsidR="004462EF">
        <w:rPr>
          <w:rFonts w:ascii="Arial" w:eastAsia="Calibri" w:hAnsi="Arial" w:cs="Arial"/>
          <w:sz w:val="22"/>
          <w:szCs w:val="22"/>
        </w:rPr>
        <w:tab/>
      </w:r>
      <w:r w:rsidRPr="0023123D">
        <w:rPr>
          <w:rFonts w:ascii="Arial" w:eastAsia="Calibri" w:hAnsi="Arial" w:cs="Arial"/>
          <w:sz w:val="22"/>
          <w:szCs w:val="22"/>
        </w:rPr>
        <w:t xml:space="preserve">Στη συνέχεια, η Επιτροπή Διαγωνισμού προβαίνει στην αξιολόγηση της τεχνικής προσφοράς, σύμφωνα με τους όρους των εγγράφων της σύμβασης  και συντάσσει πρακτικό για την απόρριψη </w:t>
      </w:r>
      <w:r w:rsidR="00B2657E">
        <w:rPr>
          <w:rFonts w:ascii="Arial" w:eastAsia="Calibri" w:hAnsi="Arial" w:cs="Arial"/>
          <w:sz w:val="22"/>
          <w:szCs w:val="22"/>
        </w:rPr>
        <w:t>ή μη ,</w:t>
      </w:r>
      <w:r w:rsidRPr="0023123D">
        <w:rPr>
          <w:rFonts w:ascii="Arial" w:eastAsia="Calibri" w:hAnsi="Arial" w:cs="Arial"/>
          <w:sz w:val="22"/>
          <w:szCs w:val="22"/>
        </w:rPr>
        <w:t xml:space="preserve">των τεχνικών προσφορών </w:t>
      </w:r>
      <w:r w:rsidR="00B2657E">
        <w:rPr>
          <w:rFonts w:ascii="Arial" w:eastAsia="Calibri" w:hAnsi="Arial" w:cs="Arial"/>
          <w:sz w:val="22"/>
          <w:szCs w:val="22"/>
        </w:rPr>
        <w:t>.</w:t>
      </w:r>
    </w:p>
    <w:p w:rsidR="005D329E" w:rsidRPr="0023123D" w:rsidRDefault="005D329E" w:rsidP="00F012A1">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 xml:space="preserve">5. </w:t>
      </w:r>
      <w:r w:rsidR="004462EF">
        <w:rPr>
          <w:rFonts w:ascii="Arial" w:eastAsia="Calibri" w:hAnsi="Arial" w:cs="Arial"/>
          <w:sz w:val="22"/>
          <w:szCs w:val="22"/>
        </w:rPr>
        <w:tab/>
      </w:r>
      <w:r w:rsidRPr="0023123D">
        <w:rPr>
          <w:rFonts w:ascii="Arial" w:eastAsia="Calibri" w:hAnsi="Arial" w:cs="Arial"/>
          <w:sz w:val="22"/>
          <w:szCs w:val="22"/>
        </w:rPr>
        <w:t>Οι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από τα έγγραφα της σύμβασης ή και την ειδική πρόσκληση   και ακολουθεί σχετική ανακοίνωση τιμών. Για όσες προσφορές δεν κρίθηκαν αποδεκτές, οι φάκελοι της οικονομικής προσφοράς δεν αποσφραγίζονται, αλλά επιστρέφονται.</w:t>
      </w:r>
    </w:p>
    <w:p w:rsidR="005D329E" w:rsidRPr="0023123D" w:rsidRDefault="005D329E" w:rsidP="00F012A1">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 xml:space="preserve">6. </w:t>
      </w:r>
      <w:r w:rsidR="004462EF">
        <w:rPr>
          <w:rFonts w:ascii="Arial" w:eastAsia="Calibri" w:hAnsi="Arial" w:cs="Arial"/>
          <w:sz w:val="22"/>
          <w:szCs w:val="22"/>
        </w:rPr>
        <w:tab/>
      </w:r>
      <w:r w:rsidRPr="0023123D">
        <w:rPr>
          <w:rFonts w:ascii="Arial" w:eastAsia="Calibri" w:hAnsi="Arial" w:cs="Arial"/>
          <w:sz w:val="22"/>
          <w:szCs w:val="22"/>
        </w:rPr>
        <w:t>Τα αποτελέσματα των ανωτέρω σταδίων, (δύναται να πραγματοποιηθούν και σε μία δημόσια συνεδρίαση), επικυρώνονται με απόφαση της Οικονομικής Επιτροπής, η οποία κοινοποιείται στους συμμετέχοντες.</w:t>
      </w:r>
    </w:p>
    <w:p w:rsidR="005D329E" w:rsidRDefault="005D329E" w:rsidP="00F012A1">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 xml:space="preserve">7. </w:t>
      </w:r>
      <w:r w:rsidR="004462EF">
        <w:rPr>
          <w:rFonts w:ascii="Arial" w:eastAsia="Calibri" w:hAnsi="Arial" w:cs="Arial"/>
          <w:sz w:val="22"/>
          <w:szCs w:val="22"/>
        </w:rPr>
        <w:tab/>
      </w:r>
      <w:r w:rsidRPr="0023123D">
        <w:rPr>
          <w:rFonts w:ascii="Arial" w:eastAsia="Calibri" w:hAnsi="Arial" w:cs="Arial"/>
          <w:sz w:val="22"/>
          <w:szCs w:val="22"/>
        </w:rPr>
        <w:t>Κατά της ανωτέρω απόφασης χωρεί ένσταση, σύμφωνα με τις διατάξεις του άρθρου 127 του Ν. 4412/2016.</w:t>
      </w:r>
    </w:p>
    <w:p w:rsidR="00DC6FF7" w:rsidRPr="0023123D" w:rsidRDefault="00DC6FF7" w:rsidP="00F012A1">
      <w:pPr>
        <w:autoSpaceDE w:val="0"/>
        <w:autoSpaceDN w:val="0"/>
        <w:adjustRightInd w:val="0"/>
        <w:ind w:left="284" w:hanging="284"/>
        <w:jc w:val="both"/>
        <w:rPr>
          <w:rFonts w:ascii="Arial" w:eastAsia="Calibri" w:hAnsi="Arial" w:cs="Arial"/>
          <w:sz w:val="22"/>
          <w:szCs w:val="22"/>
        </w:rPr>
      </w:pPr>
    </w:p>
    <w:p w:rsidR="00382CED" w:rsidRDefault="005D329E" w:rsidP="00DC6FF7">
      <w:pPr>
        <w:jc w:val="center"/>
        <w:rPr>
          <w:rFonts w:ascii="Arial" w:hAnsi="Arial" w:cs="Arial"/>
          <w:b/>
          <w:sz w:val="22"/>
          <w:szCs w:val="22"/>
          <w:u w:val="single"/>
        </w:rPr>
      </w:pPr>
      <w:r w:rsidRPr="00DE0482">
        <w:rPr>
          <w:rFonts w:ascii="Arial" w:hAnsi="Arial" w:cs="Arial"/>
          <w:b/>
          <w:sz w:val="22"/>
          <w:szCs w:val="22"/>
        </w:rPr>
        <w:t>Άρθρο 15</w:t>
      </w:r>
      <w:r w:rsidR="004462EF" w:rsidRPr="00DE0482">
        <w:rPr>
          <w:rFonts w:ascii="Arial" w:hAnsi="Arial" w:cs="Arial"/>
          <w:b/>
          <w:sz w:val="22"/>
          <w:szCs w:val="22"/>
        </w:rPr>
        <w:t xml:space="preserve">: </w:t>
      </w:r>
      <w:r w:rsidRPr="00DE0482">
        <w:rPr>
          <w:rFonts w:ascii="Arial" w:hAnsi="Arial" w:cs="Arial"/>
          <w:b/>
          <w:sz w:val="22"/>
          <w:szCs w:val="22"/>
          <w:u w:val="single"/>
        </w:rPr>
        <w:t>Δικαιολογητικά κατακύρωσης</w:t>
      </w:r>
    </w:p>
    <w:p w:rsidR="00794C5C" w:rsidRPr="00DC6FF7" w:rsidRDefault="00794C5C" w:rsidP="00DC6FF7">
      <w:pPr>
        <w:jc w:val="center"/>
        <w:rPr>
          <w:rFonts w:ascii="Arial" w:hAnsi="Arial" w:cs="Arial"/>
          <w:b/>
          <w:sz w:val="22"/>
          <w:szCs w:val="22"/>
        </w:rPr>
      </w:pPr>
    </w:p>
    <w:p w:rsidR="005D329E" w:rsidRPr="0023123D" w:rsidRDefault="005D329E" w:rsidP="00F012A1">
      <w:pPr>
        <w:autoSpaceDE w:val="0"/>
        <w:autoSpaceDN w:val="0"/>
        <w:adjustRightInd w:val="0"/>
        <w:ind w:left="284" w:firstLine="436"/>
        <w:jc w:val="both"/>
        <w:rPr>
          <w:rFonts w:ascii="Arial" w:eastAsia="Calibri" w:hAnsi="Arial" w:cs="Arial"/>
          <w:sz w:val="22"/>
          <w:szCs w:val="22"/>
        </w:rPr>
      </w:pPr>
      <w:r w:rsidRPr="00343DD8">
        <w:rPr>
          <w:rFonts w:ascii="Arial" w:eastAsia="Calibri" w:hAnsi="Arial" w:cs="Arial"/>
          <w:sz w:val="22"/>
          <w:szCs w:val="22"/>
        </w:rPr>
        <w:t>Η αναθέτουσα αρχή ειδοποιεί εγγράφως τον προσφέροντα, στον οποίο πρόκειται να γίνει η κατακύρωση (προσωρινό ανάδοχο), να υποβάλει εντός είκοσι (20) ημερών</w:t>
      </w:r>
      <w:r w:rsidRPr="0023123D">
        <w:rPr>
          <w:rFonts w:ascii="Arial" w:eastAsia="Calibri" w:hAnsi="Arial" w:cs="Arial"/>
          <w:sz w:val="22"/>
          <w:szCs w:val="22"/>
        </w:rPr>
        <w:t xml:space="preserve">, από την κοινοποίηση έγγραφης ειδοποίησης σ’ αυτόν-, τα πρωτότυπα ή αντίγραφα όλων των δικαιολογητικών που δηλώνονται με το Τυποποιημένο Έντυπο Υπεύθυνης Δήλωσης (ΤΕΥΔ) </w:t>
      </w:r>
      <w:r w:rsidRPr="0023123D">
        <w:rPr>
          <w:rFonts w:ascii="Arial" w:eastAsia="Calibri" w:hAnsi="Arial" w:cs="Arial"/>
          <w:sz w:val="22"/>
          <w:szCs w:val="22"/>
        </w:rPr>
        <w:lastRenderedPageBreak/>
        <w:t xml:space="preserve">του </w:t>
      </w:r>
      <w:r w:rsidRPr="006261F8">
        <w:rPr>
          <w:rFonts w:ascii="Arial" w:eastAsia="Calibri" w:hAnsi="Arial" w:cs="Arial"/>
          <w:sz w:val="22"/>
          <w:szCs w:val="22"/>
        </w:rPr>
        <w:t>άρθρου 6</w:t>
      </w:r>
      <w:r w:rsidRPr="00646D8A">
        <w:rPr>
          <w:rFonts w:ascii="Arial" w:eastAsia="Calibri" w:hAnsi="Arial" w:cs="Arial"/>
          <w:sz w:val="22"/>
          <w:szCs w:val="22"/>
        </w:rPr>
        <w:t xml:space="preserve"> της </w:t>
      </w:r>
      <w:r w:rsidRPr="0023123D">
        <w:rPr>
          <w:rFonts w:ascii="Arial" w:eastAsia="Calibri" w:hAnsi="Arial" w:cs="Arial"/>
          <w:sz w:val="22"/>
          <w:szCs w:val="22"/>
        </w:rPr>
        <w:t>παρούσας, ως αποδεικτικά στοιχεία για τη μη συνδρομή των λόγων αποκλεισμού και για την πλήρωση των κριτηρίων ποιοτικής επιλογής</w:t>
      </w:r>
      <w:r w:rsidRPr="0023123D">
        <w:rPr>
          <w:rFonts w:ascii="Arial" w:hAnsi="Arial"/>
          <w:sz w:val="22"/>
          <w:szCs w:val="22"/>
        </w:rPr>
        <w:t xml:space="preserve"> </w:t>
      </w:r>
      <w:r w:rsidRPr="0023123D">
        <w:rPr>
          <w:rFonts w:ascii="Arial" w:eastAsia="Calibri" w:hAnsi="Arial" w:cs="Arial"/>
          <w:sz w:val="22"/>
          <w:szCs w:val="22"/>
        </w:rPr>
        <w:t xml:space="preserve">και τα οποία θα είναι σε ισχύ κατά την ημερομηνία υποβολής προσφοράς . </w:t>
      </w:r>
    </w:p>
    <w:p w:rsidR="005D329E" w:rsidRPr="0023123D" w:rsidRDefault="005D329E" w:rsidP="00F012A1">
      <w:pPr>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5D329E" w:rsidRPr="0023123D" w:rsidRDefault="005D329E" w:rsidP="00F012A1">
      <w:pPr>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5D329E" w:rsidRPr="0023123D" w:rsidRDefault="005D329E" w:rsidP="00F012A1">
      <w:pPr>
        <w:ind w:left="284" w:firstLine="436"/>
        <w:jc w:val="both"/>
        <w:rPr>
          <w:rFonts w:ascii="Arial" w:hAnsi="Arial" w:cs="Arial"/>
          <w:sz w:val="22"/>
          <w:szCs w:val="22"/>
        </w:rPr>
      </w:pPr>
      <w:r w:rsidRPr="0023123D">
        <w:rPr>
          <w:rFonts w:ascii="Arial" w:hAnsi="Arial" w:cs="Arial"/>
          <w:sz w:val="22"/>
          <w:szCs w:val="22"/>
        </w:rPr>
        <w:t xml:space="preserve">Τα δικαιολογητικά που πρέπει να προσκομίσει </w:t>
      </w:r>
      <w:r w:rsidRPr="0023123D">
        <w:rPr>
          <w:rFonts w:ascii="Arial" w:hAnsi="Arial" w:cs="Arial"/>
          <w:b/>
          <w:sz w:val="22"/>
          <w:szCs w:val="22"/>
        </w:rPr>
        <w:t>ο προσωρινός ανάδοχος</w:t>
      </w:r>
      <w:r w:rsidRPr="0023123D">
        <w:rPr>
          <w:rFonts w:ascii="Arial" w:hAnsi="Arial" w:cs="Arial"/>
          <w:sz w:val="22"/>
          <w:szCs w:val="22"/>
        </w:rPr>
        <w:t xml:space="preserve"> είναι τα ακόλουθα:</w:t>
      </w:r>
    </w:p>
    <w:p w:rsidR="005D329E" w:rsidRPr="0023123D" w:rsidRDefault="005D329E" w:rsidP="008F5180">
      <w:pPr>
        <w:numPr>
          <w:ilvl w:val="0"/>
          <w:numId w:val="4"/>
        </w:numPr>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5D329E" w:rsidRPr="0023123D" w:rsidRDefault="005D329E" w:rsidP="008F5180">
      <w:pPr>
        <w:numPr>
          <w:ilvl w:val="0"/>
          <w:numId w:val="4"/>
        </w:numPr>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5D329E" w:rsidRPr="0023123D" w:rsidRDefault="005D329E" w:rsidP="008F5180">
      <w:pPr>
        <w:numPr>
          <w:ilvl w:val="0"/>
          <w:numId w:val="4"/>
        </w:numPr>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5D329E" w:rsidRPr="0023123D" w:rsidRDefault="005D329E" w:rsidP="008F5180">
      <w:pPr>
        <w:numPr>
          <w:ilvl w:val="0"/>
          <w:numId w:val="4"/>
        </w:numPr>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5D329E" w:rsidRDefault="005D329E" w:rsidP="008F5180">
      <w:pPr>
        <w:numPr>
          <w:ilvl w:val="0"/>
          <w:numId w:val="4"/>
        </w:numPr>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DC6FF7" w:rsidRPr="0023123D" w:rsidRDefault="00DC6FF7" w:rsidP="00DC6FF7">
      <w:pPr>
        <w:ind w:left="284"/>
        <w:jc w:val="both"/>
        <w:rPr>
          <w:rFonts w:ascii="Arial" w:hAnsi="Arial" w:cs="Arial"/>
          <w:sz w:val="22"/>
          <w:szCs w:val="22"/>
        </w:rPr>
      </w:pPr>
    </w:p>
    <w:p w:rsidR="005D329E" w:rsidRPr="0023123D" w:rsidRDefault="005D329E" w:rsidP="00F012A1">
      <w:pPr>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5D329E" w:rsidRDefault="005D329E" w:rsidP="008F5180">
      <w:pPr>
        <w:pStyle w:val="a6"/>
        <w:numPr>
          <w:ilvl w:val="0"/>
          <w:numId w:val="6"/>
        </w:numPr>
        <w:ind w:left="426" w:hanging="142"/>
        <w:contextualSpacing/>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DC6FF7" w:rsidRPr="00DC6FF7" w:rsidRDefault="00DC6FF7" w:rsidP="00DC6FF7">
      <w:pPr>
        <w:ind w:left="284"/>
        <w:contextualSpacing/>
        <w:jc w:val="both"/>
        <w:rPr>
          <w:rFonts w:ascii="Arial" w:hAnsi="Arial" w:cs="Arial"/>
          <w:sz w:val="22"/>
          <w:szCs w:val="22"/>
        </w:rPr>
      </w:pPr>
    </w:p>
    <w:p w:rsidR="005D329E" w:rsidRDefault="005D329E" w:rsidP="00F012A1">
      <w:pPr>
        <w:ind w:left="284"/>
        <w:jc w:val="both"/>
        <w:rPr>
          <w:rFonts w:ascii="Arial" w:hAnsi="Arial" w:cs="Arial"/>
          <w:sz w:val="22"/>
          <w:szCs w:val="22"/>
        </w:rPr>
      </w:pPr>
      <w:r w:rsidRPr="0023123D">
        <w:rPr>
          <w:rFonts w:ascii="Arial" w:hAnsi="Arial" w:cs="Arial"/>
          <w:b/>
          <w:sz w:val="22"/>
          <w:szCs w:val="22"/>
        </w:rPr>
        <w:t>Οι ομόρρυθμες εταιρείες (Ο.Ε.),</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r w:rsidR="00DC6FF7">
        <w:rPr>
          <w:rFonts w:ascii="Arial" w:hAnsi="Arial" w:cs="Arial"/>
          <w:sz w:val="22"/>
          <w:szCs w:val="22"/>
        </w:rPr>
        <w:t>.</w:t>
      </w:r>
    </w:p>
    <w:p w:rsidR="00DC6FF7" w:rsidRPr="0023123D" w:rsidRDefault="00DC6FF7" w:rsidP="00F012A1">
      <w:pPr>
        <w:ind w:left="284"/>
        <w:jc w:val="both"/>
        <w:rPr>
          <w:rFonts w:ascii="Arial" w:hAnsi="Arial" w:cs="Arial"/>
          <w:sz w:val="22"/>
          <w:szCs w:val="22"/>
        </w:rPr>
      </w:pPr>
    </w:p>
    <w:p w:rsidR="005D329E" w:rsidRDefault="005D329E" w:rsidP="00F012A1">
      <w:pPr>
        <w:ind w:left="284"/>
        <w:jc w:val="both"/>
        <w:rPr>
          <w:rFonts w:ascii="Arial" w:hAnsi="Arial" w:cs="Arial"/>
          <w:sz w:val="22"/>
          <w:szCs w:val="22"/>
        </w:rPr>
      </w:pPr>
      <w:r w:rsidRPr="0023123D">
        <w:rPr>
          <w:rFonts w:ascii="Arial" w:hAnsi="Arial" w:cs="Arial"/>
          <w:b/>
          <w:sz w:val="22"/>
          <w:szCs w:val="22"/>
        </w:rPr>
        <w:t>Οι ετερόρρυθμες εταιρείες (Ε.Ε.),</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DC6FF7" w:rsidRPr="0023123D" w:rsidRDefault="00DC6FF7" w:rsidP="00F012A1">
      <w:pPr>
        <w:ind w:left="284"/>
        <w:jc w:val="both"/>
        <w:rPr>
          <w:rFonts w:ascii="Arial" w:hAnsi="Arial" w:cs="Arial"/>
          <w:sz w:val="22"/>
          <w:szCs w:val="22"/>
        </w:rPr>
      </w:pPr>
    </w:p>
    <w:p w:rsidR="005D329E" w:rsidRDefault="005D329E" w:rsidP="00F012A1">
      <w:pPr>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DC6FF7" w:rsidRPr="0023123D" w:rsidRDefault="00DC6FF7" w:rsidP="00F012A1">
      <w:pPr>
        <w:ind w:left="284"/>
        <w:jc w:val="both"/>
        <w:rPr>
          <w:rFonts w:ascii="Arial" w:hAnsi="Arial" w:cs="Arial"/>
          <w:sz w:val="22"/>
          <w:szCs w:val="22"/>
        </w:rPr>
      </w:pPr>
    </w:p>
    <w:p w:rsidR="005D329E" w:rsidRDefault="005D329E" w:rsidP="00F012A1">
      <w:pPr>
        <w:ind w:left="284"/>
        <w:jc w:val="both"/>
        <w:rPr>
          <w:rFonts w:ascii="Arial" w:hAnsi="Arial" w:cs="Arial"/>
          <w:sz w:val="22"/>
          <w:szCs w:val="22"/>
        </w:rPr>
      </w:pPr>
      <w:r w:rsidRPr="0023123D">
        <w:rPr>
          <w:rFonts w:ascii="Arial" w:hAnsi="Arial" w:cs="Arial"/>
          <w:b/>
          <w:sz w:val="22"/>
          <w:szCs w:val="22"/>
        </w:rPr>
        <w:lastRenderedPageBreak/>
        <w:t>Οι ανώνυμες εταιρείες (Α.Ε.),</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DC6FF7" w:rsidRPr="0023123D" w:rsidRDefault="00DC6FF7" w:rsidP="00F012A1">
      <w:pPr>
        <w:ind w:left="284"/>
        <w:jc w:val="both"/>
        <w:rPr>
          <w:rFonts w:ascii="Arial" w:hAnsi="Arial" w:cs="Arial"/>
          <w:sz w:val="22"/>
          <w:szCs w:val="22"/>
        </w:rPr>
      </w:pPr>
    </w:p>
    <w:p w:rsidR="005D329E" w:rsidRPr="0023123D" w:rsidRDefault="005D329E" w:rsidP="00F012A1">
      <w:pPr>
        <w:ind w:left="284"/>
        <w:jc w:val="both"/>
        <w:rPr>
          <w:rFonts w:ascii="Arial" w:hAnsi="Arial" w:cs="Arial"/>
          <w:sz w:val="22"/>
          <w:szCs w:val="22"/>
        </w:rPr>
      </w:pPr>
      <w:r w:rsidRPr="00DC6FF7">
        <w:rPr>
          <w:rFonts w:ascii="Arial" w:hAnsi="Arial" w:cs="Arial"/>
          <w:b/>
          <w:i/>
          <w:sz w:val="22"/>
          <w:szCs w:val="22"/>
          <w:u w:val="single"/>
        </w:rPr>
        <w:t>Το απόσπασμα ποινικού μητρώου</w:t>
      </w:r>
      <w:r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5D329E" w:rsidRPr="0023123D" w:rsidRDefault="005D329E" w:rsidP="00F012A1">
      <w:pPr>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5D329E" w:rsidRPr="0023123D" w:rsidRDefault="005D329E" w:rsidP="00F012A1">
      <w:pPr>
        <w:autoSpaceDE w:val="0"/>
        <w:autoSpaceDN w:val="0"/>
        <w:adjustRightInd w:val="0"/>
        <w:ind w:left="284" w:firstLine="436"/>
        <w:jc w:val="both"/>
        <w:rPr>
          <w:rFonts w:ascii="Arial" w:eastAsia="Calibri" w:hAnsi="Arial" w:cs="Arial"/>
          <w:sz w:val="22"/>
          <w:szCs w:val="22"/>
        </w:rPr>
      </w:pPr>
      <w:r w:rsidRPr="0023123D">
        <w:rPr>
          <w:rFonts w:ascii="Arial" w:eastAsia="Calibri" w:hAnsi="Arial" w:cs="Arial"/>
          <w:sz w:val="22"/>
          <w:szCs w:val="22"/>
        </w:rPr>
        <w:t>Εάν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καταπίπτει υπέρ της αναθέτουσας αρχής η εγγύηση συμμετοχής του. Σ’ αυτή την περίπτωση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κάποιος από τους προσφέροντες δεν υπέβαλε αληθή ή ακριβή δήλωση η διαδικασία ανάθεσης ματαιώνεται.</w:t>
      </w:r>
    </w:p>
    <w:p w:rsidR="005D329E" w:rsidRPr="0023123D" w:rsidRDefault="005D329E" w:rsidP="00F012A1">
      <w:pPr>
        <w:autoSpaceDE w:val="0"/>
        <w:autoSpaceDN w:val="0"/>
        <w:adjustRightInd w:val="0"/>
        <w:ind w:left="284" w:firstLine="436"/>
        <w:jc w:val="both"/>
        <w:rPr>
          <w:rFonts w:ascii="Arial" w:eastAsia="Calibri" w:hAnsi="Arial" w:cs="Arial"/>
          <w:sz w:val="22"/>
          <w:szCs w:val="22"/>
        </w:rPr>
      </w:pPr>
      <w:r w:rsidRPr="0023123D">
        <w:rPr>
          <w:rFonts w:ascii="Arial" w:eastAsia="Calibri" w:hAnsi="Arial" w:cs="Arial"/>
          <w:sz w:val="22"/>
          <w:szCs w:val="22"/>
        </w:rPr>
        <w:t xml:space="preserve">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Τα  αποτελέσματα του ελέγχου των παραπάνω δικαιολογητικών, επικυρώνονται με την απόφαση κατακύρωσης της </w:t>
      </w:r>
      <w:r w:rsidRPr="0023123D">
        <w:rPr>
          <w:rFonts w:ascii="Arial" w:hAnsi="Arial" w:cs="Arial"/>
          <w:spacing w:val="-3"/>
          <w:sz w:val="22"/>
          <w:szCs w:val="22"/>
        </w:rPr>
        <w:t>Οικονομικής Επιτροπή του Δήμου</w:t>
      </w:r>
      <w:r w:rsidRPr="0023123D">
        <w:rPr>
          <w:rFonts w:ascii="Arial" w:hAnsi="Arial" w:cs="Arial"/>
          <w:sz w:val="22"/>
          <w:szCs w:val="22"/>
        </w:rPr>
        <w:t xml:space="preserve"> και η σχετική απόφαση υποβάλλεται στην Αποκεντρωμένη Διοίκηση για έλεγχο νομιμότητας. </w:t>
      </w:r>
    </w:p>
    <w:p w:rsidR="005D329E" w:rsidRPr="0023123D" w:rsidRDefault="005D329E" w:rsidP="00F012A1">
      <w:pPr>
        <w:ind w:left="284" w:firstLine="436"/>
        <w:jc w:val="both"/>
        <w:rPr>
          <w:rFonts w:ascii="Arial" w:hAnsi="Arial" w:cs="Arial"/>
          <w:sz w:val="22"/>
          <w:szCs w:val="22"/>
        </w:rPr>
      </w:pPr>
    </w:p>
    <w:p w:rsidR="005D329E" w:rsidRDefault="005D329E" w:rsidP="00F012A1">
      <w:pPr>
        <w:keepNext/>
        <w:jc w:val="center"/>
        <w:outlineLvl w:val="2"/>
        <w:rPr>
          <w:rFonts w:ascii="Arial" w:hAnsi="Arial" w:cs="Arial"/>
          <w:b/>
          <w:spacing w:val="-3"/>
          <w:sz w:val="22"/>
          <w:szCs w:val="22"/>
          <w:u w:val="single"/>
        </w:rPr>
      </w:pPr>
      <w:r w:rsidRPr="0023123D">
        <w:rPr>
          <w:rFonts w:ascii="Arial" w:hAnsi="Arial" w:cs="Arial"/>
          <w:b/>
          <w:sz w:val="22"/>
          <w:szCs w:val="22"/>
        </w:rPr>
        <w:t>Άρθρο 16</w:t>
      </w:r>
      <w:r w:rsidR="004462EF">
        <w:rPr>
          <w:rFonts w:ascii="Arial" w:hAnsi="Arial" w:cs="Arial"/>
          <w:b/>
          <w:sz w:val="22"/>
          <w:szCs w:val="22"/>
        </w:rPr>
        <w:t xml:space="preserve">: </w:t>
      </w:r>
      <w:r w:rsidRPr="0023123D">
        <w:rPr>
          <w:rFonts w:ascii="Arial" w:hAnsi="Arial" w:cs="Arial"/>
          <w:b/>
          <w:spacing w:val="-3"/>
          <w:sz w:val="22"/>
          <w:szCs w:val="22"/>
          <w:u w:val="single"/>
        </w:rPr>
        <w:t>Κρίση αποτελέσματος διαγωνισμού (άρθρο 104, 221 Ν.</w:t>
      </w:r>
      <w:r w:rsidR="004462EF">
        <w:rPr>
          <w:rFonts w:ascii="Arial" w:hAnsi="Arial" w:cs="Arial"/>
          <w:b/>
          <w:spacing w:val="-3"/>
          <w:sz w:val="22"/>
          <w:szCs w:val="22"/>
          <w:u w:val="single"/>
        </w:rPr>
        <w:t xml:space="preserve"> </w:t>
      </w:r>
      <w:r w:rsidRPr="0023123D">
        <w:rPr>
          <w:rFonts w:ascii="Arial" w:hAnsi="Arial" w:cs="Arial"/>
          <w:b/>
          <w:spacing w:val="-3"/>
          <w:sz w:val="22"/>
          <w:szCs w:val="22"/>
          <w:u w:val="single"/>
        </w:rPr>
        <w:t>4412/2016)</w:t>
      </w:r>
    </w:p>
    <w:p w:rsidR="00794C5C" w:rsidRPr="004462EF" w:rsidRDefault="00794C5C" w:rsidP="00F012A1">
      <w:pPr>
        <w:keepNext/>
        <w:jc w:val="center"/>
        <w:outlineLvl w:val="2"/>
        <w:rPr>
          <w:rFonts w:ascii="Arial" w:hAnsi="Arial" w:cs="Arial"/>
          <w:b/>
          <w:sz w:val="22"/>
          <w:szCs w:val="22"/>
        </w:rPr>
      </w:pPr>
    </w:p>
    <w:p w:rsidR="005D329E" w:rsidRPr="0023123D" w:rsidRDefault="005D329E" w:rsidP="00F012A1">
      <w:pPr>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5D329E" w:rsidRPr="0023123D" w:rsidRDefault="005D329E" w:rsidP="00F012A1">
      <w:pPr>
        <w:ind w:left="284" w:hanging="284"/>
        <w:jc w:val="both"/>
        <w:rPr>
          <w:rFonts w:ascii="Arial" w:hAnsi="Arial" w:cs="Arial"/>
          <w:spacing w:val="-3"/>
          <w:sz w:val="22"/>
          <w:szCs w:val="22"/>
        </w:rPr>
      </w:pPr>
      <w:r w:rsidRPr="0023123D">
        <w:rPr>
          <w:rFonts w:ascii="Arial" w:hAnsi="Arial" w:cs="Arial"/>
          <w:spacing w:val="-3"/>
          <w:sz w:val="22"/>
          <w:szCs w:val="22"/>
        </w:rPr>
        <w:t xml:space="preserve">α) Την κατακύρωση της σύμβασης. </w:t>
      </w:r>
    </w:p>
    <w:p w:rsidR="005D329E" w:rsidRPr="0023123D" w:rsidRDefault="005D329E" w:rsidP="00F012A1">
      <w:pPr>
        <w:suppressAutoHyphens/>
        <w:ind w:left="284" w:hanging="284"/>
        <w:jc w:val="both"/>
        <w:rPr>
          <w:rFonts w:ascii="Arial" w:hAnsi="Arial" w:cs="Arial"/>
          <w:spacing w:val="-3"/>
          <w:sz w:val="22"/>
          <w:szCs w:val="22"/>
        </w:rPr>
      </w:pPr>
      <w:r w:rsidRPr="0023123D">
        <w:rPr>
          <w:rFonts w:ascii="Arial" w:hAnsi="Arial" w:cs="Arial"/>
          <w:spacing w:val="-3"/>
          <w:sz w:val="22"/>
          <w:szCs w:val="22"/>
        </w:rPr>
        <w:t>β) Τη ματαίωση του αποτελέσματος και επανάληψη με τροποποίηση ή μη των όρων και των τεχνικών προδιαγραφών.</w:t>
      </w:r>
    </w:p>
    <w:p w:rsidR="005D329E" w:rsidRPr="0023123D" w:rsidRDefault="005D329E" w:rsidP="00F012A1">
      <w:pPr>
        <w:suppressAutoHyphens/>
        <w:ind w:left="284" w:hanging="284"/>
        <w:jc w:val="both"/>
        <w:rPr>
          <w:rFonts w:ascii="Arial" w:hAnsi="Arial" w:cs="Arial"/>
          <w:spacing w:val="-3"/>
          <w:sz w:val="22"/>
          <w:szCs w:val="22"/>
        </w:rPr>
      </w:pPr>
      <w:r w:rsidRPr="0023123D">
        <w:rPr>
          <w:rFonts w:ascii="Arial" w:hAnsi="Arial" w:cs="Arial"/>
          <w:spacing w:val="-3"/>
          <w:sz w:val="22"/>
          <w:szCs w:val="22"/>
        </w:rPr>
        <w:t>γ) Τη διενέργεια κλήρωσης μεταξύ ισότιμων προσφορών.</w:t>
      </w:r>
    </w:p>
    <w:p w:rsidR="005D329E" w:rsidRPr="0023123D" w:rsidRDefault="005D329E" w:rsidP="00F012A1">
      <w:pPr>
        <w:tabs>
          <w:tab w:val="left" w:pos="-720"/>
        </w:tabs>
        <w:suppressAutoHyphens/>
        <w:ind w:left="567" w:hanging="567"/>
        <w:jc w:val="both"/>
        <w:rPr>
          <w:rFonts w:ascii="Arial" w:hAnsi="Arial" w:cs="Arial"/>
          <w:spacing w:val="-3"/>
          <w:sz w:val="22"/>
          <w:szCs w:val="22"/>
        </w:rPr>
      </w:pPr>
    </w:p>
    <w:p w:rsidR="005D329E" w:rsidRDefault="005D329E" w:rsidP="00F012A1">
      <w:pPr>
        <w:keepNext/>
        <w:tabs>
          <w:tab w:val="left" w:pos="-720"/>
        </w:tabs>
        <w:suppressAutoHyphens/>
        <w:ind w:right="-142"/>
        <w:jc w:val="center"/>
        <w:outlineLvl w:val="3"/>
        <w:rPr>
          <w:rFonts w:ascii="Arial" w:hAnsi="Arial" w:cs="Arial"/>
          <w:b/>
          <w:spacing w:val="-3"/>
          <w:sz w:val="22"/>
          <w:szCs w:val="22"/>
          <w:u w:val="single"/>
        </w:rPr>
      </w:pPr>
      <w:r w:rsidRPr="0023123D">
        <w:rPr>
          <w:rFonts w:ascii="Arial" w:hAnsi="Arial" w:cs="Arial"/>
          <w:b/>
          <w:spacing w:val="-3"/>
          <w:sz w:val="22"/>
          <w:szCs w:val="22"/>
        </w:rPr>
        <w:t>Άρθρο 17</w:t>
      </w:r>
      <w:r w:rsidR="00F93467">
        <w:rPr>
          <w:rFonts w:ascii="Arial" w:hAnsi="Arial" w:cs="Arial"/>
          <w:b/>
          <w:spacing w:val="-3"/>
          <w:sz w:val="22"/>
          <w:szCs w:val="22"/>
        </w:rPr>
        <w:t xml:space="preserve">: </w:t>
      </w:r>
      <w:r w:rsidRPr="0023123D">
        <w:rPr>
          <w:rFonts w:ascii="Arial" w:hAnsi="Arial" w:cs="Arial"/>
          <w:b/>
          <w:spacing w:val="-3"/>
          <w:sz w:val="22"/>
          <w:szCs w:val="22"/>
          <w:u w:val="single"/>
        </w:rPr>
        <w:t>Ανακοίνωση κατακύρωσης και υπογραφή σύμβασης (άρθρο 105 του Ν. 4412/2016)</w:t>
      </w:r>
    </w:p>
    <w:p w:rsidR="00794C5C" w:rsidRPr="00F93467" w:rsidRDefault="00794C5C" w:rsidP="00F012A1">
      <w:pPr>
        <w:keepNext/>
        <w:tabs>
          <w:tab w:val="left" w:pos="-720"/>
        </w:tabs>
        <w:suppressAutoHyphens/>
        <w:ind w:right="-142"/>
        <w:jc w:val="center"/>
        <w:outlineLvl w:val="3"/>
        <w:rPr>
          <w:rFonts w:ascii="Arial" w:hAnsi="Arial" w:cs="Arial"/>
          <w:b/>
          <w:spacing w:val="-3"/>
          <w:sz w:val="22"/>
          <w:szCs w:val="22"/>
        </w:rPr>
      </w:pPr>
    </w:p>
    <w:p w:rsidR="005D329E" w:rsidRPr="0023123D" w:rsidRDefault="005D329E" w:rsidP="00F012A1">
      <w:pPr>
        <w:ind w:left="284" w:hanging="284"/>
        <w:jc w:val="both"/>
        <w:rPr>
          <w:rFonts w:ascii="Arial" w:hAnsi="Arial" w:cs="Arial"/>
          <w:sz w:val="22"/>
          <w:szCs w:val="22"/>
        </w:rPr>
      </w:pPr>
      <w:r w:rsidRPr="0023123D">
        <w:rPr>
          <w:rFonts w:ascii="Arial" w:hAnsi="Arial" w:cs="Arial"/>
          <w:sz w:val="22"/>
          <w:szCs w:val="22"/>
        </w:rPr>
        <w:t xml:space="preserve">1. </w:t>
      </w:r>
      <w:r w:rsidR="00F530B7">
        <w:rPr>
          <w:rFonts w:ascii="Arial" w:hAnsi="Arial" w:cs="Arial"/>
          <w:sz w:val="22"/>
          <w:szCs w:val="22"/>
        </w:rPr>
        <w:tab/>
      </w:r>
      <w:r w:rsidRPr="0023123D">
        <w:rPr>
          <w:rFonts w:ascii="Arial" w:hAnsi="Arial" w:cs="Arial"/>
          <w:sz w:val="22"/>
          <w:szCs w:val="22"/>
        </w:rPr>
        <w:t xml:space="preserve">Η απόφαση κατακύρωσης δεν παράγει τα έννομα αποτελέσματά της, εφόσον ο Δήμος  δεν την κοινοποιήσει σε όλους τους προσφέροντες. </w:t>
      </w:r>
    </w:p>
    <w:p w:rsidR="005D329E" w:rsidRPr="0023123D" w:rsidRDefault="005D329E" w:rsidP="00F012A1">
      <w:pPr>
        <w:ind w:left="284" w:hanging="284"/>
        <w:jc w:val="both"/>
        <w:rPr>
          <w:rFonts w:ascii="Arial" w:hAnsi="Arial" w:cs="Arial"/>
          <w:sz w:val="22"/>
          <w:szCs w:val="22"/>
        </w:rPr>
      </w:pPr>
      <w:r w:rsidRPr="0023123D">
        <w:rPr>
          <w:rFonts w:ascii="Arial" w:hAnsi="Arial" w:cs="Arial"/>
          <w:sz w:val="22"/>
          <w:szCs w:val="22"/>
        </w:rPr>
        <w:t xml:space="preserve">2. </w:t>
      </w:r>
      <w:r w:rsidR="00F530B7">
        <w:rPr>
          <w:rFonts w:ascii="Arial" w:hAnsi="Arial" w:cs="Arial"/>
          <w:sz w:val="22"/>
          <w:szCs w:val="22"/>
        </w:rPr>
        <w:tab/>
      </w:r>
      <w:r w:rsidRPr="0023123D">
        <w:rPr>
          <w:rFonts w:ascii="Arial" w:hAnsi="Arial" w:cs="Arial"/>
          <w:sz w:val="22"/>
          <w:szCs w:val="22"/>
        </w:rPr>
        <w:t>Ο Δήμος  προσκαλεί τον ανάδοχο να προσέλθει για την υπογραφή της σύμβασης, εντός είκοσι (20) ημερών από την κοινοποίηση σχετικής έγγραφης ειδικής πρόσκλησης.</w:t>
      </w:r>
    </w:p>
    <w:p w:rsidR="005D329E" w:rsidRPr="0023123D" w:rsidRDefault="005D329E" w:rsidP="00F012A1">
      <w:pPr>
        <w:ind w:left="284" w:hanging="284"/>
        <w:jc w:val="both"/>
        <w:rPr>
          <w:rFonts w:ascii="Arial" w:hAnsi="Arial" w:cs="Arial"/>
          <w:sz w:val="22"/>
          <w:szCs w:val="22"/>
        </w:rPr>
      </w:pPr>
      <w:r w:rsidRPr="0023123D">
        <w:rPr>
          <w:rFonts w:ascii="Arial" w:hAnsi="Arial" w:cs="Arial"/>
          <w:sz w:val="22"/>
          <w:szCs w:val="22"/>
        </w:rPr>
        <w:t xml:space="preserve">3. </w:t>
      </w:r>
      <w:r w:rsidR="00F530B7">
        <w:rPr>
          <w:rFonts w:ascii="Arial" w:hAnsi="Arial" w:cs="Arial"/>
          <w:sz w:val="22"/>
          <w:szCs w:val="22"/>
        </w:rPr>
        <w:tab/>
      </w:r>
      <w:r w:rsidRPr="0023123D">
        <w:rPr>
          <w:rFonts w:ascii="Arial" w:hAnsi="Arial" w:cs="Arial"/>
          <w:sz w:val="22"/>
          <w:szCs w:val="22"/>
        </w:rPr>
        <w:t>Η υπογραφή της σύμβασης έχει αποδεικτικό χαρακτήρα. Εάν ο ανάδοχος δεν προσέλθει να υπογράψει τη σύμβαση,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της σύμβασης, η διαδικασία ανάθεσης ματαιώνεται.</w:t>
      </w:r>
    </w:p>
    <w:p w:rsidR="005D329E" w:rsidRPr="0023123D" w:rsidRDefault="005D329E" w:rsidP="00F012A1">
      <w:pPr>
        <w:ind w:firstLine="720"/>
        <w:jc w:val="both"/>
        <w:rPr>
          <w:rFonts w:ascii="Arial" w:hAnsi="Arial" w:cs="Arial"/>
          <w:sz w:val="22"/>
          <w:szCs w:val="22"/>
        </w:rPr>
      </w:pPr>
    </w:p>
    <w:p w:rsidR="005D329E" w:rsidRDefault="005D329E" w:rsidP="00F012A1">
      <w:pPr>
        <w:keepNext/>
        <w:tabs>
          <w:tab w:val="left" w:pos="-720"/>
        </w:tabs>
        <w:suppressAutoHyphens/>
        <w:jc w:val="center"/>
        <w:outlineLvl w:val="3"/>
        <w:rPr>
          <w:rFonts w:ascii="Arial" w:hAnsi="Arial" w:cs="Arial"/>
          <w:b/>
          <w:bCs/>
          <w:sz w:val="22"/>
          <w:szCs w:val="22"/>
          <w:u w:val="single"/>
        </w:rPr>
      </w:pPr>
      <w:r w:rsidRPr="0023123D">
        <w:rPr>
          <w:rFonts w:ascii="Arial" w:hAnsi="Arial" w:cs="Arial"/>
          <w:b/>
          <w:spacing w:val="-3"/>
          <w:sz w:val="22"/>
          <w:szCs w:val="22"/>
        </w:rPr>
        <w:t>Άρθρο 18</w:t>
      </w:r>
      <w:r w:rsidR="00F530B7">
        <w:rPr>
          <w:rFonts w:ascii="Arial" w:hAnsi="Arial" w:cs="Arial"/>
          <w:b/>
          <w:spacing w:val="-3"/>
          <w:sz w:val="22"/>
          <w:szCs w:val="22"/>
        </w:rPr>
        <w:t xml:space="preserve">: </w:t>
      </w:r>
      <w:r w:rsidRPr="0023123D">
        <w:rPr>
          <w:rFonts w:ascii="Arial" w:hAnsi="Arial" w:cs="Arial"/>
          <w:b/>
          <w:bCs/>
          <w:sz w:val="22"/>
          <w:szCs w:val="22"/>
          <w:u w:val="single"/>
        </w:rPr>
        <w:t>Εκτέλεση σύμβασης</w:t>
      </w:r>
    </w:p>
    <w:p w:rsidR="00794C5C" w:rsidRPr="00F530B7" w:rsidRDefault="00794C5C" w:rsidP="00F012A1">
      <w:pPr>
        <w:keepNext/>
        <w:tabs>
          <w:tab w:val="left" w:pos="-720"/>
        </w:tabs>
        <w:suppressAutoHyphens/>
        <w:jc w:val="center"/>
        <w:outlineLvl w:val="3"/>
        <w:rPr>
          <w:rFonts w:ascii="Arial" w:hAnsi="Arial" w:cs="Arial"/>
          <w:b/>
          <w:spacing w:val="-3"/>
          <w:sz w:val="22"/>
          <w:szCs w:val="22"/>
        </w:rPr>
      </w:pPr>
    </w:p>
    <w:p w:rsidR="005D329E" w:rsidRDefault="005D329E" w:rsidP="00F012A1">
      <w:pPr>
        <w:ind w:firstLine="720"/>
        <w:jc w:val="both"/>
        <w:rPr>
          <w:rFonts w:ascii="Arial" w:hAnsi="Arial" w:cs="Arial"/>
          <w:sz w:val="22"/>
        </w:rPr>
      </w:pPr>
      <w:r w:rsidRPr="0023123D">
        <w:rPr>
          <w:rFonts w:ascii="Arial" w:hAnsi="Arial" w:cs="Arial"/>
          <w:sz w:val="22"/>
        </w:rPr>
        <w:t xml:space="preserve">Η </w:t>
      </w:r>
      <w:r w:rsidR="00194F03">
        <w:rPr>
          <w:rFonts w:ascii="Arial" w:hAnsi="Arial" w:cs="Arial"/>
          <w:sz w:val="22"/>
        </w:rPr>
        <w:t xml:space="preserve">διάρκεια </w:t>
      </w:r>
      <w:r w:rsidR="00015BF4">
        <w:rPr>
          <w:rFonts w:ascii="Arial" w:hAnsi="Arial" w:cs="Arial"/>
          <w:sz w:val="22"/>
        </w:rPr>
        <w:t>των προσφερομένων υπηρεσιών</w:t>
      </w:r>
      <w:r w:rsidR="00353C60">
        <w:rPr>
          <w:rFonts w:ascii="Arial" w:hAnsi="Arial" w:cs="Arial"/>
          <w:sz w:val="22"/>
        </w:rPr>
        <w:t xml:space="preserve"> </w:t>
      </w:r>
      <w:r w:rsidR="00194F03">
        <w:rPr>
          <w:rFonts w:ascii="Arial" w:hAnsi="Arial" w:cs="Arial"/>
          <w:sz w:val="22"/>
        </w:rPr>
        <w:t>προσδι</w:t>
      </w:r>
      <w:r w:rsidRPr="0023123D">
        <w:rPr>
          <w:rFonts w:ascii="Arial" w:hAnsi="Arial" w:cs="Arial"/>
          <w:sz w:val="22"/>
        </w:rPr>
        <w:t xml:space="preserve">ορίζεται </w:t>
      </w:r>
      <w:r w:rsidR="00194F03">
        <w:rPr>
          <w:rFonts w:ascii="Arial" w:hAnsi="Arial" w:cs="Arial"/>
          <w:sz w:val="22"/>
        </w:rPr>
        <w:t xml:space="preserve">για </w:t>
      </w:r>
      <w:r w:rsidRPr="00194F03">
        <w:rPr>
          <w:rFonts w:ascii="Arial" w:hAnsi="Arial" w:cs="Arial"/>
          <w:sz w:val="22"/>
        </w:rPr>
        <w:t>χρονικό διάστημα</w:t>
      </w:r>
      <w:r w:rsidR="00015BF4">
        <w:rPr>
          <w:rFonts w:ascii="Arial" w:hAnsi="Arial" w:cs="Arial"/>
          <w:sz w:val="22"/>
        </w:rPr>
        <w:t xml:space="preserve"> δώδεκα (12) μηνών </w:t>
      </w:r>
      <w:r w:rsidR="0066566E">
        <w:rPr>
          <w:rFonts w:ascii="Arial" w:hAnsi="Arial" w:cs="Arial"/>
          <w:sz w:val="22"/>
        </w:rPr>
        <w:t xml:space="preserve">τμηματικά σε δύο (2) εξάμηνα, </w:t>
      </w:r>
      <w:r w:rsidR="00A32641">
        <w:rPr>
          <w:rFonts w:ascii="Arial" w:hAnsi="Arial" w:cs="Arial"/>
          <w:sz w:val="22"/>
        </w:rPr>
        <w:t xml:space="preserve">από την υπογραφή της σύμβασης </w:t>
      </w:r>
      <w:r w:rsidRPr="0023123D">
        <w:rPr>
          <w:rFonts w:ascii="Arial" w:hAnsi="Arial" w:cs="Arial"/>
          <w:sz w:val="22"/>
        </w:rPr>
        <w:t xml:space="preserve">και θα εκτελεσθεί σύμφωνα με τα όσα αναγράφονται στην  υπ’ αρ. </w:t>
      </w:r>
      <w:r w:rsidR="001D6183" w:rsidRPr="001D6183">
        <w:rPr>
          <w:rFonts w:ascii="Arial" w:hAnsi="Arial" w:cs="Arial"/>
          <w:sz w:val="22"/>
        </w:rPr>
        <w:t>33/2018</w:t>
      </w:r>
      <w:r w:rsidRPr="0023123D">
        <w:rPr>
          <w:rFonts w:ascii="Arial" w:hAnsi="Arial" w:cs="Arial"/>
          <w:sz w:val="22"/>
        </w:rPr>
        <w:t xml:space="preserve"> μελέτη της Υπηρεσίας.</w:t>
      </w:r>
    </w:p>
    <w:p w:rsidR="00714F18" w:rsidRPr="0023123D" w:rsidRDefault="00714F18" w:rsidP="00F012A1">
      <w:pPr>
        <w:ind w:firstLine="425"/>
        <w:jc w:val="both"/>
        <w:rPr>
          <w:rFonts w:ascii="Arial" w:hAnsi="Arial" w:cs="Arial"/>
          <w:sz w:val="22"/>
          <w:szCs w:val="22"/>
        </w:rPr>
      </w:pPr>
      <w:r>
        <w:rPr>
          <w:rFonts w:ascii="Arial" w:hAnsi="Arial" w:cs="Arial"/>
          <w:sz w:val="22"/>
          <w:szCs w:val="22"/>
        </w:rPr>
        <w:t>Παράταση προθεσμίας μπορεί να δοθεί από το Δημοτικό Συμβούλιο του Δήμου Μοσχάτου -Ταύρου μετά από αιτιολογημένη αίτηση του αναδόχου με πρόταση της αρμόδιας υπηρεσίας</w:t>
      </w:r>
      <w:r w:rsidR="0066566E">
        <w:rPr>
          <w:rFonts w:ascii="Arial" w:hAnsi="Arial" w:cs="Arial"/>
          <w:sz w:val="22"/>
          <w:szCs w:val="22"/>
        </w:rPr>
        <w:t>.</w:t>
      </w:r>
    </w:p>
    <w:p w:rsidR="005D329E" w:rsidRPr="0023123D" w:rsidRDefault="005D329E" w:rsidP="0066566E">
      <w:pPr>
        <w:ind w:firstLine="425"/>
        <w:jc w:val="both"/>
        <w:rPr>
          <w:rFonts w:ascii="Arial" w:hAnsi="Arial" w:cs="Arial"/>
          <w:sz w:val="22"/>
          <w:szCs w:val="22"/>
        </w:rPr>
      </w:pPr>
      <w:r w:rsidRPr="0023123D">
        <w:rPr>
          <w:rFonts w:ascii="Arial" w:hAnsi="Arial" w:cs="Arial"/>
          <w:sz w:val="22"/>
          <w:szCs w:val="22"/>
        </w:rPr>
        <w:lastRenderedPageBreak/>
        <w:t>Η παραλαβή θα γίνει από την αρμόδια Επιτροπή Παραλαβής που συγκροτείται με απόφαση Δημοτικού Συμβουλίου σύμφωνα με τον Ν. 4412/2016.</w:t>
      </w:r>
      <w:r w:rsidR="0066566E">
        <w:rPr>
          <w:rFonts w:ascii="Arial" w:hAnsi="Arial" w:cs="Arial"/>
          <w:sz w:val="22"/>
          <w:szCs w:val="22"/>
        </w:rPr>
        <w:t xml:space="preserve"> </w:t>
      </w:r>
      <w:r w:rsidRPr="0023123D">
        <w:rPr>
          <w:rFonts w:ascii="Arial" w:hAnsi="Arial" w:cs="Arial"/>
          <w:sz w:val="22"/>
          <w:szCs w:val="22"/>
        </w:rPr>
        <w:t>Για την κάλυψη των σχετικών δαπανών χρησιμοποιείται η εγγύηση καλής εκτέλεσης του αναδόχου.</w:t>
      </w:r>
    </w:p>
    <w:p w:rsidR="005D329E" w:rsidRPr="0023123D" w:rsidRDefault="005D329E" w:rsidP="00F012A1">
      <w:pPr>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w:t>
      </w:r>
      <w:r w:rsidR="001D6183">
        <w:rPr>
          <w:rFonts w:ascii="Arial" w:hAnsi="Arial" w:cs="Arial"/>
          <w:sz w:val="22"/>
          <w:szCs w:val="22"/>
        </w:rPr>
        <w:t xml:space="preserve"> α) οι διατάξεις του Ν.4412/16 όπως έχει τροποποιηθεί και ισχύει ,</w:t>
      </w:r>
      <w:r w:rsidRPr="0023123D">
        <w:rPr>
          <w:rFonts w:ascii="Arial" w:hAnsi="Arial" w:cs="Arial"/>
          <w:sz w:val="22"/>
          <w:szCs w:val="22"/>
        </w:rPr>
        <w:t>β) οι όροι της παρούσας σύμβασης και γ) συμπληρωματικά ο Αστικός Κώδικας.</w:t>
      </w:r>
    </w:p>
    <w:p w:rsidR="005D329E" w:rsidRPr="0023123D" w:rsidRDefault="005D329E" w:rsidP="00F012A1">
      <w:pPr>
        <w:ind w:firstLine="425"/>
        <w:jc w:val="both"/>
        <w:rPr>
          <w:rFonts w:ascii="Arial" w:hAnsi="Arial" w:cs="Arial"/>
          <w:sz w:val="22"/>
          <w:szCs w:val="22"/>
        </w:rPr>
      </w:pPr>
      <w:r w:rsidRPr="0023123D">
        <w:rPr>
          <w:rFonts w:ascii="Arial" w:hAnsi="Arial" w:cs="Arial"/>
          <w:sz w:val="22"/>
          <w:szCs w:val="22"/>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r w:rsidR="00F530B7">
        <w:rPr>
          <w:rFonts w:ascii="Arial" w:hAnsi="Arial" w:cs="Arial"/>
          <w:sz w:val="22"/>
          <w:szCs w:val="22"/>
        </w:rPr>
        <w:t>.</w:t>
      </w:r>
    </w:p>
    <w:p w:rsidR="005D329E" w:rsidRPr="00794C5C" w:rsidRDefault="005D329E" w:rsidP="00F012A1">
      <w:pPr>
        <w:ind w:firstLine="425"/>
        <w:jc w:val="both"/>
        <w:rPr>
          <w:rFonts w:ascii="Arial" w:hAnsi="Arial" w:cs="Arial"/>
          <w:sz w:val="22"/>
          <w:szCs w:val="22"/>
        </w:rPr>
      </w:pPr>
      <w:r w:rsidRPr="00794C5C">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r w:rsidR="00393C4F" w:rsidRPr="00794C5C">
        <w:rPr>
          <w:rFonts w:ascii="Arial" w:hAnsi="Arial" w:cs="Arial"/>
          <w:sz w:val="22"/>
          <w:szCs w:val="22"/>
        </w:rPr>
        <w:t>.</w:t>
      </w:r>
    </w:p>
    <w:p w:rsidR="005D329E" w:rsidRPr="0023123D" w:rsidRDefault="005D329E" w:rsidP="00F012A1">
      <w:pPr>
        <w:ind w:firstLine="425"/>
        <w:jc w:val="both"/>
        <w:rPr>
          <w:rFonts w:ascii="Arial" w:hAnsi="Arial" w:cs="Arial"/>
          <w:sz w:val="22"/>
          <w:szCs w:val="22"/>
        </w:rPr>
      </w:pPr>
      <w:r w:rsidRPr="00794C5C">
        <w:rPr>
          <w:rFonts w:ascii="Arial" w:hAnsi="Arial" w:cs="Arial"/>
          <w:sz w:val="22"/>
          <w:szCs w:val="22"/>
        </w:rPr>
        <w:t>Η σύμβαση θεωρείται ότι εκτελέστηκε όταν συντρέχουν οι εξής προϋποθέσεις, σύμφων</w:t>
      </w:r>
      <w:r w:rsidR="0066566E" w:rsidRPr="00794C5C">
        <w:rPr>
          <w:rFonts w:ascii="Arial" w:hAnsi="Arial" w:cs="Arial"/>
          <w:sz w:val="22"/>
          <w:szCs w:val="22"/>
        </w:rPr>
        <w:t>α με το άρθρο 202 του Ν.4412/16.</w:t>
      </w:r>
    </w:p>
    <w:p w:rsidR="005D329E" w:rsidRDefault="005D329E" w:rsidP="00F012A1">
      <w:pPr>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D74DCF" w:rsidRPr="0023123D" w:rsidRDefault="00D74DCF" w:rsidP="00F012A1">
      <w:pPr>
        <w:ind w:firstLine="425"/>
        <w:jc w:val="both"/>
        <w:rPr>
          <w:rFonts w:ascii="Arial" w:hAnsi="Arial" w:cs="Arial"/>
          <w:sz w:val="22"/>
          <w:szCs w:val="22"/>
        </w:rPr>
      </w:pPr>
    </w:p>
    <w:p w:rsidR="005D329E" w:rsidRDefault="005D329E" w:rsidP="00D74DCF">
      <w:pPr>
        <w:jc w:val="center"/>
        <w:rPr>
          <w:rFonts w:ascii="Arial" w:hAnsi="Arial" w:cs="Arial"/>
          <w:b/>
          <w:color w:val="000000" w:themeColor="text1"/>
          <w:sz w:val="22"/>
          <w:u w:val="single"/>
        </w:rPr>
      </w:pPr>
      <w:r w:rsidRPr="0023123D">
        <w:rPr>
          <w:rFonts w:ascii="Arial" w:hAnsi="Arial" w:cs="Arial"/>
          <w:b/>
          <w:bCs/>
          <w:color w:val="000000" w:themeColor="text1"/>
          <w:sz w:val="22"/>
        </w:rPr>
        <w:t>Άρθρο 19</w:t>
      </w:r>
      <w:r w:rsidR="00062585">
        <w:rPr>
          <w:rFonts w:ascii="Arial" w:hAnsi="Arial" w:cs="Arial"/>
          <w:b/>
          <w:bCs/>
          <w:color w:val="000000" w:themeColor="text1"/>
          <w:sz w:val="22"/>
        </w:rPr>
        <w:t xml:space="preserve">: </w:t>
      </w:r>
      <w:r w:rsidRPr="003F6893">
        <w:rPr>
          <w:rFonts w:ascii="Arial" w:hAnsi="Arial" w:cs="Arial"/>
          <w:b/>
          <w:color w:val="000000" w:themeColor="text1"/>
          <w:sz w:val="22"/>
          <w:u w:val="single"/>
        </w:rPr>
        <w:t>Τρόπος  πληρωμής- Κρατήσεις</w:t>
      </w:r>
    </w:p>
    <w:p w:rsidR="004E388D" w:rsidRPr="00D74DCF" w:rsidRDefault="004E388D" w:rsidP="00D74DCF">
      <w:pPr>
        <w:jc w:val="center"/>
        <w:rPr>
          <w:rFonts w:ascii="Arial" w:hAnsi="Arial" w:cs="Arial"/>
          <w:b/>
          <w:bCs/>
          <w:color w:val="000000" w:themeColor="text1"/>
          <w:sz w:val="22"/>
        </w:rPr>
      </w:pPr>
    </w:p>
    <w:p w:rsidR="005D329E" w:rsidRPr="00D74DCF" w:rsidRDefault="005D329E" w:rsidP="00F012A1">
      <w:pPr>
        <w:ind w:firstLine="720"/>
        <w:jc w:val="both"/>
        <w:rPr>
          <w:rFonts w:ascii="Arial" w:hAnsi="Arial" w:cs="Arial"/>
          <w:color w:val="000000" w:themeColor="text1"/>
          <w:sz w:val="22"/>
        </w:rPr>
      </w:pPr>
      <w:r w:rsidRPr="00D74DCF">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680CB5" w:rsidRDefault="00680CB5" w:rsidP="00F012A1">
      <w:pPr>
        <w:ind w:firstLine="720"/>
        <w:jc w:val="both"/>
        <w:rPr>
          <w:rFonts w:ascii="Arial" w:hAnsi="Arial" w:cs="Arial"/>
          <w:color w:val="000000" w:themeColor="text1"/>
          <w:sz w:val="22"/>
        </w:rPr>
      </w:pPr>
      <w:r w:rsidRPr="00D74DCF">
        <w:rPr>
          <w:rFonts w:ascii="Arial" w:hAnsi="Arial" w:cs="Arial"/>
          <w:color w:val="000000" w:themeColor="text1"/>
          <w:sz w:val="22"/>
        </w:rPr>
        <w:t>Η πληρωμή της προσφερόμενης υπηρεσίας θα γίνεται από τον Δήμο τμηματικά, σύμφωνα με την ισχύουσα νομοθεσία και την υποβολή των απαραίτητων δικαιολογητικών πληρωμής στο λογιστήριο του Δήμου.</w:t>
      </w:r>
    </w:p>
    <w:p w:rsidR="005D329E" w:rsidRPr="0023123D" w:rsidRDefault="005D329E" w:rsidP="00F012A1">
      <w:pPr>
        <w:ind w:firstLine="720"/>
        <w:jc w:val="both"/>
        <w:rPr>
          <w:rFonts w:ascii="Arial" w:hAnsi="Arial" w:cs="Arial"/>
          <w:color w:val="000000" w:themeColor="text1"/>
          <w:sz w:val="22"/>
        </w:rPr>
      </w:pPr>
      <w:r w:rsidRPr="0023123D">
        <w:rPr>
          <w:rFonts w:ascii="Arial" w:hAnsi="Arial" w:cs="Arial"/>
          <w:color w:val="000000" w:themeColor="text1"/>
          <w:sz w:val="22"/>
        </w:rPr>
        <w:t xml:space="preserve">Η </w:t>
      </w:r>
      <w:r w:rsidR="00680CB5">
        <w:rPr>
          <w:rFonts w:ascii="Arial" w:hAnsi="Arial" w:cs="Arial"/>
          <w:color w:val="000000" w:themeColor="text1"/>
          <w:sz w:val="22"/>
        </w:rPr>
        <w:t>ασφάλιση</w:t>
      </w:r>
      <w:r w:rsidR="00393C4F">
        <w:rPr>
          <w:rFonts w:ascii="Arial" w:hAnsi="Arial" w:cs="Arial"/>
          <w:color w:val="000000" w:themeColor="text1"/>
          <w:sz w:val="22"/>
        </w:rPr>
        <w:t xml:space="preserve"> θα γίνει σε δύο ασφαλιστικές περιόδους </w:t>
      </w:r>
      <w:r w:rsidRPr="0023123D">
        <w:rPr>
          <w:rFonts w:ascii="Arial" w:hAnsi="Arial" w:cs="Arial"/>
          <w:color w:val="000000" w:themeColor="text1"/>
          <w:sz w:val="22"/>
        </w:rPr>
        <w:t xml:space="preserve"> </w:t>
      </w:r>
      <w:r w:rsidR="00680CB5">
        <w:rPr>
          <w:rFonts w:ascii="Arial" w:hAnsi="Arial" w:cs="Arial"/>
          <w:color w:val="000000" w:themeColor="text1"/>
          <w:sz w:val="22"/>
        </w:rPr>
        <w:t>εξάμηνης διάρκειας.</w:t>
      </w:r>
    </w:p>
    <w:p w:rsidR="005D329E" w:rsidRPr="0023123D" w:rsidRDefault="005D329E" w:rsidP="00F012A1">
      <w:pPr>
        <w:ind w:firstLine="720"/>
        <w:jc w:val="both"/>
        <w:rPr>
          <w:rFonts w:ascii="Arial" w:hAnsi="Arial" w:cs="Arial"/>
          <w:color w:val="000000" w:themeColor="text1"/>
          <w:sz w:val="22"/>
        </w:rPr>
      </w:pPr>
      <w:r w:rsidRPr="00405EF4">
        <w:rPr>
          <w:rFonts w:ascii="Arial" w:hAnsi="Arial" w:cs="Arial"/>
          <w:color w:val="000000" w:themeColor="text1"/>
          <w:sz w:val="22"/>
        </w:rPr>
        <w:t xml:space="preserve">Για την πληρωμή του </w:t>
      </w:r>
      <w:r w:rsidR="000A7A0E" w:rsidRPr="00405EF4">
        <w:rPr>
          <w:rFonts w:ascii="Arial" w:hAnsi="Arial" w:cs="Arial"/>
          <w:color w:val="000000" w:themeColor="text1"/>
          <w:sz w:val="22"/>
        </w:rPr>
        <w:t>Αναδόχου</w:t>
      </w:r>
      <w:r w:rsidRPr="00405EF4">
        <w:rPr>
          <w:rFonts w:ascii="Arial" w:hAnsi="Arial" w:cs="Arial"/>
          <w:color w:val="000000" w:themeColor="text1"/>
          <w:sz w:val="22"/>
        </w:rPr>
        <w:t xml:space="preserve"> απαιτούνται κατ’ ελάχιστο τα δικαιολογητικά όπως αναγράφονται στο άρθρο 200 παρ.5 του Ν.4412/16.</w:t>
      </w:r>
      <w:r w:rsidRPr="0023123D">
        <w:rPr>
          <w:rFonts w:ascii="Arial" w:hAnsi="Arial" w:cs="Arial"/>
          <w:color w:val="000000" w:themeColor="text1"/>
          <w:sz w:val="22"/>
        </w:rPr>
        <w:t xml:space="preserve">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5D329E" w:rsidRPr="0023123D" w:rsidRDefault="005D329E" w:rsidP="00F012A1">
      <w:pPr>
        <w:ind w:firstLine="720"/>
        <w:jc w:val="both"/>
        <w:rPr>
          <w:rFonts w:ascii="Arial" w:hAnsi="Arial" w:cs="Arial"/>
          <w:color w:val="000000" w:themeColor="text1"/>
          <w:sz w:val="22"/>
        </w:rPr>
      </w:pPr>
      <w:r w:rsidRPr="0023123D">
        <w:rPr>
          <w:rFonts w:ascii="Arial" w:hAnsi="Arial" w:cs="Arial"/>
          <w:color w:val="000000" w:themeColor="text1"/>
          <w:sz w:val="22"/>
        </w:rPr>
        <w:t xml:space="preserve">Η αμοιβή του Αναδόχου </w:t>
      </w:r>
      <w:r w:rsidR="00B35A97">
        <w:rPr>
          <w:rFonts w:ascii="Arial" w:hAnsi="Arial" w:cs="Arial"/>
          <w:color w:val="000000" w:themeColor="text1"/>
          <w:sz w:val="22"/>
        </w:rPr>
        <w:t xml:space="preserve">επιβαρύνεται με τον προβλεπόμενες </w:t>
      </w:r>
      <w:r w:rsidR="004E7985">
        <w:rPr>
          <w:rFonts w:ascii="Arial" w:hAnsi="Arial" w:cs="Arial"/>
          <w:color w:val="000000" w:themeColor="text1"/>
          <w:sz w:val="22"/>
        </w:rPr>
        <w:t>ισχύουσες κρατήσεις</w:t>
      </w:r>
      <w:r w:rsidRPr="0023123D">
        <w:rPr>
          <w:rFonts w:ascii="Arial" w:hAnsi="Arial" w:cs="Arial"/>
          <w:color w:val="000000" w:themeColor="text1"/>
          <w:sz w:val="22"/>
        </w:rPr>
        <w:t xml:space="preserve">. </w:t>
      </w:r>
    </w:p>
    <w:p w:rsidR="005D329E" w:rsidRPr="0023123D" w:rsidRDefault="005D329E" w:rsidP="00F012A1">
      <w:pPr>
        <w:widowControl w:val="0"/>
        <w:autoSpaceDE w:val="0"/>
        <w:autoSpaceDN w:val="0"/>
        <w:adjustRightInd w:val="0"/>
        <w:spacing w:before="34"/>
        <w:ind w:right="-426"/>
        <w:jc w:val="both"/>
        <w:rPr>
          <w:rFonts w:ascii="Arial" w:hAnsi="Arial" w:cs="Arial"/>
          <w:sz w:val="22"/>
          <w:szCs w:val="22"/>
        </w:rPr>
      </w:pPr>
    </w:p>
    <w:p w:rsidR="005D329E" w:rsidRDefault="005D329E" w:rsidP="00F012A1">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rPr>
        <w:t>Άρθρο 21</w:t>
      </w:r>
      <w:r w:rsidR="008860CA">
        <w:rPr>
          <w:rFonts w:ascii="Arial" w:hAnsi="Arial" w:cs="Arial"/>
          <w:b/>
          <w:bCs/>
          <w:sz w:val="22"/>
          <w:szCs w:val="22"/>
        </w:rPr>
        <w:t xml:space="preserve">: </w:t>
      </w:r>
      <w:r w:rsidRPr="0023123D">
        <w:rPr>
          <w:rFonts w:ascii="Arial" w:hAnsi="Arial" w:cs="Arial"/>
          <w:b/>
          <w:bCs/>
          <w:sz w:val="22"/>
          <w:szCs w:val="22"/>
          <w:u w:val="single"/>
        </w:rPr>
        <w:t>Διαδικασία Επίλυσης Διαφορών</w:t>
      </w:r>
    </w:p>
    <w:p w:rsidR="004E388D" w:rsidRPr="008860CA" w:rsidRDefault="004E388D" w:rsidP="00F012A1">
      <w:pPr>
        <w:widowControl w:val="0"/>
        <w:autoSpaceDE w:val="0"/>
        <w:autoSpaceDN w:val="0"/>
        <w:adjustRightInd w:val="0"/>
        <w:spacing w:before="34"/>
        <w:ind w:right="-426"/>
        <w:jc w:val="center"/>
        <w:rPr>
          <w:rFonts w:ascii="Arial" w:hAnsi="Arial" w:cs="Arial"/>
          <w:b/>
          <w:bCs/>
          <w:sz w:val="22"/>
          <w:szCs w:val="22"/>
        </w:rPr>
      </w:pPr>
    </w:p>
    <w:p w:rsidR="005D329E" w:rsidRPr="0023123D" w:rsidRDefault="005D329E" w:rsidP="00F012A1">
      <w:pPr>
        <w:widowControl w:val="0"/>
        <w:autoSpaceDE w:val="0"/>
        <w:autoSpaceDN w:val="0"/>
        <w:adjustRightInd w:val="0"/>
        <w:spacing w:before="34"/>
        <w:ind w:right="-425"/>
        <w:jc w:val="both"/>
        <w:rPr>
          <w:rFonts w:ascii="Arial" w:hAnsi="Arial" w:cs="Arial"/>
          <w:b/>
          <w:bCs/>
          <w:sz w:val="22"/>
          <w:szCs w:val="22"/>
          <w:u w:val="single"/>
        </w:rPr>
      </w:pPr>
      <w:r w:rsidRPr="0023123D">
        <w:rPr>
          <w:rFonts w:ascii="Arial" w:hAnsi="Arial" w:cs="Arial"/>
          <w:sz w:val="22"/>
          <w:szCs w:val="22"/>
        </w:rPr>
        <w:t>Η  παρούσα σύμβαση  διέπεται από την Ελληνική  Νομοθεσία και κάθε διαφορά που θα προκύψει μεταξύ του Δήμου  και του Αναδόχου, η οποία θα αφορά στην εκτέλεση, την εφαρμογή ή γενικά τις σχέσεις που δημιουργούνται από αυτή, θα λυ</w:t>
      </w:r>
      <w:r w:rsidR="00CD35F9">
        <w:rPr>
          <w:rFonts w:ascii="Arial" w:hAnsi="Arial" w:cs="Arial"/>
          <w:sz w:val="22"/>
          <w:szCs w:val="22"/>
        </w:rPr>
        <w:t xml:space="preserve">θεί από τα εδρεύοντα στο Νομό </w:t>
      </w:r>
      <w:r w:rsidRPr="0023123D">
        <w:rPr>
          <w:rFonts w:ascii="Arial" w:hAnsi="Arial" w:cs="Arial"/>
          <w:sz w:val="22"/>
          <w:szCs w:val="22"/>
        </w:rPr>
        <w:t>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5D329E" w:rsidRPr="0023123D" w:rsidRDefault="005D329E" w:rsidP="00F012A1">
      <w:pPr>
        <w:widowControl w:val="0"/>
        <w:autoSpaceDE w:val="0"/>
        <w:autoSpaceDN w:val="0"/>
        <w:adjustRightInd w:val="0"/>
        <w:spacing w:before="34"/>
        <w:ind w:right="-426"/>
        <w:jc w:val="both"/>
        <w:rPr>
          <w:rFonts w:ascii="Arial" w:hAnsi="Arial" w:cs="Arial"/>
          <w:sz w:val="22"/>
          <w:szCs w:val="22"/>
        </w:rPr>
      </w:pPr>
    </w:p>
    <w:p w:rsidR="005D329E" w:rsidRDefault="005D329E" w:rsidP="00F012A1">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rPr>
        <w:t>Άρθρο 22</w:t>
      </w:r>
      <w:r w:rsidR="008860CA">
        <w:rPr>
          <w:rFonts w:ascii="Arial" w:hAnsi="Arial" w:cs="Arial"/>
          <w:b/>
          <w:bCs/>
          <w:sz w:val="22"/>
          <w:szCs w:val="22"/>
        </w:rPr>
        <w:t xml:space="preserve">: </w:t>
      </w:r>
      <w:r w:rsidRPr="0023123D">
        <w:rPr>
          <w:rFonts w:ascii="Arial" w:hAnsi="Arial" w:cs="Arial"/>
          <w:b/>
          <w:bCs/>
          <w:sz w:val="22"/>
          <w:szCs w:val="22"/>
          <w:u w:val="single"/>
        </w:rPr>
        <w:t>Λοιπές Διατάξεις</w:t>
      </w:r>
    </w:p>
    <w:p w:rsidR="004E388D" w:rsidRPr="0023123D" w:rsidRDefault="004E388D" w:rsidP="00F012A1">
      <w:pPr>
        <w:widowControl w:val="0"/>
        <w:autoSpaceDE w:val="0"/>
        <w:autoSpaceDN w:val="0"/>
        <w:adjustRightInd w:val="0"/>
        <w:spacing w:before="34"/>
        <w:ind w:right="-426"/>
        <w:jc w:val="center"/>
        <w:rPr>
          <w:rFonts w:ascii="Arial" w:hAnsi="Arial" w:cs="Arial"/>
          <w:b/>
          <w:bCs/>
          <w:sz w:val="22"/>
          <w:szCs w:val="22"/>
        </w:rPr>
      </w:pPr>
    </w:p>
    <w:p w:rsidR="005D329E" w:rsidRPr="0023123D" w:rsidRDefault="005D329E" w:rsidP="00F012A1">
      <w:pPr>
        <w:widowControl w:val="0"/>
        <w:autoSpaceDE w:val="0"/>
        <w:autoSpaceDN w:val="0"/>
        <w:adjustRightInd w:val="0"/>
        <w:spacing w:before="34"/>
        <w:ind w:left="284" w:right="-425"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5D329E" w:rsidRPr="0023123D" w:rsidRDefault="005D329E" w:rsidP="00F012A1">
      <w:pPr>
        <w:widowControl w:val="0"/>
        <w:autoSpaceDE w:val="0"/>
        <w:autoSpaceDN w:val="0"/>
        <w:adjustRightInd w:val="0"/>
        <w:spacing w:before="34"/>
        <w:ind w:left="284" w:right="-425" w:hanging="284"/>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0A7A0E">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w:t>
      </w:r>
      <w:r w:rsidR="00CD35F9">
        <w:rPr>
          <w:rFonts w:ascii="Arial" w:hAnsi="Arial" w:cs="Arial"/>
          <w:sz w:val="22"/>
          <w:szCs w:val="22"/>
        </w:rPr>
        <w:t>μέρους ή του όλου του αντικειμένου της συμβάσεως, χωρίς απόφαση του Δημοτικού Συμβουλίου.</w:t>
      </w:r>
      <w:r w:rsidRPr="0023123D">
        <w:rPr>
          <w:rFonts w:ascii="Arial" w:hAnsi="Arial" w:cs="Arial"/>
          <w:sz w:val="22"/>
          <w:szCs w:val="22"/>
        </w:rPr>
        <w:t xml:space="preserve"> </w:t>
      </w:r>
      <w:r w:rsidR="00CD35F9">
        <w:rPr>
          <w:rFonts w:ascii="Arial" w:hAnsi="Arial" w:cs="Arial"/>
          <w:sz w:val="22"/>
          <w:szCs w:val="22"/>
        </w:rPr>
        <w:t xml:space="preserve"> </w:t>
      </w:r>
    </w:p>
    <w:p w:rsidR="005D329E" w:rsidRPr="0023123D" w:rsidRDefault="005D329E" w:rsidP="00F012A1">
      <w:pPr>
        <w:widowControl w:val="0"/>
        <w:autoSpaceDE w:val="0"/>
        <w:autoSpaceDN w:val="0"/>
        <w:adjustRightInd w:val="0"/>
        <w:spacing w:before="34"/>
        <w:ind w:right="-426"/>
        <w:jc w:val="both"/>
        <w:rPr>
          <w:rFonts w:ascii="Arial" w:hAnsi="Arial" w:cs="Arial"/>
          <w:sz w:val="22"/>
          <w:szCs w:val="22"/>
        </w:rPr>
      </w:pPr>
    </w:p>
    <w:p w:rsidR="00B35A97" w:rsidRDefault="00B35A97">
      <w:pPr>
        <w:rPr>
          <w:rFonts w:ascii="Arial" w:hAnsi="Arial" w:cs="Arial"/>
          <w:b/>
          <w:bCs/>
          <w:color w:val="000000" w:themeColor="text1"/>
          <w:sz w:val="22"/>
        </w:rPr>
      </w:pPr>
      <w:r>
        <w:rPr>
          <w:rFonts w:ascii="Arial" w:hAnsi="Arial" w:cs="Arial"/>
          <w:b/>
          <w:bCs/>
          <w:color w:val="000000" w:themeColor="text1"/>
          <w:sz w:val="22"/>
        </w:rPr>
        <w:br w:type="page"/>
      </w:r>
    </w:p>
    <w:p w:rsidR="005D329E" w:rsidRPr="008860CA" w:rsidRDefault="005D329E" w:rsidP="00F012A1">
      <w:pPr>
        <w:jc w:val="center"/>
        <w:rPr>
          <w:rFonts w:ascii="Arial" w:hAnsi="Arial" w:cs="Arial"/>
          <w:b/>
          <w:bCs/>
          <w:color w:val="000000" w:themeColor="text1"/>
          <w:sz w:val="22"/>
          <w:vertAlign w:val="superscript"/>
        </w:rPr>
      </w:pPr>
      <w:r w:rsidRPr="0023123D">
        <w:rPr>
          <w:rFonts w:ascii="Arial" w:hAnsi="Arial" w:cs="Arial"/>
          <w:b/>
          <w:bCs/>
          <w:color w:val="000000" w:themeColor="text1"/>
          <w:sz w:val="22"/>
        </w:rPr>
        <w:lastRenderedPageBreak/>
        <w:t>Άρθρο 23</w:t>
      </w:r>
      <w:r w:rsidR="00B144B8">
        <w:rPr>
          <w:rFonts w:ascii="Arial" w:hAnsi="Arial" w:cs="Arial"/>
          <w:b/>
          <w:bCs/>
          <w:color w:val="000000" w:themeColor="text1"/>
          <w:sz w:val="22"/>
        </w:rPr>
        <w:t>:</w:t>
      </w:r>
      <w:r w:rsidR="008860CA">
        <w:rPr>
          <w:rFonts w:ascii="Arial" w:hAnsi="Arial" w:cs="Arial"/>
          <w:b/>
          <w:bCs/>
          <w:color w:val="000000" w:themeColor="text1"/>
          <w:sz w:val="22"/>
          <w:vertAlign w:val="superscript"/>
        </w:rPr>
        <w:t xml:space="preserve"> </w:t>
      </w:r>
      <w:r w:rsidRPr="0023123D">
        <w:rPr>
          <w:rFonts w:ascii="Arial" w:hAnsi="Arial" w:cs="Arial"/>
          <w:b/>
          <w:color w:val="000000" w:themeColor="text1"/>
          <w:sz w:val="22"/>
          <w:szCs w:val="32"/>
          <w:u w:val="single"/>
        </w:rPr>
        <w:t>Ειδικοί όροι</w:t>
      </w:r>
    </w:p>
    <w:p w:rsidR="005D329E" w:rsidRPr="0023123D" w:rsidRDefault="005D329E" w:rsidP="00F012A1">
      <w:pPr>
        <w:jc w:val="center"/>
        <w:rPr>
          <w:rFonts w:ascii="Arial" w:hAnsi="Arial" w:cs="Arial"/>
          <w:bCs/>
          <w:color w:val="000000" w:themeColor="text1"/>
          <w:sz w:val="22"/>
        </w:rPr>
      </w:pPr>
    </w:p>
    <w:p w:rsidR="005D329E" w:rsidRPr="0023123D" w:rsidRDefault="005D329E" w:rsidP="008F5180">
      <w:pPr>
        <w:pStyle w:val="a3"/>
        <w:numPr>
          <w:ilvl w:val="0"/>
          <w:numId w:val="5"/>
        </w:numPr>
        <w:tabs>
          <w:tab w:val="clear" w:pos="960"/>
        </w:tabs>
        <w:ind w:left="284" w:right="-284" w:hanging="284"/>
        <w:rPr>
          <w:bCs/>
          <w:color w:val="000000" w:themeColor="text1"/>
          <w:sz w:val="22"/>
          <w:szCs w:val="32"/>
        </w:rPr>
      </w:pPr>
      <w:r w:rsidRPr="0023123D">
        <w:rPr>
          <w:bCs/>
          <w:color w:val="000000" w:themeColor="text1"/>
          <w:sz w:val="22"/>
          <w:szCs w:val="32"/>
        </w:rPr>
        <w:t xml:space="preserve">Σε περίπτωση πλημμελούς ή μη προσήκουσας εκτελέσεως της συμβάσεως  εκ μέρους του αναδόχου ο ΔΗΜΟΣ Μοσχάτου-Ταύρου δικαιούται σωρρευτικώς: Με </w:t>
      </w:r>
      <w:r w:rsidRPr="0023123D">
        <w:rPr>
          <w:color w:val="000000" w:themeColor="text1"/>
          <w:sz w:val="22"/>
          <w:szCs w:val="32"/>
        </w:rPr>
        <w:t xml:space="preserve"> μονομερή δήλωσή του να κηρύξει έκπτωτο τον </w:t>
      </w:r>
      <w:r w:rsidRPr="0023123D">
        <w:rPr>
          <w:bCs/>
          <w:color w:val="000000" w:themeColor="text1"/>
          <w:sz w:val="22"/>
          <w:szCs w:val="32"/>
        </w:rPr>
        <w:t>ανάδοχο</w:t>
      </w:r>
      <w:r w:rsidRPr="0023123D">
        <w:rPr>
          <w:color w:val="000000" w:themeColor="text1"/>
          <w:sz w:val="22"/>
          <w:szCs w:val="32"/>
        </w:rPr>
        <w:t>, να τον αποβάλει αμέσως από την υπηρεσία και χωρίς άλλη διαδικασία να αναθέσει την εκτέλεση της, στον επόμενο μειοδότη. Τυχόν επιπλέον δαπάνη  βαρύνει 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Pr="0023123D">
        <w:rPr>
          <w:rFonts w:ascii="Times New Roman" w:hAnsi="Times New Roman"/>
          <w:color w:val="000000"/>
          <w:sz w:val="22"/>
          <w:szCs w:val="22"/>
          <w:lang w:eastAsia="el-GR"/>
        </w:rPr>
        <w:t xml:space="preserve"> </w:t>
      </w:r>
      <w:r w:rsidRPr="0023123D">
        <w:rPr>
          <w:color w:val="000000" w:themeColor="text1"/>
          <w:sz w:val="22"/>
          <w:szCs w:val="32"/>
        </w:rPr>
        <w:t xml:space="preserve">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προέρχονται με την ως άνω ποινική ρήτρα. </w:t>
      </w:r>
      <w:r w:rsidRPr="0023123D">
        <w:rPr>
          <w:bCs/>
          <w:color w:val="000000" w:themeColor="text1"/>
          <w:sz w:val="22"/>
          <w:szCs w:val="32"/>
        </w:rPr>
        <w:t xml:space="preserve"> Κατά της ατομικής ειδοποιήσεως που θα εκδοθεί δεν επιτρέπεται ανακοπή ή προσφυγή. </w:t>
      </w:r>
    </w:p>
    <w:p w:rsidR="005D329E" w:rsidRPr="0023123D" w:rsidRDefault="005D329E" w:rsidP="008F5180">
      <w:pPr>
        <w:pStyle w:val="a3"/>
        <w:numPr>
          <w:ilvl w:val="0"/>
          <w:numId w:val="5"/>
        </w:numPr>
        <w:tabs>
          <w:tab w:val="clear" w:pos="960"/>
        </w:tabs>
        <w:ind w:left="284" w:right="-284" w:hanging="284"/>
        <w:rPr>
          <w:sz w:val="22"/>
        </w:rPr>
      </w:pPr>
      <w:r w:rsidRPr="0023123D">
        <w:rPr>
          <w:color w:val="000000" w:themeColor="text1"/>
          <w:sz w:val="22"/>
        </w:rPr>
        <w:t xml:space="preserve">Κατά την υπογραφή της οικείας συμβάσεως ο ανάδοχος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w:t>
      </w:r>
      <w:r w:rsidRPr="0023123D">
        <w:rPr>
          <w:sz w:val="22"/>
        </w:rPr>
        <w:t>πρόσωπο ή και προς το Δημόσιο ακόμη, για οποιοδήποτε λόγο και αιτία, σε οποιοδήποτε ποσό και αν ανέρχεται η αμοιβή (απαίτησή) του αυτή.</w:t>
      </w:r>
    </w:p>
    <w:p w:rsidR="005D329E" w:rsidRPr="00892696" w:rsidRDefault="005D329E" w:rsidP="008F5180">
      <w:pPr>
        <w:pStyle w:val="a3"/>
        <w:numPr>
          <w:ilvl w:val="0"/>
          <w:numId w:val="5"/>
        </w:numPr>
        <w:tabs>
          <w:tab w:val="clear" w:pos="960"/>
        </w:tabs>
        <w:ind w:left="284" w:right="-284" w:hanging="284"/>
        <w:rPr>
          <w:sz w:val="22"/>
        </w:rPr>
      </w:pPr>
      <w:r w:rsidRPr="0023123D">
        <w:rPr>
          <w:sz w:val="22"/>
        </w:rPr>
        <w:t xml:space="preserve">Τυχόν τόκοι υπερημερίας για ενδεχόμενη καθυστέρηση πληρωμής οποιουδήποτε λογαριασμού της </w:t>
      </w:r>
      <w:r w:rsidR="00442E0C">
        <w:rPr>
          <w:sz w:val="22"/>
        </w:rPr>
        <w:t>αναδόχου</w:t>
      </w:r>
      <w:r w:rsidRPr="0023123D">
        <w:rPr>
          <w:sz w:val="22"/>
        </w:rPr>
        <w:t xml:space="preserve">, θα υπολογίζεται με επιτόκιο 6%. </w:t>
      </w:r>
    </w:p>
    <w:p w:rsidR="005D329E" w:rsidRDefault="005D329E" w:rsidP="00F012A1">
      <w:pPr>
        <w:pStyle w:val="a4"/>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8860CA" w:rsidRDefault="008860CA" w:rsidP="00F012A1">
      <w:pPr>
        <w:pStyle w:val="a4"/>
        <w:rPr>
          <w:rFonts w:ascii="Arial" w:hAnsi="Arial" w:cs="Arial"/>
          <w:b/>
          <w:color w:val="000000" w:themeColor="text1"/>
          <w:sz w:val="22"/>
        </w:rPr>
      </w:pPr>
    </w:p>
    <w:p w:rsidR="00DD0978" w:rsidRDefault="005D329E" w:rsidP="00F012A1">
      <w:pPr>
        <w:pStyle w:val="a4"/>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t xml:space="preserve">                      ΑΝΔΡΕΑΣ Γ. ΕΥΘΥΜΙΟΥ</w:t>
      </w:r>
    </w:p>
    <w:p w:rsidR="00DD0978" w:rsidRDefault="00DD0978">
      <w:pPr>
        <w:rPr>
          <w:rFonts w:ascii="Arial" w:hAnsi="Arial" w:cs="Arial"/>
          <w:b/>
          <w:color w:val="000000" w:themeColor="text1"/>
          <w:sz w:val="22"/>
        </w:rPr>
      </w:pPr>
      <w:r>
        <w:rPr>
          <w:rFonts w:ascii="Arial" w:hAnsi="Arial" w:cs="Arial"/>
          <w:b/>
          <w:color w:val="000000" w:themeColor="text1"/>
          <w:sz w:val="22"/>
        </w:rPr>
        <w:br w:type="page"/>
      </w:r>
    </w:p>
    <w:p w:rsidR="00DD0978" w:rsidRPr="00DD0978" w:rsidRDefault="00DD0978" w:rsidP="00DD0978">
      <w:pPr>
        <w:suppressAutoHyphens/>
        <w:spacing w:after="200" w:line="276" w:lineRule="auto"/>
        <w:jc w:val="center"/>
        <w:rPr>
          <w:rFonts w:ascii="Calibri" w:hAnsi="Calibri" w:cs="Calibri"/>
          <w:b/>
          <w:bCs/>
          <w:kern w:val="1"/>
          <w:lang w:eastAsia="zh-CN"/>
        </w:rPr>
      </w:pPr>
      <w:r w:rsidRPr="00DD0978">
        <w:rPr>
          <w:rFonts w:ascii="Calibri" w:hAnsi="Calibri" w:cs="Calibri"/>
          <w:b/>
          <w:bCs/>
          <w:kern w:val="1"/>
          <w:sz w:val="22"/>
          <w:szCs w:val="22"/>
          <w:lang w:eastAsia="zh-CN"/>
        </w:rPr>
        <w:lastRenderedPageBreak/>
        <w:t xml:space="preserve">ΤΥΠΟΠΟΙΗΜΕΝΟ ΕΝΤΥΠΟ ΥΠΕΥΘΥΝΗΣ ΔΗΛΩΣΗΣ </w:t>
      </w:r>
      <w:r w:rsidRPr="00DD0978">
        <w:rPr>
          <w:rFonts w:ascii="Calibri" w:hAnsi="Calibri" w:cs="Calibri"/>
          <w:b/>
          <w:bCs/>
          <w:kern w:val="1"/>
          <w:lang w:eastAsia="zh-CN"/>
        </w:rPr>
        <w:t>(TEΥΔ)</w:t>
      </w:r>
    </w:p>
    <w:p w:rsidR="00DD0978" w:rsidRPr="00DD0978" w:rsidRDefault="00DD0978" w:rsidP="00DD0978">
      <w:pPr>
        <w:suppressAutoHyphens/>
        <w:spacing w:after="200" w:line="276" w:lineRule="auto"/>
        <w:ind w:firstLine="397"/>
        <w:jc w:val="center"/>
        <w:rPr>
          <w:rFonts w:ascii="Calibri" w:eastAsia="Calibri" w:hAnsi="Calibri" w:cs="Calibri"/>
          <w:b/>
          <w:bCs/>
          <w:color w:val="669900"/>
          <w:kern w:val="1"/>
          <w:u w:val="single"/>
          <w:lang w:eastAsia="zh-CN"/>
        </w:rPr>
      </w:pPr>
      <w:r w:rsidRPr="00DD0978">
        <w:rPr>
          <w:rFonts w:ascii="Calibri" w:hAnsi="Calibri" w:cs="Calibri"/>
          <w:b/>
          <w:bCs/>
          <w:kern w:val="1"/>
          <w:lang w:eastAsia="zh-CN"/>
        </w:rPr>
        <w:t>[άρθρου 79 παρ. 4 ν. 4412/2016 (Α 147)]</w:t>
      </w:r>
    </w:p>
    <w:p w:rsidR="00DD0978" w:rsidRPr="00DD0978" w:rsidRDefault="00DD0978" w:rsidP="00DD0978">
      <w:pPr>
        <w:suppressAutoHyphens/>
        <w:spacing w:after="200" w:line="276" w:lineRule="auto"/>
        <w:jc w:val="center"/>
        <w:rPr>
          <w:rFonts w:ascii="Calibri" w:hAnsi="Calibri" w:cs="Calibri"/>
          <w:kern w:val="1"/>
          <w:sz w:val="22"/>
          <w:szCs w:val="22"/>
          <w:lang w:eastAsia="zh-CN"/>
        </w:rPr>
      </w:pPr>
      <w:r w:rsidRPr="00DD0978">
        <w:rPr>
          <w:rFonts w:ascii="Calibri" w:eastAsia="Calibri" w:hAnsi="Calibri" w:cs="Calibri"/>
          <w:b/>
          <w:bCs/>
          <w:color w:val="669900"/>
          <w:kern w:val="1"/>
          <w:u w:val="single"/>
          <w:lang w:eastAsia="zh-CN"/>
        </w:rPr>
        <w:t xml:space="preserve"> </w:t>
      </w:r>
      <w:r w:rsidRPr="00DD0978">
        <w:rPr>
          <w:rFonts w:ascii="Calibri" w:eastAsia="Calibri" w:hAnsi="Calibri" w:cs="Calibri"/>
          <w:b/>
          <w:bCs/>
          <w:color w:val="00000A"/>
          <w:kern w:val="1"/>
          <w:u w:val="single"/>
          <w:lang w:eastAsia="zh-CN"/>
        </w:rPr>
        <w:t>για διαδικασίες σύναψης δημόσιας σύμβασης κάτω των ορίων των οδηγιών</w:t>
      </w:r>
    </w:p>
    <w:p w:rsidR="00DD0978" w:rsidRPr="00DD0978" w:rsidRDefault="00DD0978" w:rsidP="00DD0978">
      <w:pPr>
        <w:suppressAutoHyphens/>
        <w:spacing w:after="200" w:line="276" w:lineRule="auto"/>
        <w:jc w:val="center"/>
        <w:rPr>
          <w:rFonts w:ascii="Calibri" w:hAnsi="Calibri" w:cs="Calibri"/>
          <w:b/>
          <w:bCs/>
          <w:kern w:val="1"/>
          <w:sz w:val="22"/>
          <w:szCs w:val="22"/>
          <w:lang w:eastAsia="zh-CN"/>
        </w:rPr>
      </w:pPr>
      <w:r w:rsidRPr="00DD0978">
        <w:rPr>
          <w:rFonts w:ascii="Calibri" w:hAnsi="Calibri" w:cs="Calibri"/>
          <w:b/>
          <w:bCs/>
          <w:kern w:val="1"/>
          <w:sz w:val="22"/>
          <w:szCs w:val="22"/>
          <w:u w:val="single"/>
          <w:lang w:eastAsia="zh-CN"/>
        </w:rPr>
        <w:t>Μέρος Ι: Πληροφορίες σχετικά με την αναθέτουσα αρχή/αναθέτοντα φορέα</w:t>
      </w:r>
      <w:r w:rsidRPr="00DD0978">
        <w:rPr>
          <w:rFonts w:ascii="Calibri" w:hAnsi="Calibri" w:cs="Calibri"/>
          <w:b/>
          <w:bCs/>
          <w:kern w:val="1"/>
          <w:sz w:val="22"/>
          <w:szCs w:val="22"/>
          <w:u w:val="single"/>
          <w:vertAlign w:val="superscript"/>
          <w:lang w:eastAsia="zh-CN"/>
        </w:rPr>
        <w:endnoteReference w:id="1"/>
      </w:r>
      <w:r w:rsidRPr="00DD0978">
        <w:rPr>
          <w:rFonts w:ascii="Calibri" w:hAnsi="Calibri" w:cs="Calibri"/>
          <w:b/>
          <w:bCs/>
          <w:kern w:val="1"/>
          <w:sz w:val="22"/>
          <w:szCs w:val="22"/>
          <w:u w:val="single"/>
          <w:lang w:eastAsia="zh-CN"/>
        </w:rPr>
        <w:t xml:space="preserve">  και τη διαδικασία ανάθεσης</w:t>
      </w:r>
    </w:p>
    <w:p w:rsidR="00DD0978" w:rsidRPr="00DD0978" w:rsidRDefault="00DD0978" w:rsidP="00DD0978">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jc w:val="both"/>
        <w:rPr>
          <w:rFonts w:ascii="Calibri" w:hAnsi="Calibri" w:cs="Calibri"/>
          <w:b/>
          <w:bCs/>
          <w:kern w:val="1"/>
          <w:sz w:val="22"/>
          <w:szCs w:val="22"/>
          <w:lang w:eastAsia="zh-CN"/>
        </w:rPr>
      </w:pPr>
      <w:r w:rsidRPr="00DD0978">
        <w:rPr>
          <w:rFonts w:ascii="Calibri" w:hAnsi="Calibri" w:cs="Calibri"/>
          <w:b/>
          <w:bCs/>
          <w:kern w:val="1"/>
          <w:sz w:val="22"/>
          <w:szCs w:val="22"/>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213" w:type="dxa"/>
        <w:jc w:val="center"/>
        <w:tblLayout w:type="fixed"/>
        <w:tblCellMar>
          <w:top w:w="55" w:type="dxa"/>
          <w:left w:w="55" w:type="dxa"/>
          <w:bottom w:w="55" w:type="dxa"/>
          <w:right w:w="55" w:type="dxa"/>
        </w:tblCellMar>
        <w:tblLook w:val="0000"/>
      </w:tblPr>
      <w:tblGrid>
        <w:gridCol w:w="9213"/>
      </w:tblGrid>
      <w:tr w:rsidR="00DD0978" w:rsidRPr="00DD0978" w:rsidTr="005C5B71">
        <w:trPr>
          <w:jc w:val="center"/>
        </w:trPr>
        <w:tc>
          <w:tcPr>
            <w:tcW w:w="9213" w:type="dxa"/>
            <w:tcBorders>
              <w:top w:val="single" w:sz="1" w:space="0" w:color="000000"/>
              <w:left w:val="single" w:sz="1" w:space="0" w:color="000000"/>
              <w:bottom w:val="single" w:sz="1" w:space="0" w:color="000000"/>
              <w:right w:val="single" w:sz="1" w:space="0" w:color="000000"/>
            </w:tcBorders>
            <w:shd w:val="clear" w:color="auto" w:fill="B2B2B2"/>
          </w:tcPr>
          <w:p w:rsidR="00062F02" w:rsidRPr="00062F02" w:rsidRDefault="00062F02" w:rsidP="00062F02">
            <w:pPr>
              <w:suppressAutoHyphens/>
              <w:spacing w:line="276" w:lineRule="auto"/>
              <w:jc w:val="both"/>
              <w:rPr>
                <w:rFonts w:ascii="Calibri" w:hAnsi="Calibri" w:cs="Calibri"/>
                <w:b/>
                <w:bCs/>
                <w:kern w:val="1"/>
                <w:lang w:eastAsia="zh-CN"/>
              </w:rPr>
            </w:pPr>
            <w:r w:rsidRPr="00062F02">
              <w:rPr>
                <w:rFonts w:ascii="Calibri" w:hAnsi="Calibri" w:cs="Calibri"/>
                <w:b/>
                <w:bCs/>
                <w:kern w:val="1"/>
                <w:sz w:val="22"/>
                <w:szCs w:val="22"/>
                <w:lang w:eastAsia="zh-CN"/>
              </w:rPr>
              <w:t>Α: Ονομασία, διεύθυνση και στοιχεία επικοινωνίας της αναθέτουσας αρχής (αα)/ αναθέτοντα φορέα (αφ)</w:t>
            </w:r>
          </w:p>
          <w:p w:rsidR="00062F02" w:rsidRPr="00062F02" w:rsidRDefault="00062F02" w:rsidP="00062F02">
            <w:pPr>
              <w:suppressAutoHyphens/>
              <w:spacing w:line="276" w:lineRule="auto"/>
              <w:jc w:val="both"/>
              <w:rPr>
                <w:rFonts w:ascii="Calibri" w:hAnsi="Calibri" w:cs="Calibri"/>
                <w:b/>
                <w:bCs/>
                <w:kern w:val="1"/>
                <w:lang w:eastAsia="zh-CN"/>
              </w:rPr>
            </w:pPr>
            <w:r w:rsidRPr="00062F02">
              <w:rPr>
                <w:rFonts w:ascii="Calibri" w:hAnsi="Calibri" w:cs="Calibri"/>
                <w:b/>
                <w:bCs/>
                <w:kern w:val="1"/>
                <w:sz w:val="22"/>
                <w:szCs w:val="22"/>
                <w:lang w:eastAsia="zh-CN"/>
              </w:rPr>
              <w:t>- Ονομασία: [ΔΗΜΟΣ ΜΟΣΧΑΤΟΥ-ΤΑΥΡΟΥ]</w:t>
            </w:r>
          </w:p>
          <w:p w:rsidR="00062F02" w:rsidRPr="00062F02" w:rsidRDefault="00062F02" w:rsidP="00062F02">
            <w:pPr>
              <w:suppressAutoHyphens/>
              <w:spacing w:line="276" w:lineRule="auto"/>
              <w:jc w:val="both"/>
              <w:rPr>
                <w:rFonts w:ascii="Calibri" w:hAnsi="Calibri" w:cs="Calibri"/>
                <w:b/>
                <w:bCs/>
                <w:kern w:val="1"/>
                <w:lang w:eastAsia="zh-CN"/>
              </w:rPr>
            </w:pPr>
            <w:r w:rsidRPr="00062F02">
              <w:rPr>
                <w:rFonts w:ascii="Calibri" w:hAnsi="Calibri" w:cs="Calibri"/>
                <w:b/>
                <w:bCs/>
                <w:kern w:val="1"/>
                <w:sz w:val="22"/>
                <w:szCs w:val="22"/>
                <w:lang w:eastAsia="zh-CN"/>
              </w:rPr>
              <w:t>- Κωδικός  Αναθέτουσας Αρχής / Αναθέτοντα Φορέα ΚΗΜΔΗΣ : [6197]</w:t>
            </w:r>
          </w:p>
          <w:p w:rsidR="00062F02" w:rsidRPr="00062F02" w:rsidRDefault="00062F02" w:rsidP="00062F02">
            <w:pPr>
              <w:suppressAutoHyphens/>
              <w:spacing w:line="276" w:lineRule="auto"/>
              <w:jc w:val="both"/>
              <w:rPr>
                <w:rFonts w:ascii="Calibri" w:hAnsi="Calibri" w:cs="Calibri"/>
                <w:b/>
                <w:bCs/>
                <w:kern w:val="1"/>
                <w:lang w:eastAsia="zh-CN"/>
              </w:rPr>
            </w:pPr>
            <w:r w:rsidRPr="00062F02">
              <w:rPr>
                <w:rFonts w:ascii="Calibri" w:hAnsi="Calibri" w:cs="Calibri"/>
                <w:b/>
                <w:bCs/>
                <w:kern w:val="1"/>
                <w:sz w:val="22"/>
                <w:szCs w:val="22"/>
                <w:lang w:eastAsia="zh-CN"/>
              </w:rPr>
              <w:t>- Ταχυδρομική διεύθυνση / Πόλη / Ταχ. Κωδικός: [183 45]</w:t>
            </w:r>
          </w:p>
          <w:p w:rsidR="00062F02" w:rsidRPr="00062F02" w:rsidRDefault="00062F02" w:rsidP="00062F02">
            <w:pPr>
              <w:suppressAutoHyphens/>
              <w:spacing w:line="276" w:lineRule="auto"/>
              <w:jc w:val="both"/>
              <w:rPr>
                <w:rFonts w:ascii="Calibri" w:hAnsi="Calibri" w:cs="Calibri"/>
                <w:b/>
                <w:bCs/>
                <w:kern w:val="1"/>
                <w:lang w:eastAsia="zh-CN"/>
              </w:rPr>
            </w:pPr>
            <w:r w:rsidRPr="00062F02">
              <w:rPr>
                <w:rFonts w:ascii="Calibri" w:hAnsi="Calibri" w:cs="Calibri"/>
                <w:b/>
                <w:bCs/>
                <w:kern w:val="1"/>
                <w:sz w:val="22"/>
                <w:szCs w:val="22"/>
                <w:lang w:eastAsia="zh-CN"/>
              </w:rPr>
              <w:t>- Αρμόδιος για πληροφορίες: [Ε. ΚΑΤΣΑΝΤΩΝΗ –  Ε. ΤΡΙΑΝΤΑΦΥΛΛΑΚΗ]</w:t>
            </w:r>
          </w:p>
          <w:p w:rsidR="00062F02" w:rsidRPr="00062F02" w:rsidRDefault="00062F02" w:rsidP="00062F02">
            <w:pPr>
              <w:suppressAutoHyphens/>
              <w:spacing w:line="276" w:lineRule="auto"/>
              <w:jc w:val="both"/>
              <w:rPr>
                <w:rFonts w:ascii="Calibri" w:hAnsi="Calibri" w:cs="Calibri"/>
                <w:b/>
                <w:bCs/>
                <w:kern w:val="1"/>
                <w:lang w:eastAsia="zh-CN"/>
              </w:rPr>
            </w:pPr>
            <w:r w:rsidRPr="00062F02">
              <w:rPr>
                <w:rFonts w:ascii="Calibri" w:hAnsi="Calibri" w:cs="Calibri"/>
                <w:b/>
                <w:bCs/>
                <w:kern w:val="1"/>
                <w:sz w:val="22"/>
                <w:szCs w:val="22"/>
                <w:lang w:eastAsia="zh-CN"/>
              </w:rPr>
              <w:t>- Τηλέφωνο: [213 2019632, 637]</w:t>
            </w:r>
          </w:p>
          <w:p w:rsidR="00062F02" w:rsidRPr="00062F02" w:rsidRDefault="00062F02" w:rsidP="00062F02">
            <w:pPr>
              <w:suppressAutoHyphens/>
              <w:spacing w:line="276" w:lineRule="auto"/>
              <w:jc w:val="both"/>
              <w:rPr>
                <w:rFonts w:ascii="Calibri" w:hAnsi="Calibri" w:cs="Calibri"/>
                <w:b/>
                <w:bCs/>
                <w:kern w:val="1"/>
                <w:lang w:eastAsia="zh-CN"/>
              </w:rPr>
            </w:pPr>
            <w:r w:rsidRPr="00062F02">
              <w:rPr>
                <w:rFonts w:ascii="Calibri" w:hAnsi="Calibri" w:cs="Calibri"/>
                <w:b/>
                <w:bCs/>
                <w:kern w:val="1"/>
                <w:sz w:val="22"/>
                <w:szCs w:val="22"/>
                <w:lang w:eastAsia="zh-CN"/>
              </w:rPr>
              <w:t>- Ηλ. ταχυδρομείο: [</w:t>
            </w:r>
            <w:r w:rsidRPr="00062F02">
              <w:rPr>
                <w:rFonts w:ascii="Calibri" w:hAnsi="Calibri" w:cs="Calibri"/>
                <w:b/>
                <w:bCs/>
                <w:kern w:val="1"/>
                <w:sz w:val="22"/>
                <w:szCs w:val="22"/>
                <w:lang w:val="en-US" w:eastAsia="zh-CN"/>
              </w:rPr>
              <w:t>katsantoni</w:t>
            </w:r>
            <w:r w:rsidRPr="00062F02">
              <w:rPr>
                <w:rFonts w:ascii="Calibri" w:hAnsi="Calibri" w:cs="Calibri"/>
                <w:b/>
                <w:bCs/>
                <w:kern w:val="1"/>
                <w:sz w:val="22"/>
                <w:szCs w:val="22"/>
                <w:lang w:eastAsia="zh-CN"/>
              </w:rPr>
              <w:t>@0144.</w:t>
            </w:r>
            <w:r w:rsidRPr="00062F02">
              <w:rPr>
                <w:rFonts w:ascii="Calibri" w:hAnsi="Calibri" w:cs="Calibri"/>
                <w:b/>
                <w:bCs/>
                <w:kern w:val="1"/>
                <w:sz w:val="22"/>
                <w:szCs w:val="22"/>
                <w:lang w:val="en-US" w:eastAsia="zh-CN"/>
              </w:rPr>
              <w:t>syzefxis</w:t>
            </w:r>
            <w:r w:rsidRPr="00062F02">
              <w:rPr>
                <w:rFonts w:ascii="Calibri" w:hAnsi="Calibri" w:cs="Calibri"/>
                <w:b/>
                <w:bCs/>
                <w:kern w:val="1"/>
                <w:sz w:val="22"/>
                <w:szCs w:val="22"/>
                <w:lang w:eastAsia="zh-CN"/>
              </w:rPr>
              <w:t>.</w:t>
            </w:r>
            <w:r w:rsidRPr="00062F02">
              <w:rPr>
                <w:rFonts w:ascii="Calibri" w:hAnsi="Calibri" w:cs="Calibri"/>
                <w:b/>
                <w:bCs/>
                <w:kern w:val="1"/>
                <w:sz w:val="22"/>
                <w:szCs w:val="22"/>
                <w:lang w:val="en-US" w:eastAsia="zh-CN"/>
              </w:rPr>
              <w:t>gov</w:t>
            </w:r>
            <w:r w:rsidRPr="00062F02">
              <w:rPr>
                <w:rFonts w:ascii="Calibri" w:hAnsi="Calibri" w:cs="Calibri"/>
                <w:b/>
                <w:bCs/>
                <w:kern w:val="1"/>
                <w:sz w:val="22"/>
                <w:szCs w:val="22"/>
                <w:lang w:eastAsia="zh-CN"/>
              </w:rPr>
              <w:t>.</w:t>
            </w:r>
            <w:r w:rsidRPr="00062F02">
              <w:rPr>
                <w:rFonts w:ascii="Calibri" w:hAnsi="Calibri" w:cs="Calibri"/>
                <w:b/>
                <w:bCs/>
                <w:kern w:val="1"/>
                <w:sz w:val="22"/>
                <w:szCs w:val="22"/>
                <w:lang w:val="en-US" w:eastAsia="zh-CN"/>
              </w:rPr>
              <w:t>gr</w:t>
            </w:r>
            <w:r w:rsidRPr="00062F02">
              <w:rPr>
                <w:rFonts w:ascii="Calibri" w:hAnsi="Calibri" w:cs="Calibri"/>
                <w:b/>
                <w:bCs/>
                <w:kern w:val="1"/>
                <w:sz w:val="22"/>
                <w:szCs w:val="22"/>
                <w:lang w:eastAsia="zh-CN"/>
              </w:rPr>
              <w:t xml:space="preserve"> – </w:t>
            </w:r>
            <w:r w:rsidRPr="00062F02">
              <w:rPr>
                <w:rFonts w:ascii="Calibri" w:hAnsi="Calibri" w:cs="Calibri"/>
                <w:b/>
                <w:bCs/>
                <w:kern w:val="1"/>
                <w:sz w:val="22"/>
                <w:szCs w:val="22"/>
                <w:lang w:val="en-US" w:eastAsia="zh-CN"/>
              </w:rPr>
              <w:t>etriadafillaki</w:t>
            </w:r>
            <w:r w:rsidRPr="00062F02">
              <w:rPr>
                <w:rFonts w:ascii="Calibri" w:hAnsi="Calibri" w:cs="Calibri"/>
                <w:b/>
                <w:bCs/>
                <w:kern w:val="1"/>
                <w:sz w:val="22"/>
                <w:szCs w:val="22"/>
                <w:lang w:eastAsia="zh-CN"/>
              </w:rPr>
              <w:t>@0144.</w:t>
            </w:r>
            <w:r w:rsidRPr="00062F02">
              <w:rPr>
                <w:rFonts w:ascii="Calibri" w:hAnsi="Calibri" w:cs="Calibri"/>
                <w:b/>
                <w:bCs/>
                <w:kern w:val="1"/>
                <w:sz w:val="22"/>
                <w:szCs w:val="22"/>
                <w:lang w:val="en-US" w:eastAsia="zh-CN"/>
              </w:rPr>
              <w:t>syzefxis</w:t>
            </w:r>
            <w:r w:rsidRPr="00062F02">
              <w:rPr>
                <w:rFonts w:ascii="Calibri" w:hAnsi="Calibri" w:cs="Calibri"/>
                <w:b/>
                <w:bCs/>
                <w:kern w:val="1"/>
                <w:sz w:val="22"/>
                <w:szCs w:val="22"/>
                <w:lang w:eastAsia="zh-CN"/>
              </w:rPr>
              <w:t>.</w:t>
            </w:r>
            <w:r w:rsidRPr="00062F02">
              <w:rPr>
                <w:rFonts w:ascii="Calibri" w:hAnsi="Calibri" w:cs="Calibri"/>
                <w:b/>
                <w:bCs/>
                <w:kern w:val="1"/>
                <w:sz w:val="22"/>
                <w:szCs w:val="22"/>
                <w:lang w:val="en-US" w:eastAsia="zh-CN"/>
              </w:rPr>
              <w:t>gov</w:t>
            </w:r>
            <w:r w:rsidRPr="00062F02">
              <w:rPr>
                <w:rFonts w:ascii="Calibri" w:hAnsi="Calibri" w:cs="Calibri"/>
                <w:b/>
                <w:bCs/>
                <w:kern w:val="1"/>
                <w:sz w:val="22"/>
                <w:szCs w:val="22"/>
                <w:lang w:eastAsia="zh-CN"/>
              </w:rPr>
              <w:t>.</w:t>
            </w:r>
            <w:r w:rsidRPr="00062F02">
              <w:rPr>
                <w:rFonts w:ascii="Calibri" w:hAnsi="Calibri" w:cs="Calibri"/>
                <w:b/>
                <w:bCs/>
                <w:kern w:val="1"/>
                <w:sz w:val="22"/>
                <w:szCs w:val="22"/>
                <w:lang w:val="en-US" w:eastAsia="zh-CN"/>
              </w:rPr>
              <w:t>gr</w:t>
            </w:r>
            <w:r w:rsidRPr="00062F02">
              <w:rPr>
                <w:rFonts w:ascii="Calibri" w:hAnsi="Calibri" w:cs="Calibri"/>
                <w:b/>
                <w:bCs/>
                <w:kern w:val="1"/>
                <w:sz w:val="22"/>
                <w:szCs w:val="22"/>
                <w:lang w:eastAsia="zh-CN"/>
              </w:rPr>
              <w:t>]</w:t>
            </w:r>
          </w:p>
          <w:p w:rsidR="00062F02" w:rsidRPr="00062F02" w:rsidRDefault="00062F02" w:rsidP="00062F02">
            <w:pPr>
              <w:suppressAutoHyphens/>
              <w:spacing w:line="276" w:lineRule="auto"/>
              <w:jc w:val="both"/>
              <w:rPr>
                <w:rFonts w:ascii="Calibri" w:hAnsi="Calibri" w:cs="Calibri"/>
                <w:b/>
                <w:bCs/>
                <w:kern w:val="1"/>
                <w:lang w:eastAsia="zh-CN"/>
              </w:rPr>
            </w:pPr>
            <w:r w:rsidRPr="00062F02">
              <w:rPr>
                <w:rFonts w:ascii="Calibri" w:hAnsi="Calibri" w:cs="Calibri"/>
                <w:b/>
                <w:bCs/>
                <w:kern w:val="1"/>
                <w:sz w:val="22"/>
                <w:szCs w:val="22"/>
                <w:lang w:eastAsia="zh-CN"/>
              </w:rPr>
              <w:t>- Διεύθυνση στο Διαδίκτυο (διεύθυνση δικτυακού τόπου) (</w:t>
            </w:r>
            <w:r w:rsidRPr="00062F02">
              <w:rPr>
                <w:rFonts w:ascii="Calibri" w:hAnsi="Calibri" w:cs="Calibri"/>
                <w:b/>
                <w:bCs/>
                <w:i/>
                <w:kern w:val="1"/>
                <w:sz w:val="22"/>
                <w:szCs w:val="22"/>
                <w:lang w:eastAsia="zh-CN"/>
              </w:rPr>
              <w:t>εάν υπάρχει</w:t>
            </w:r>
            <w:r w:rsidRPr="00062F02">
              <w:rPr>
                <w:rFonts w:ascii="Calibri" w:hAnsi="Calibri" w:cs="Calibri"/>
                <w:b/>
                <w:bCs/>
                <w:kern w:val="1"/>
                <w:sz w:val="22"/>
                <w:szCs w:val="22"/>
                <w:lang w:eastAsia="zh-CN"/>
              </w:rPr>
              <w:t xml:space="preserve">): </w:t>
            </w:r>
          </w:p>
          <w:p w:rsidR="00DD0978" w:rsidRPr="00DD0978" w:rsidRDefault="00062F02" w:rsidP="00062F02">
            <w:pPr>
              <w:suppressAutoHyphens/>
              <w:spacing w:line="276" w:lineRule="auto"/>
              <w:jc w:val="both"/>
              <w:rPr>
                <w:rFonts w:ascii="Calibri" w:hAnsi="Calibri" w:cs="Calibri"/>
                <w:kern w:val="1"/>
                <w:lang w:eastAsia="zh-CN"/>
              </w:rPr>
            </w:pPr>
            <w:r w:rsidRPr="00062F02">
              <w:rPr>
                <w:rFonts w:ascii="Calibri" w:hAnsi="Calibri" w:cs="Calibri"/>
                <w:b/>
                <w:bCs/>
                <w:kern w:val="1"/>
                <w:sz w:val="22"/>
                <w:szCs w:val="22"/>
                <w:lang w:eastAsia="zh-CN"/>
              </w:rPr>
              <w:t xml:space="preserve"> [</w:t>
            </w:r>
            <w:hyperlink r:id="rId12" w:history="1">
              <w:r w:rsidRPr="00062F02">
                <w:rPr>
                  <w:rStyle w:val="-"/>
                  <w:rFonts w:ascii="Calibri" w:hAnsi="Calibri" w:cs="Calibri"/>
                  <w:b/>
                  <w:bCs/>
                  <w:kern w:val="1"/>
                  <w:sz w:val="22"/>
                  <w:szCs w:val="22"/>
                  <w:lang w:val="en-US" w:eastAsia="zh-CN"/>
                </w:rPr>
                <w:t>www</w:t>
              </w:r>
              <w:r w:rsidRPr="00062F02">
                <w:rPr>
                  <w:rStyle w:val="-"/>
                  <w:rFonts w:ascii="Calibri" w:hAnsi="Calibri" w:cs="Calibri"/>
                  <w:b/>
                  <w:bCs/>
                  <w:kern w:val="1"/>
                  <w:sz w:val="22"/>
                  <w:szCs w:val="22"/>
                  <w:lang w:eastAsia="zh-CN"/>
                </w:rPr>
                <w:t>.</w:t>
              </w:r>
              <w:r w:rsidRPr="00062F02">
                <w:rPr>
                  <w:rStyle w:val="-"/>
                  <w:rFonts w:ascii="Calibri" w:hAnsi="Calibri" w:cs="Calibri"/>
                  <w:b/>
                  <w:bCs/>
                  <w:kern w:val="1"/>
                  <w:sz w:val="22"/>
                  <w:szCs w:val="22"/>
                  <w:lang w:val="en-US" w:eastAsia="zh-CN"/>
                </w:rPr>
                <w:t>dimosmoschatou</w:t>
              </w:r>
              <w:r w:rsidRPr="00062F02">
                <w:rPr>
                  <w:rStyle w:val="-"/>
                  <w:rFonts w:ascii="Calibri" w:hAnsi="Calibri" w:cs="Calibri"/>
                  <w:b/>
                  <w:bCs/>
                  <w:kern w:val="1"/>
                  <w:sz w:val="22"/>
                  <w:szCs w:val="22"/>
                  <w:lang w:eastAsia="zh-CN"/>
                </w:rPr>
                <w:t>-</w:t>
              </w:r>
              <w:r w:rsidRPr="00062F02">
                <w:rPr>
                  <w:rStyle w:val="-"/>
                  <w:rFonts w:ascii="Calibri" w:hAnsi="Calibri" w:cs="Calibri"/>
                  <w:b/>
                  <w:bCs/>
                  <w:kern w:val="1"/>
                  <w:sz w:val="22"/>
                  <w:szCs w:val="22"/>
                  <w:lang w:val="en-US" w:eastAsia="zh-CN"/>
                </w:rPr>
                <w:t>tavrou</w:t>
              </w:r>
              <w:r w:rsidRPr="00062F02">
                <w:rPr>
                  <w:rStyle w:val="-"/>
                  <w:rFonts w:ascii="Calibri" w:hAnsi="Calibri" w:cs="Calibri"/>
                  <w:b/>
                  <w:bCs/>
                  <w:kern w:val="1"/>
                  <w:sz w:val="22"/>
                  <w:szCs w:val="22"/>
                  <w:lang w:eastAsia="zh-CN"/>
                </w:rPr>
                <w:t>.</w:t>
              </w:r>
              <w:r w:rsidRPr="00062F02">
                <w:rPr>
                  <w:rStyle w:val="-"/>
                  <w:rFonts w:ascii="Calibri" w:hAnsi="Calibri" w:cs="Calibri"/>
                  <w:b/>
                  <w:bCs/>
                  <w:kern w:val="1"/>
                  <w:sz w:val="22"/>
                  <w:szCs w:val="22"/>
                  <w:lang w:val="en-US" w:eastAsia="zh-CN"/>
                </w:rPr>
                <w:t>gr</w:t>
              </w:r>
            </w:hyperlink>
            <w:r w:rsidRPr="00062F02">
              <w:rPr>
                <w:rFonts w:ascii="Calibri" w:hAnsi="Calibri" w:cs="Calibri"/>
                <w:b/>
                <w:bCs/>
                <w:kern w:val="1"/>
                <w:sz w:val="22"/>
                <w:szCs w:val="22"/>
                <w:u w:val="single"/>
                <w:lang w:eastAsia="zh-CN"/>
              </w:rPr>
              <w:t>]</w:t>
            </w:r>
            <w:r>
              <w:rPr>
                <w:rFonts w:ascii="Calibri" w:hAnsi="Calibri" w:cs="Calibri"/>
                <w:b/>
                <w:bCs/>
                <w:kern w:val="1"/>
                <w:sz w:val="22"/>
                <w:szCs w:val="22"/>
                <w:u w:val="single"/>
                <w:lang w:eastAsia="zh-CN"/>
              </w:rPr>
              <w:t xml:space="preserve"> </w:t>
            </w:r>
          </w:p>
        </w:tc>
      </w:tr>
      <w:tr w:rsidR="00DD0978" w:rsidRPr="00DD0978" w:rsidTr="005C5B71">
        <w:trPr>
          <w:jc w:val="center"/>
        </w:trPr>
        <w:tc>
          <w:tcPr>
            <w:tcW w:w="9213" w:type="dxa"/>
            <w:tcBorders>
              <w:left w:val="single" w:sz="1" w:space="0" w:color="000000"/>
              <w:bottom w:val="single" w:sz="1" w:space="0" w:color="000000"/>
              <w:right w:val="single" w:sz="1" w:space="0" w:color="000000"/>
            </w:tcBorders>
            <w:shd w:val="clear" w:color="auto" w:fill="B2B2B2"/>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bCs/>
                <w:kern w:val="1"/>
                <w:sz w:val="22"/>
                <w:szCs w:val="22"/>
                <w:lang w:eastAsia="zh-CN"/>
              </w:rPr>
              <w:t>Β: Πληροφορίες σχετικά με τη διαδικασία σύναψης σύμβασης</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 Τίτλος ή σύντομη περιγραφή της δημόσιας σύμβασης (συμπεριλαμβανομένου του σχετικού </w:t>
            </w:r>
            <w:r w:rsidRPr="00DD0978">
              <w:rPr>
                <w:rFonts w:ascii="Calibri" w:hAnsi="Calibri" w:cs="Calibri"/>
                <w:kern w:val="1"/>
                <w:sz w:val="22"/>
                <w:szCs w:val="22"/>
                <w:lang w:val="en-US" w:eastAsia="zh-CN"/>
              </w:rPr>
              <w:t>CPV</w:t>
            </w:r>
            <w:r w:rsidR="0016065E">
              <w:rPr>
                <w:rFonts w:ascii="Calibri" w:hAnsi="Calibri" w:cs="Calibri"/>
                <w:kern w:val="1"/>
                <w:sz w:val="22"/>
                <w:szCs w:val="22"/>
                <w:lang w:eastAsia="zh-CN"/>
              </w:rPr>
              <w:t>): [</w:t>
            </w:r>
            <w:r w:rsidR="00842692" w:rsidRPr="00842692">
              <w:rPr>
                <w:rFonts w:ascii="Calibri" w:hAnsi="Calibri" w:cs="Calibri"/>
                <w:kern w:val="1"/>
                <w:sz w:val="22"/>
                <w:szCs w:val="22"/>
                <w:lang w:eastAsia="zh-CN"/>
              </w:rPr>
              <w:t>66514110-00</w:t>
            </w:r>
            <w:r w:rsidRPr="00842692">
              <w:rPr>
                <w:rFonts w:ascii="Calibri" w:hAnsi="Calibri" w:cs="Calibri"/>
                <w:kern w:val="1"/>
                <w:sz w:val="22"/>
                <w:szCs w:val="22"/>
                <w:lang w:eastAsia="zh-CN"/>
              </w:rPr>
              <w:t>]</w:t>
            </w:r>
          </w:p>
          <w:p w:rsidR="00DD0978" w:rsidRPr="00DD0978" w:rsidRDefault="0016065E" w:rsidP="00DD0978">
            <w:pPr>
              <w:suppressAutoHyphens/>
              <w:spacing w:line="276" w:lineRule="auto"/>
              <w:jc w:val="both"/>
              <w:rPr>
                <w:rFonts w:ascii="Calibri" w:hAnsi="Calibri" w:cs="Calibri"/>
                <w:kern w:val="1"/>
                <w:lang w:eastAsia="zh-CN"/>
              </w:rPr>
            </w:pPr>
            <w:r>
              <w:rPr>
                <w:rFonts w:ascii="Calibri" w:hAnsi="Calibri" w:cs="Calibri"/>
                <w:kern w:val="1"/>
                <w:sz w:val="22"/>
                <w:szCs w:val="22"/>
                <w:lang w:eastAsia="zh-CN"/>
              </w:rPr>
              <w:t>- Κωδικός στο ΚΗΜΔΗΣ: [6197</w:t>
            </w:r>
            <w:r w:rsidR="00DD0978"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 Η σύμβαση αναφέρεται σε έργα, προμήθειες, ή υπηρεσίες : </w:t>
            </w:r>
            <w:r w:rsidR="0016065E">
              <w:rPr>
                <w:rFonts w:ascii="Calibri" w:hAnsi="Calibri" w:cs="Calibri"/>
                <w:kern w:val="1"/>
                <w:sz w:val="22"/>
                <w:szCs w:val="22"/>
                <w:lang w:eastAsia="zh-CN"/>
              </w:rPr>
              <w:t>ΑΣΦΑΛΙΣΗ ΜΗΧΑΝΗΜΑΤΩΝ ΚΑΙ ΜΕΤΑΦΟΡΙΚΩΝ ΜΕΣΩΝ</w:t>
            </w: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Εφόσον υφίστανται, ένδειξη</w:t>
            </w:r>
            <w:r w:rsidR="0016065E">
              <w:rPr>
                <w:rFonts w:ascii="Calibri" w:hAnsi="Calibri" w:cs="Calibri"/>
                <w:kern w:val="1"/>
                <w:sz w:val="22"/>
                <w:szCs w:val="22"/>
                <w:lang w:eastAsia="zh-CN"/>
              </w:rPr>
              <w:t xml:space="preserve"> ύπαρξης σχετικών τμημάτων : [----</w:t>
            </w:r>
            <w:r w:rsidRPr="00DD0978">
              <w:rPr>
                <w:rFonts w:ascii="Calibri" w:hAnsi="Calibri" w:cs="Calibri"/>
                <w:kern w:val="1"/>
                <w:sz w:val="22"/>
                <w:szCs w:val="22"/>
                <w:lang w:eastAsia="zh-CN"/>
              </w:rPr>
              <w:t>]</w:t>
            </w:r>
          </w:p>
          <w:p w:rsidR="00DD0978" w:rsidRPr="00DD0978" w:rsidRDefault="00DD0978" w:rsidP="00F464FF">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Αριθμός αναφοράς που αποδίδεται στον φάκελο από την αναθέτουσα αρχή (</w:t>
            </w:r>
            <w:r w:rsidRPr="00DD0978">
              <w:rPr>
                <w:rFonts w:ascii="Calibri" w:hAnsi="Calibri" w:cs="Calibri"/>
                <w:i/>
                <w:kern w:val="1"/>
                <w:sz w:val="22"/>
                <w:szCs w:val="22"/>
                <w:lang w:eastAsia="zh-CN"/>
              </w:rPr>
              <w:t>εάν υπάρχει</w:t>
            </w:r>
            <w:r w:rsidR="0016065E">
              <w:rPr>
                <w:rFonts w:ascii="Calibri" w:hAnsi="Calibri" w:cs="Calibri"/>
                <w:kern w:val="1"/>
                <w:sz w:val="22"/>
                <w:szCs w:val="22"/>
                <w:lang w:eastAsia="zh-CN"/>
              </w:rPr>
              <w:t>): [</w:t>
            </w:r>
            <w:r w:rsidR="00F464FF">
              <w:rPr>
                <w:rFonts w:ascii="Calibri" w:hAnsi="Calibri" w:cs="Calibri"/>
                <w:kern w:val="1"/>
                <w:sz w:val="22"/>
                <w:szCs w:val="22"/>
                <w:lang w:eastAsia="zh-CN"/>
              </w:rPr>
              <w:t>33/2018</w:t>
            </w:r>
            <w:r w:rsidR="0016065E">
              <w:rPr>
                <w:rFonts w:ascii="Calibri" w:hAnsi="Calibri" w:cs="Calibri"/>
                <w:kern w:val="1"/>
                <w:sz w:val="22"/>
                <w:szCs w:val="22"/>
                <w:lang w:eastAsia="zh-CN"/>
              </w:rPr>
              <w:t xml:space="preserve"> ΜΕΛΕΤΗ</w:t>
            </w:r>
            <w:r w:rsidRPr="00DD0978">
              <w:rPr>
                <w:rFonts w:ascii="Calibri" w:hAnsi="Calibri" w:cs="Calibri"/>
                <w:kern w:val="1"/>
                <w:sz w:val="22"/>
                <w:szCs w:val="22"/>
                <w:lang w:eastAsia="zh-CN"/>
              </w:rPr>
              <w:t>]</w:t>
            </w:r>
          </w:p>
        </w:tc>
      </w:tr>
    </w:tbl>
    <w:p w:rsidR="00DD0978" w:rsidRPr="00DD0978" w:rsidRDefault="00DD0978" w:rsidP="00DD0978">
      <w:pPr>
        <w:suppressAutoHyphens/>
        <w:spacing w:after="200" w:line="276" w:lineRule="auto"/>
        <w:ind w:firstLine="397"/>
        <w:jc w:val="both"/>
        <w:rPr>
          <w:rFonts w:ascii="Calibri" w:hAnsi="Calibri" w:cs="Calibri"/>
          <w:kern w:val="1"/>
          <w:sz w:val="22"/>
          <w:szCs w:val="22"/>
          <w:lang w:eastAsia="zh-CN"/>
        </w:rPr>
      </w:pPr>
    </w:p>
    <w:p w:rsidR="00DD0978" w:rsidRPr="00DD0978" w:rsidRDefault="00DD0978" w:rsidP="00DD0978">
      <w:pPr>
        <w:shd w:val="clear" w:color="auto" w:fill="B2B2B2"/>
        <w:suppressAutoHyphens/>
        <w:spacing w:after="200" w:line="276" w:lineRule="auto"/>
        <w:jc w:val="both"/>
        <w:rPr>
          <w:rFonts w:ascii="Calibri" w:hAnsi="Calibri" w:cs="Calibri"/>
          <w:b/>
          <w:bCs/>
          <w:kern w:val="1"/>
          <w:sz w:val="22"/>
          <w:szCs w:val="22"/>
          <w:u w:val="single"/>
          <w:lang w:eastAsia="zh-CN"/>
        </w:rPr>
      </w:pPr>
      <w:r w:rsidRPr="00DD0978">
        <w:rPr>
          <w:rFonts w:ascii="Calibri" w:hAnsi="Calibri" w:cs="Calibri"/>
          <w:kern w:val="1"/>
          <w:sz w:val="22"/>
          <w:szCs w:val="22"/>
          <w:lang w:eastAsia="zh-CN"/>
        </w:rPr>
        <w:t>ΟΛΕΣ ΟΙ ΥΠΟΛΟΙΠΕΣ ΠΛΗΡΟΦΟΡΙΕΣ ΣΕ ΚΑΘΕ ΕΝΟΤΗΤΑ ΤΟΥ ΤΕΥΔ ΘΑ ΠΡΕΠΕΙ ΝΑ ΣΥΜΠΛΗΡΩΘΟΥΝ ΑΠΟ ΤΟΝ ΟΙΚΟΝΟΜΙΚΟ ΦΟΡΕΑ</w:t>
      </w:r>
    </w:p>
    <w:p w:rsidR="00DD0978" w:rsidRPr="00DD0978" w:rsidRDefault="00DD0978" w:rsidP="00DD0978">
      <w:pPr>
        <w:pageBreakBefore/>
        <w:suppressAutoHyphens/>
        <w:spacing w:after="200" w:line="276" w:lineRule="auto"/>
        <w:jc w:val="center"/>
        <w:rPr>
          <w:rFonts w:ascii="Calibri" w:hAnsi="Calibri" w:cs="Calibri"/>
          <w:b/>
          <w:bCs/>
          <w:kern w:val="1"/>
          <w:sz w:val="22"/>
          <w:szCs w:val="22"/>
          <w:lang w:eastAsia="zh-CN"/>
        </w:rPr>
      </w:pPr>
      <w:r w:rsidRPr="00DD0978">
        <w:rPr>
          <w:rFonts w:ascii="Calibri" w:hAnsi="Calibri" w:cs="Calibri"/>
          <w:b/>
          <w:bCs/>
          <w:kern w:val="1"/>
          <w:sz w:val="22"/>
          <w:szCs w:val="22"/>
          <w:u w:val="single"/>
          <w:lang w:eastAsia="zh-CN"/>
        </w:rPr>
        <w:lastRenderedPageBreak/>
        <w:t>Μέρος II: Πληροφορίες σχετικά με τον οικονομικό φορέα</w:t>
      </w:r>
    </w:p>
    <w:p w:rsidR="00DD0978" w:rsidRPr="00DD0978" w:rsidRDefault="00DD0978" w:rsidP="00DD0978">
      <w:pPr>
        <w:suppressAutoHyphens/>
        <w:spacing w:after="200" w:line="276" w:lineRule="auto"/>
        <w:jc w:val="center"/>
        <w:rPr>
          <w:rFonts w:ascii="Calibri" w:hAnsi="Calibri" w:cs="Calibri"/>
          <w:b/>
          <w:i/>
          <w:kern w:val="1"/>
          <w:sz w:val="22"/>
          <w:szCs w:val="22"/>
          <w:lang w:eastAsia="zh-CN"/>
        </w:rPr>
      </w:pPr>
      <w:r w:rsidRPr="00DD0978">
        <w:rPr>
          <w:rFonts w:ascii="Calibri" w:hAnsi="Calibri" w:cs="Calibri"/>
          <w:b/>
          <w:bCs/>
          <w:kern w:val="1"/>
          <w:sz w:val="22"/>
          <w:szCs w:val="22"/>
          <w:lang w:eastAsia="zh-CN"/>
        </w:rPr>
        <w:t>Α: Πληροφορίες σχετικά με τον οικονομικό φορέα</w:t>
      </w:r>
    </w:p>
    <w:tbl>
      <w:tblPr>
        <w:tblW w:w="8959" w:type="dxa"/>
        <w:jc w:val="center"/>
        <w:tblLayout w:type="fixed"/>
        <w:tblLook w:val="0000"/>
      </w:tblPr>
      <w:tblGrid>
        <w:gridCol w:w="4479"/>
        <w:gridCol w:w="4480"/>
      </w:tblGrid>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before="120" w:line="276" w:lineRule="auto"/>
              <w:jc w:val="both"/>
              <w:rPr>
                <w:rFonts w:ascii="Calibri" w:hAnsi="Calibri" w:cs="Calibri"/>
                <w:b/>
                <w:i/>
                <w:kern w:val="1"/>
                <w:lang w:eastAsia="zh-CN"/>
              </w:rPr>
            </w:pPr>
            <w:r w:rsidRPr="00DD0978">
              <w:rPr>
                <w:rFonts w:ascii="Calibri" w:hAnsi="Calibri" w:cs="Calibri"/>
                <w:b/>
                <w:i/>
                <w:kern w:val="1"/>
                <w:sz w:val="22"/>
                <w:szCs w:val="22"/>
                <w:lang w:eastAsia="zh-CN"/>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i/>
                <w:kern w:val="1"/>
                <w:lang w:eastAsia="zh-CN"/>
              </w:rPr>
            </w:pPr>
            <w:r w:rsidRPr="00DD0978">
              <w:rPr>
                <w:rFonts w:ascii="Calibri" w:hAnsi="Calibri" w:cs="Calibri"/>
                <w:b/>
                <w:i/>
                <w:kern w:val="1"/>
                <w:sz w:val="22"/>
                <w:szCs w:val="22"/>
                <w:lang w:eastAsia="zh-CN"/>
              </w:rPr>
              <w:t>Απάντηση:</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Αριθμός φορολογικού μητρώου (ΑΦΜ):</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19686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hd w:val="clear" w:color="auto" w:fill="FFFFFF"/>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Αρμόδιος ή αρμόδιοι</w:t>
            </w:r>
            <w:r w:rsidRPr="00DD0978">
              <w:rPr>
                <w:rFonts w:ascii="Calibri" w:hAnsi="Calibri" w:cs="Calibri"/>
                <w:kern w:val="1"/>
                <w:sz w:val="22"/>
                <w:szCs w:val="22"/>
                <w:vertAlign w:val="superscript"/>
                <w:lang w:eastAsia="zh-CN"/>
              </w:rPr>
              <w:endnoteReference w:id="2"/>
            </w:r>
            <w:r w:rsidRPr="00DD0978">
              <w:rPr>
                <w:rFonts w:ascii="Calibri" w:hAnsi="Calibri" w:cs="Calibri"/>
                <w:kern w:val="1"/>
                <w:sz w:val="22"/>
                <w:szCs w:val="22"/>
                <w:lang w:eastAsia="zh-CN"/>
              </w:rPr>
              <w:t xml:space="preserve">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Τηλέφωνο:</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Ηλ. ταχυδρομείο:</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Διεύθυνση στο Διαδίκτυο (διεύθυνση δικτυακού τόπου) (</w:t>
            </w:r>
            <w:r w:rsidRPr="00DD0978">
              <w:rPr>
                <w:rFonts w:ascii="Calibri" w:hAnsi="Calibri" w:cs="Calibri"/>
                <w:i/>
                <w:kern w:val="1"/>
                <w:sz w:val="22"/>
                <w:szCs w:val="22"/>
                <w:lang w:eastAsia="zh-CN"/>
              </w:rPr>
              <w:t>εάν υπάρχει</w:t>
            </w:r>
            <w:r w:rsidRPr="00DD0978">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bCs/>
                <w:i/>
                <w:iCs/>
                <w:kern w:val="1"/>
                <w:lang w:eastAsia="zh-CN"/>
              </w:rPr>
            </w:pPr>
            <w:r w:rsidRPr="00DD0978">
              <w:rPr>
                <w:rFonts w:ascii="Calibri" w:hAnsi="Calibri" w:cs="Calibri"/>
                <w:b/>
                <w:bCs/>
                <w:i/>
                <w:iCs/>
                <w:kern w:val="1"/>
                <w:sz w:val="22"/>
                <w:szCs w:val="22"/>
                <w:lang w:eastAsia="zh-CN"/>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bCs/>
                <w:i/>
                <w:iCs/>
                <w:kern w:val="1"/>
                <w:sz w:val="22"/>
                <w:szCs w:val="22"/>
                <w:lang w:eastAsia="zh-CN"/>
              </w:rPr>
              <w:t>Απάντηση:</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Ο οικονομικός φορέας είναι πολύ μικρή, μικρή ή μεσαία επιχείρηση</w:t>
            </w:r>
            <w:r w:rsidRPr="00DD0978">
              <w:rPr>
                <w:rFonts w:ascii="Calibri" w:hAnsi="Calibri" w:cs="Calibri"/>
                <w:kern w:val="1"/>
                <w:sz w:val="22"/>
                <w:szCs w:val="22"/>
                <w:vertAlign w:val="superscript"/>
                <w:lang w:eastAsia="zh-CN"/>
              </w:rPr>
              <w:endnoteReference w:id="3"/>
            </w:r>
            <w:r w:rsidRPr="00DD0978">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napToGrid w:val="0"/>
              <w:spacing w:line="276" w:lineRule="auto"/>
              <w:jc w:val="both"/>
              <w:rPr>
                <w:rFonts w:ascii="Calibri" w:hAnsi="Calibri" w:cs="Calibri"/>
                <w:kern w:val="1"/>
                <w:lang w:eastAsia="zh-CN"/>
              </w:rPr>
            </w:pPr>
          </w:p>
        </w:tc>
      </w:tr>
      <w:tr w:rsidR="00DD0978" w:rsidRPr="00DD0978" w:rsidTr="0019686B">
        <w:trPr>
          <w:jc w:val="center"/>
        </w:trPr>
        <w:tc>
          <w:tcPr>
            <w:tcW w:w="4479" w:type="dxa"/>
            <w:tcBorders>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Ναι [] Όχι [] Άνευ αντικειμένου</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α) Αναφέρετε την ονομασία του καταλόγου ή του πιστοποιητικού και τον σχετικό αριθμό εγγραφής ή πιστοποίησης, κατά περίπτωση:</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β) Εάν το πιστοποιητικό εγγραφής ή η πιστοποίηση διατίθεται ηλεκτρονικά, αναφέρετε:</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DD0978">
              <w:rPr>
                <w:rFonts w:ascii="Calibri" w:hAnsi="Calibri" w:cs="Calibri"/>
                <w:kern w:val="1"/>
                <w:sz w:val="22"/>
                <w:szCs w:val="22"/>
                <w:vertAlign w:val="superscript"/>
                <w:lang w:eastAsia="zh-CN"/>
              </w:rPr>
              <w:endnoteReference w:id="4"/>
            </w: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b/>
                <w:kern w:val="1"/>
                <w:lang w:eastAsia="zh-CN"/>
              </w:rPr>
            </w:pPr>
            <w:r w:rsidRPr="00DD0978">
              <w:rPr>
                <w:rFonts w:ascii="Calibri" w:hAnsi="Calibri" w:cs="Calibri"/>
                <w:kern w:val="1"/>
                <w:sz w:val="22"/>
                <w:szCs w:val="22"/>
                <w:lang w:eastAsia="zh-CN"/>
              </w:rPr>
              <w:t>δ) Η εγγραφή ή η πιστοποίηση καλύπτει όλα τα απαιτούμενα κριτήρια επιλογής;</w:t>
            </w:r>
          </w:p>
          <w:p w:rsidR="00DD0978" w:rsidRPr="00DD0978" w:rsidRDefault="00DD0978" w:rsidP="00DD0978">
            <w:pPr>
              <w:suppressAutoHyphens/>
              <w:spacing w:line="276" w:lineRule="auto"/>
              <w:jc w:val="both"/>
              <w:rPr>
                <w:rFonts w:ascii="Calibri" w:hAnsi="Calibri" w:cs="Calibri"/>
                <w:b/>
                <w:kern w:val="1"/>
                <w:u w:val="single"/>
                <w:lang w:eastAsia="zh-CN"/>
              </w:rPr>
            </w:pPr>
            <w:r w:rsidRPr="00DD0978">
              <w:rPr>
                <w:rFonts w:ascii="Calibri" w:hAnsi="Calibri" w:cs="Calibri"/>
                <w:b/>
                <w:kern w:val="1"/>
                <w:sz w:val="22"/>
                <w:szCs w:val="22"/>
                <w:lang w:eastAsia="zh-CN"/>
              </w:rPr>
              <w:t>Εάν όχι:</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u w:val="single"/>
                <w:lang w:eastAsia="zh-CN"/>
              </w:rPr>
              <w:t>Επιπροσθέτως, συμπληρώστε τις πληροφορίες που λείπουν στο μέρος IV, ενότητες Α, Β, Γ, ή Δ κατά περίπτωση</w:t>
            </w:r>
            <w:r w:rsidRPr="00DD0978">
              <w:rPr>
                <w:rFonts w:ascii="Calibri" w:hAnsi="Calibri" w:cs="Calibri"/>
                <w:kern w:val="1"/>
                <w:sz w:val="22"/>
                <w:szCs w:val="22"/>
                <w:lang w:eastAsia="zh-CN"/>
              </w:rPr>
              <w:t xml:space="preserve"> </w:t>
            </w:r>
            <w:r w:rsidRPr="00DD0978">
              <w:rPr>
                <w:rFonts w:ascii="Calibri" w:hAnsi="Calibri" w:cs="Calibri"/>
                <w:b/>
                <w:i/>
                <w:kern w:val="1"/>
                <w:sz w:val="22"/>
                <w:szCs w:val="22"/>
                <w:lang w:eastAsia="zh-CN"/>
              </w:rPr>
              <w:t xml:space="preserve">ΜΟΝΟ </w:t>
            </w:r>
            <w:r w:rsidRPr="00DD0978">
              <w:rPr>
                <w:rFonts w:ascii="Calibri" w:hAnsi="Calibri" w:cs="Calibri"/>
                <w:b/>
                <w:i/>
                <w:kern w:val="1"/>
                <w:sz w:val="22"/>
                <w:szCs w:val="22"/>
                <w:lang w:eastAsia="zh-CN"/>
              </w:rPr>
              <w:lastRenderedPageBreak/>
              <w:t>εφόσον αυτό απαιτείται στη σχετική διακήρυξη ή στα έγγραφα της σύμβασης:</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ε) Ο οικονομικός φορέας θα είναι σε θέση να προσκομίσει </w:t>
            </w:r>
            <w:r w:rsidRPr="00DD0978">
              <w:rPr>
                <w:rFonts w:ascii="Calibri" w:hAnsi="Calibri" w:cs="Calibri"/>
                <w:b/>
                <w:kern w:val="1"/>
                <w:sz w:val="22"/>
                <w:szCs w:val="22"/>
                <w:lang w:eastAsia="zh-CN"/>
              </w:rPr>
              <w:t>βεβαίωση</w:t>
            </w:r>
            <w:r w:rsidRPr="00DD0978">
              <w:rPr>
                <w:rFonts w:ascii="Calibri" w:hAnsi="Calibri" w:cs="Calibri"/>
                <w:kern w:val="1"/>
                <w:sz w:val="22"/>
                <w:szCs w:val="22"/>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napToGrid w:val="0"/>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α) [……]</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i/>
                <w:kern w:val="1"/>
                <w:sz w:val="22"/>
                <w:szCs w:val="22"/>
                <w:lang w:eastAsia="zh-CN"/>
              </w:rPr>
              <w:t>β) (διαδικτυακή διεύθυνση, αρχή ή φορέας έκδοσης, επακριβή στοιχεία αναφοράς των εγγράφων):[……][……][……][……]</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γ) [……]</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δ) [] Ναι [] Όχι</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ε) [] Ναι [] Όχι</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r w:rsidRPr="00DD0978">
              <w:rPr>
                <w:rFonts w:ascii="Calibri" w:hAnsi="Calibri" w:cs="Calibri"/>
                <w:i/>
                <w:kern w:val="1"/>
                <w:sz w:val="22"/>
                <w:szCs w:val="22"/>
                <w:lang w:eastAsia="zh-CN"/>
              </w:rPr>
              <w:t>(διαδικτυακή διεύθυνση, αρχή ή φορέας έκδοσης, επακριβή στοιχεία αναφοράς των εγγράφων):</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i/>
                <w:kern w:val="1"/>
                <w:sz w:val="22"/>
                <w:szCs w:val="22"/>
                <w:lang w:eastAsia="zh-CN"/>
              </w:rPr>
              <w:t>[……][……][……][……]</w:t>
            </w:r>
          </w:p>
        </w:tc>
      </w:tr>
      <w:tr w:rsidR="00DD0978" w:rsidRPr="00DD0978" w:rsidTr="0019686B">
        <w:trPr>
          <w:jc w:val="center"/>
        </w:trPr>
        <w:tc>
          <w:tcPr>
            <w:tcW w:w="4479" w:type="dxa"/>
            <w:tcBorders>
              <w:left w:val="single" w:sz="4" w:space="0" w:color="000000"/>
              <w:bottom w:val="single" w:sz="4" w:space="0" w:color="000000"/>
            </w:tcBorders>
            <w:shd w:val="clear" w:color="auto" w:fill="auto"/>
          </w:tcPr>
          <w:p w:rsidR="00DD0978" w:rsidRPr="00DD0978" w:rsidRDefault="00DD0978" w:rsidP="00DD0978">
            <w:pPr>
              <w:suppressAutoHyphens/>
              <w:spacing w:before="120" w:line="276" w:lineRule="auto"/>
              <w:jc w:val="both"/>
              <w:rPr>
                <w:rFonts w:ascii="Calibri" w:hAnsi="Calibri" w:cs="Calibri"/>
                <w:b/>
                <w:bCs/>
                <w:i/>
                <w:iCs/>
                <w:kern w:val="1"/>
                <w:lang w:eastAsia="zh-CN"/>
              </w:rPr>
            </w:pPr>
            <w:r w:rsidRPr="00DD0978">
              <w:rPr>
                <w:rFonts w:ascii="Calibri" w:hAnsi="Calibri" w:cs="Calibri"/>
                <w:b/>
                <w:i/>
                <w:kern w:val="1"/>
                <w:sz w:val="22"/>
                <w:szCs w:val="22"/>
                <w:lang w:eastAsia="zh-CN"/>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bCs/>
                <w:i/>
                <w:iCs/>
                <w:kern w:val="1"/>
                <w:sz w:val="22"/>
                <w:szCs w:val="22"/>
                <w:lang w:eastAsia="zh-CN"/>
              </w:rPr>
              <w:t>Απάντηση:</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Ο οικονομικός φορέας συμμετέχει στη διαδικασία σύναψης δημόσιας σύμβασης από κοινού με άλλους</w:t>
            </w:r>
            <w:r w:rsidRPr="00DD0978">
              <w:rPr>
                <w:rFonts w:ascii="Calibri" w:hAnsi="Calibri" w:cs="Calibri"/>
                <w:kern w:val="1"/>
                <w:sz w:val="22"/>
                <w:szCs w:val="22"/>
                <w:vertAlign w:val="superscript"/>
                <w:lang w:eastAsia="zh-CN"/>
              </w:rPr>
              <w:endnoteReference w:id="5"/>
            </w:r>
            <w:r w:rsidRPr="00DD0978">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Ναι [] Όχι</w:t>
            </w:r>
          </w:p>
        </w:tc>
      </w:tr>
      <w:tr w:rsidR="00DD0978" w:rsidRPr="00DD0978" w:rsidTr="0019686B">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i/>
                <w:kern w:val="1"/>
                <w:sz w:val="22"/>
                <w:szCs w:val="22"/>
                <w:lang w:eastAsia="zh-CN"/>
              </w:rPr>
              <w:t>Εάν ναι</w:t>
            </w:r>
            <w:r w:rsidRPr="00DD0978">
              <w:rPr>
                <w:rFonts w:ascii="Calibri" w:hAnsi="Calibri" w:cs="Calibri"/>
                <w:i/>
                <w:kern w:val="1"/>
                <w:sz w:val="22"/>
                <w:szCs w:val="22"/>
                <w:lang w:eastAsia="zh-CN"/>
              </w:rPr>
              <w:t>, μεριμνήστε για την υποβολή χωριστού εντύπου ΤΕΥΔ από τους άλλους εμπλεκόμενους οικονομικούς φορείς.</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color w:val="000000"/>
                <w:kern w:val="1"/>
                <w:lang w:eastAsia="zh-CN"/>
              </w:rPr>
            </w:pPr>
            <w:r w:rsidRPr="00DD0978">
              <w:rPr>
                <w:rFonts w:ascii="Calibri" w:hAnsi="Calibri" w:cs="Calibri"/>
                <w:kern w:val="1"/>
                <w:sz w:val="22"/>
                <w:szCs w:val="22"/>
                <w:lang w:eastAsia="zh-CN"/>
              </w:rPr>
              <w:t>α) Α</w:t>
            </w:r>
            <w:r w:rsidRPr="00DD0978">
              <w:rPr>
                <w:rFonts w:ascii="Calibri" w:hAnsi="Calibri" w:cs="Calibri"/>
                <w:color w:val="000000"/>
                <w:kern w:val="1"/>
                <w:sz w:val="22"/>
                <w:szCs w:val="22"/>
                <w:lang w:eastAsia="zh-CN"/>
              </w:rPr>
              <w:t>ναφέρετε τον ρόλο του οικονομικού φορέα στην ένωση ή κοινοπραξία   (επικεφαλής, υπεύθυνος για συγκεκριμένα καθήκοντα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color w:val="000000"/>
                <w:kern w:val="1"/>
                <w:sz w:val="22"/>
                <w:szCs w:val="22"/>
                <w:lang w:eastAsia="zh-CN"/>
              </w:rPr>
              <w:t>β) Προσδιορίστε τους άλλους οικονομικούς φορείς που συμμετ</w:t>
            </w:r>
            <w:r w:rsidRPr="00DD0978">
              <w:rPr>
                <w:rFonts w:ascii="Calibri" w:hAnsi="Calibri" w:cs="Calibri"/>
                <w:kern w:val="1"/>
                <w:sz w:val="22"/>
                <w:szCs w:val="22"/>
                <w:lang w:eastAsia="zh-CN"/>
              </w:rPr>
              <w:t>έχουν από κοινού στη διαδικασία σύναψης δημόσιας σύμβασης:</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napToGrid w:val="0"/>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α) [……]</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β) [……]</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γ) [……]</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bCs/>
                <w:i/>
                <w:iCs/>
                <w:kern w:val="1"/>
                <w:lang w:eastAsia="zh-CN"/>
              </w:rPr>
            </w:pPr>
            <w:r w:rsidRPr="00DD0978">
              <w:rPr>
                <w:rFonts w:ascii="Calibri" w:hAnsi="Calibri" w:cs="Calibri"/>
                <w:b/>
                <w:bCs/>
                <w:i/>
                <w:iCs/>
                <w:kern w:val="1"/>
                <w:sz w:val="22"/>
                <w:szCs w:val="22"/>
                <w:lang w:eastAsia="zh-CN"/>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bCs/>
                <w:i/>
                <w:iCs/>
                <w:kern w:val="1"/>
                <w:sz w:val="22"/>
                <w:szCs w:val="22"/>
                <w:lang w:eastAsia="zh-CN"/>
              </w:rPr>
              <w:t>Απάντηση:</w:t>
            </w:r>
          </w:p>
        </w:tc>
      </w:tr>
      <w:tr w:rsidR="00DD0978" w:rsidRPr="00DD0978" w:rsidTr="0019686B">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w:t>
            </w:r>
          </w:p>
        </w:tc>
      </w:tr>
    </w:tbl>
    <w:p w:rsidR="00DD0978" w:rsidRPr="00DD0978" w:rsidRDefault="00DD0978" w:rsidP="00DD0978">
      <w:pPr>
        <w:suppressAutoHyphens/>
        <w:spacing w:after="200" w:line="276" w:lineRule="auto"/>
        <w:ind w:firstLine="397"/>
        <w:jc w:val="both"/>
        <w:rPr>
          <w:rFonts w:ascii="Calibri" w:hAnsi="Calibri" w:cs="Calibri"/>
          <w:kern w:val="1"/>
          <w:sz w:val="22"/>
          <w:szCs w:val="22"/>
          <w:lang w:eastAsia="zh-CN"/>
        </w:rPr>
      </w:pPr>
    </w:p>
    <w:p w:rsidR="00DD0978" w:rsidRPr="00DD0978" w:rsidRDefault="00DD0978" w:rsidP="00DD0978">
      <w:pPr>
        <w:pageBreakBefore/>
        <w:suppressAutoHyphens/>
        <w:spacing w:after="200" w:line="276" w:lineRule="auto"/>
        <w:jc w:val="center"/>
        <w:rPr>
          <w:rFonts w:ascii="Calibri" w:hAnsi="Calibri" w:cs="Calibri"/>
          <w:i/>
          <w:kern w:val="1"/>
          <w:sz w:val="22"/>
          <w:szCs w:val="22"/>
          <w:lang w:eastAsia="zh-CN"/>
        </w:rPr>
      </w:pPr>
      <w:r w:rsidRPr="00DD0978">
        <w:rPr>
          <w:rFonts w:ascii="Calibri" w:hAnsi="Calibri" w:cs="Calibri"/>
          <w:b/>
          <w:bCs/>
          <w:kern w:val="1"/>
          <w:sz w:val="22"/>
          <w:szCs w:val="22"/>
          <w:lang w:eastAsia="zh-CN"/>
        </w:rPr>
        <w:lastRenderedPageBreak/>
        <w:t>Β: Πληροφορίες σχετικά με τους νόμιμους εκπροσώπους του οικονομικού φορέα</w:t>
      </w:r>
    </w:p>
    <w:p w:rsidR="00DD0978" w:rsidRPr="00DD0978" w:rsidRDefault="00DD0978" w:rsidP="00DD0978">
      <w:pPr>
        <w:pBdr>
          <w:top w:val="single" w:sz="1" w:space="1" w:color="000000"/>
          <w:left w:val="single" w:sz="1" w:space="1" w:color="000000"/>
          <w:bottom w:val="single" w:sz="1" w:space="1" w:color="000000"/>
          <w:right w:val="single" w:sz="1" w:space="1" w:color="000000"/>
        </w:pBdr>
        <w:shd w:val="clear" w:color="auto" w:fill="FFFFFF"/>
        <w:suppressAutoHyphens/>
        <w:spacing w:after="200" w:line="276" w:lineRule="auto"/>
        <w:jc w:val="both"/>
        <w:rPr>
          <w:rFonts w:ascii="Calibri" w:hAnsi="Calibri" w:cs="Calibri"/>
          <w:b/>
          <w:i/>
          <w:kern w:val="1"/>
          <w:sz w:val="22"/>
          <w:szCs w:val="22"/>
          <w:lang w:eastAsia="zh-CN"/>
        </w:rPr>
      </w:pPr>
      <w:r w:rsidRPr="00DD0978">
        <w:rPr>
          <w:rFonts w:ascii="Calibri" w:hAnsi="Calibri" w:cs="Calibri"/>
          <w:i/>
          <w:kern w:val="1"/>
          <w:sz w:val="22"/>
          <w:szCs w:val="22"/>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i/>
                <w:kern w:val="1"/>
                <w:lang w:eastAsia="zh-CN"/>
              </w:rPr>
            </w:pPr>
            <w:r w:rsidRPr="00DD0978">
              <w:rPr>
                <w:rFonts w:ascii="Calibri" w:hAnsi="Calibri" w:cs="Calibri"/>
                <w:b/>
                <w:i/>
                <w:kern w:val="1"/>
                <w:sz w:val="22"/>
                <w:szCs w:val="22"/>
                <w:lang w:eastAsia="zh-CN"/>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i/>
                <w:kern w:val="1"/>
                <w:sz w:val="22"/>
                <w:szCs w:val="22"/>
                <w:lang w:eastAsia="zh-CN"/>
              </w:rPr>
              <w:t>Απάντηση:</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color w:val="000000"/>
                <w:kern w:val="1"/>
                <w:lang w:eastAsia="zh-CN"/>
              </w:rPr>
            </w:pPr>
            <w:r w:rsidRPr="00DD0978">
              <w:rPr>
                <w:rFonts w:ascii="Calibri" w:hAnsi="Calibri" w:cs="Calibri"/>
                <w:kern w:val="1"/>
                <w:sz w:val="22"/>
                <w:szCs w:val="22"/>
                <w:lang w:eastAsia="zh-CN"/>
              </w:rPr>
              <w:t>Ονοματεπώνυμο</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color w:val="000000"/>
                <w:kern w:val="1"/>
                <w:sz w:val="22"/>
                <w:szCs w:val="22"/>
                <w:lang w:eastAsia="zh-CN"/>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bl>
    <w:p w:rsidR="00DD0978" w:rsidRPr="00DD0978" w:rsidRDefault="00DD0978" w:rsidP="00DD0978">
      <w:pPr>
        <w:keepNext/>
        <w:suppressAutoHyphens/>
        <w:spacing w:before="120" w:after="360" w:line="276" w:lineRule="auto"/>
        <w:ind w:left="850"/>
        <w:jc w:val="center"/>
        <w:rPr>
          <w:rFonts w:ascii="Calibri" w:hAnsi="Calibri" w:cs="Calibri"/>
          <w:b/>
          <w:smallCaps/>
          <w:kern w:val="1"/>
          <w:sz w:val="28"/>
          <w:szCs w:val="22"/>
          <w:lang w:eastAsia="zh-CN"/>
        </w:rPr>
      </w:pPr>
    </w:p>
    <w:p w:rsidR="00DD0978" w:rsidRPr="00DD0978" w:rsidRDefault="00DD0978" w:rsidP="00DD0978">
      <w:pPr>
        <w:pageBreakBefore/>
        <w:suppressAutoHyphens/>
        <w:spacing w:after="200" w:line="276" w:lineRule="auto"/>
        <w:ind w:left="850"/>
        <w:jc w:val="center"/>
        <w:rPr>
          <w:rFonts w:ascii="Calibri" w:hAnsi="Calibri" w:cs="Calibri"/>
          <w:b/>
          <w:i/>
          <w:kern w:val="1"/>
          <w:sz w:val="22"/>
          <w:szCs w:val="22"/>
          <w:lang w:eastAsia="zh-CN"/>
        </w:rPr>
      </w:pPr>
      <w:r w:rsidRPr="00DD0978">
        <w:rPr>
          <w:rFonts w:ascii="Calibri" w:hAnsi="Calibri" w:cs="Calibri"/>
          <w:b/>
          <w:bCs/>
          <w:kern w:val="1"/>
          <w:sz w:val="22"/>
          <w:szCs w:val="22"/>
          <w:lang w:eastAsia="zh-CN"/>
        </w:rPr>
        <w:lastRenderedPageBreak/>
        <w:t>Γ: Πληροφορίες σχετικά με τη στήριξη στις ικανότητες άλλων ΦΟΡΕΩΝ</w:t>
      </w:r>
      <w:r w:rsidRPr="00DD0978">
        <w:rPr>
          <w:rFonts w:ascii="Calibri" w:hAnsi="Calibri" w:cs="Calibri"/>
          <w:b/>
          <w:bCs/>
          <w:kern w:val="1"/>
          <w:sz w:val="22"/>
          <w:szCs w:val="22"/>
          <w:vertAlign w:val="superscript"/>
          <w:lang w:eastAsia="zh-CN"/>
        </w:rPr>
        <w:endnoteReference w:id="6"/>
      </w:r>
      <w:r w:rsidRPr="00DD0978">
        <w:rPr>
          <w:rFonts w:ascii="Calibri" w:hAnsi="Calibri" w:cs="Calibri"/>
          <w:kern w:val="1"/>
          <w:sz w:val="22"/>
          <w:szCs w:val="22"/>
          <w:lang w:eastAsia="zh-CN"/>
        </w:rPr>
        <w:t xml:space="preserve"> </w:t>
      </w:r>
    </w:p>
    <w:tbl>
      <w:tblPr>
        <w:tblW w:w="8959" w:type="dxa"/>
        <w:jc w:val="center"/>
        <w:tblLayout w:type="fixed"/>
        <w:tblLook w:val="0000"/>
      </w:tblPr>
      <w:tblGrid>
        <w:gridCol w:w="4479"/>
        <w:gridCol w:w="4480"/>
      </w:tblGrid>
      <w:tr w:rsidR="00DD0978" w:rsidRPr="00DD0978" w:rsidTr="002545FF">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i/>
                <w:kern w:val="1"/>
                <w:lang w:eastAsia="zh-CN"/>
              </w:rPr>
            </w:pPr>
            <w:r w:rsidRPr="00DD097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i/>
                <w:kern w:val="1"/>
                <w:sz w:val="22"/>
                <w:szCs w:val="22"/>
                <w:lang w:eastAsia="zh-CN"/>
              </w:rPr>
              <w:t>Απάντηση:</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[]Ναι []Όχι</w:t>
            </w:r>
          </w:p>
        </w:tc>
      </w:tr>
    </w:tbl>
    <w:p w:rsidR="00DD0978" w:rsidRPr="00DD0978" w:rsidRDefault="00DD0978" w:rsidP="00DD097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DD0978">
        <w:rPr>
          <w:rFonts w:ascii="Calibri" w:hAnsi="Calibri" w:cs="Calibri"/>
          <w:b/>
          <w:i/>
          <w:kern w:val="1"/>
          <w:sz w:val="22"/>
          <w:szCs w:val="22"/>
          <w:lang w:eastAsia="zh-CN"/>
        </w:rPr>
        <w:t>Εάν ναι</w:t>
      </w:r>
      <w:r w:rsidRPr="00DD097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DD097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DD0978">
        <w:rPr>
          <w:rFonts w:ascii="Calibri" w:hAnsi="Calibri" w:cs="Calibri"/>
          <w:i/>
          <w:kern w:val="1"/>
          <w:sz w:val="22"/>
          <w:szCs w:val="22"/>
          <w:lang w:eastAsia="zh-CN"/>
        </w:rPr>
        <w:t xml:space="preserve">από τους σχετικούς φορείς, δεόντως συμπληρωμένο και υπογεγραμμένο από τους νομίμους εκπροσώπους αυτών. </w:t>
      </w:r>
    </w:p>
    <w:p w:rsidR="00DD0978" w:rsidRPr="00DD0978" w:rsidRDefault="00DD0978" w:rsidP="00DD097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DD097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D0978" w:rsidRPr="00DD0978" w:rsidRDefault="00DD0978" w:rsidP="00DD097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DD097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D0978" w:rsidRPr="00DD0978" w:rsidRDefault="00DD0978" w:rsidP="00DD0978">
      <w:pPr>
        <w:suppressAutoHyphens/>
        <w:spacing w:after="200" w:line="276" w:lineRule="auto"/>
        <w:jc w:val="center"/>
        <w:rPr>
          <w:rFonts w:ascii="Calibri" w:hAnsi="Calibri" w:cs="Calibri"/>
          <w:kern w:val="1"/>
          <w:sz w:val="22"/>
          <w:szCs w:val="22"/>
          <w:lang w:eastAsia="zh-CN"/>
        </w:rPr>
      </w:pPr>
    </w:p>
    <w:p w:rsidR="00DD0978" w:rsidRPr="00DD0978" w:rsidRDefault="00DD0978" w:rsidP="00DD0978">
      <w:pPr>
        <w:pageBreakBefore/>
        <w:suppressAutoHyphens/>
        <w:spacing w:after="200" w:line="276" w:lineRule="auto"/>
        <w:ind w:firstLine="397"/>
        <w:jc w:val="center"/>
        <w:rPr>
          <w:rFonts w:ascii="Calibri" w:hAnsi="Calibri" w:cs="Calibri"/>
          <w:b/>
          <w:bCs/>
          <w:color w:val="000000"/>
          <w:kern w:val="1"/>
          <w:sz w:val="22"/>
          <w:szCs w:val="22"/>
          <w:lang w:eastAsia="zh-CN"/>
        </w:rPr>
      </w:pPr>
      <w:r w:rsidRPr="00DD0978">
        <w:rPr>
          <w:rFonts w:ascii="Calibri" w:hAnsi="Calibri" w:cs="Calibri"/>
          <w:b/>
          <w:bCs/>
          <w:kern w:val="1"/>
          <w:sz w:val="22"/>
          <w:szCs w:val="22"/>
          <w:u w:val="single"/>
          <w:lang w:eastAsia="zh-CN"/>
        </w:rPr>
        <w:lastRenderedPageBreak/>
        <w:t>Μέρος III: Λόγοι αποκλεισμού</w:t>
      </w:r>
    </w:p>
    <w:p w:rsidR="00DD0978" w:rsidRPr="00DD0978" w:rsidRDefault="00DD0978" w:rsidP="00DD0978">
      <w:pPr>
        <w:suppressAutoHyphens/>
        <w:spacing w:after="200" w:line="276" w:lineRule="auto"/>
        <w:ind w:firstLine="397"/>
        <w:jc w:val="center"/>
        <w:rPr>
          <w:rFonts w:ascii="Calibri" w:hAnsi="Calibri" w:cs="Calibri"/>
          <w:kern w:val="1"/>
          <w:sz w:val="22"/>
          <w:szCs w:val="22"/>
          <w:lang w:eastAsia="zh-CN"/>
        </w:rPr>
      </w:pPr>
      <w:r w:rsidRPr="00DD0978">
        <w:rPr>
          <w:rFonts w:ascii="Calibri" w:hAnsi="Calibri" w:cs="Calibri"/>
          <w:b/>
          <w:bCs/>
          <w:color w:val="000000"/>
          <w:kern w:val="1"/>
          <w:sz w:val="22"/>
          <w:szCs w:val="22"/>
          <w:lang w:eastAsia="zh-CN"/>
        </w:rPr>
        <w:t>Α: Λόγοι αποκλεισμού που σχετίζονται με ποινικές καταδίκες</w:t>
      </w:r>
      <w:r w:rsidRPr="00DD0978">
        <w:rPr>
          <w:rFonts w:ascii="Calibri" w:hAnsi="Calibri" w:cs="Calibri"/>
          <w:color w:val="000000"/>
          <w:kern w:val="1"/>
          <w:sz w:val="22"/>
          <w:szCs w:val="22"/>
          <w:vertAlign w:val="superscript"/>
          <w:lang w:eastAsia="zh-CN"/>
        </w:rPr>
        <w:endnoteReference w:id="7"/>
      </w:r>
    </w:p>
    <w:p w:rsidR="00DD0978" w:rsidRPr="00DD0978" w:rsidRDefault="00DD0978" w:rsidP="00DD0978">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rPr>
          <w:rFonts w:ascii="Calibri" w:hAnsi="Calibri" w:cs="Calibri"/>
          <w:color w:val="000000"/>
          <w:kern w:val="1"/>
          <w:sz w:val="22"/>
          <w:szCs w:val="22"/>
          <w:lang w:eastAsia="zh-CN"/>
        </w:rPr>
      </w:pPr>
      <w:r w:rsidRPr="00DD0978">
        <w:rPr>
          <w:rFonts w:ascii="Calibri" w:hAnsi="Calibri" w:cs="Calibri"/>
          <w:kern w:val="1"/>
          <w:sz w:val="22"/>
          <w:szCs w:val="22"/>
          <w:lang w:eastAsia="zh-CN"/>
        </w:rPr>
        <w:t>Στο άρθρο 73 παρ. 1 ορίζονται οι ακόλουθοι λόγοι αποκλεισμού:</w:t>
      </w:r>
    </w:p>
    <w:p w:rsidR="00DD0978" w:rsidRPr="00DD0978" w:rsidRDefault="00DD0978" w:rsidP="008F5180">
      <w:pPr>
        <w:numPr>
          <w:ilvl w:val="0"/>
          <w:numId w:val="9"/>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DD0978">
        <w:rPr>
          <w:rFonts w:ascii="Calibri" w:hAnsi="Calibri" w:cs="Calibri"/>
          <w:color w:val="000000"/>
          <w:kern w:val="1"/>
          <w:sz w:val="22"/>
          <w:szCs w:val="22"/>
          <w:lang w:eastAsia="zh-CN"/>
        </w:rPr>
        <w:t xml:space="preserve">συμμετοχή σε </w:t>
      </w:r>
      <w:r w:rsidRPr="00DD0978">
        <w:rPr>
          <w:rFonts w:ascii="Calibri" w:hAnsi="Calibri" w:cs="Calibri"/>
          <w:b/>
          <w:color w:val="000000"/>
          <w:kern w:val="1"/>
          <w:sz w:val="22"/>
          <w:szCs w:val="22"/>
          <w:lang w:eastAsia="zh-CN"/>
        </w:rPr>
        <w:t>εγκληματική οργάνωση</w:t>
      </w:r>
      <w:r w:rsidRPr="00DD0978">
        <w:rPr>
          <w:rFonts w:ascii="Calibri" w:hAnsi="Calibri" w:cs="Calibri"/>
          <w:color w:val="000000"/>
          <w:kern w:val="1"/>
          <w:sz w:val="22"/>
          <w:szCs w:val="22"/>
          <w:vertAlign w:val="superscript"/>
          <w:lang w:eastAsia="zh-CN"/>
        </w:rPr>
        <w:endnoteReference w:id="8"/>
      </w:r>
      <w:r w:rsidRPr="00DD0978">
        <w:rPr>
          <w:rFonts w:ascii="Calibri" w:hAnsi="Calibri" w:cs="Calibri"/>
          <w:color w:val="000000"/>
          <w:kern w:val="1"/>
          <w:sz w:val="22"/>
          <w:szCs w:val="22"/>
          <w:lang w:eastAsia="zh-CN"/>
        </w:rPr>
        <w:t>·</w:t>
      </w:r>
    </w:p>
    <w:p w:rsidR="00DD0978" w:rsidRPr="00DD0978" w:rsidRDefault="00DD0978" w:rsidP="008F5180">
      <w:pPr>
        <w:numPr>
          <w:ilvl w:val="0"/>
          <w:numId w:val="9"/>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DD0978">
        <w:rPr>
          <w:rFonts w:ascii="Calibri" w:hAnsi="Calibri" w:cs="Calibri"/>
          <w:b/>
          <w:color w:val="000000"/>
          <w:kern w:val="1"/>
          <w:sz w:val="22"/>
          <w:szCs w:val="22"/>
          <w:lang w:eastAsia="zh-CN"/>
        </w:rPr>
        <w:t>δωροδοκία</w:t>
      </w:r>
      <w:r w:rsidRPr="00DD0978">
        <w:rPr>
          <w:rFonts w:ascii="Calibri" w:hAnsi="Calibri" w:cs="Calibri"/>
          <w:color w:val="000000"/>
          <w:kern w:val="1"/>
          <w:sz w:val="22"/>
          <w:szCs w:val="22"/>
          <w:vertAlign w:val="superscript"/>
          <w:lang w:eastAsia="zh-CN"/>
        </w:rPr>
        <w:endnoteReference w:id="9"/>
      </w:r>
      <w:r w:rsidRPr="00DD0978">
        <w:rPr>
          <w:rFonts w:ascii="Calibri" w:hAnsi="Calibri" w:cs="Calibri"/>
          <w:color w:val="000000"/>
          <w:kern w:val="1"/>
          <w:sz w:val="22"/>
          <w:szCs w:val="22"/>
          <w:vertAlign w:val="superscript"/>
          <w:lang w:eastAsia="zh-CN"/>
        </w:rPr>
        <w:t>,</w:t>
      </w:r>
      <w:r w:rsidRPr="00DD0978">
        <w:rPr>
          <w:rFonts w:ascii="Calibri" w:hAnsi="Calibri" w:cs="Calibri"/>
          <w:color w:val="000000"/>
          <w:kern w:val="1"/>
          <w:sz w:val="22"/>
          <w:szCs w:val="22"/>
          <w:vertAlign w:val="superscript"/>
          <w:lang w:eastAsia="zh-CN"/>
        </w:rPr>
        <w:endnoteReference w:id="10"/>
      </w:r>
      <w:r w:rsidRPr="00DD0978">
        <w:rPr>
          <w:rFonts w:ascii="Calibri" w:hAnsi="Calibri" w:cs="Calibri"/>
          <w:color w:val="000000"/>
          <w:kern w:val="1"/>
          <w:sz w:val="22"/>
          <w:szCs w:val="22"/>
          <w:lang w:eastAsia="zh-CN"/>
        </w:rPr>
        <w:t>·</w:t>
      </w:r>
    </w:p>
    <w:p w:rsidR="00DD0978" w:rsidRPr="00DD0978" w:rsidRDefault="00DD0978" w:rsidP="008F5180">
      <w:pPr>
        <w:numPr>
          <w:ilvl w:val="0"/>
          <w:numId w:val="9"/>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DD0978">
        <w:rPr>
          <w:rFonts w:ascii="Calibri" w:hAnsi="Calibri" w:cs="Calibri"/>
          <w:b/>
          <w:color w:val="000000"/>
          <w:kern w:val="1"/>
          <w:sz w:val="22"/>
          <w:szCs w:val="22"/>
          <w:lang w:eastAsia="zh-CN"/>
        </w:rPr>
        <w:t>απάτη</w:t>
      </w:r>
      <w:r w:rsidRPr="00DD0978">
        <w:rPr>
          <w:rFonts w:ascii="Calibri" w:hAnsi="Calibri" w:cs="Calibri"/>
          <w:color w:val="000000"/>
          <w:kern w:val="1"/>
          <w:sz w:val="22"/>
          <w:szCs w:val="22"/>
          <w:vertAlign w:val="superscript"/>
          <w:lang w:eastAsia="zh-CN"/>
        </w:rPr>
        <w:endnoteReference w:id="11"/>
      </w:r>
      <w:r w:rsidRPr="00DD0978">
        <w:rPr>
          <w:rFonts w:ascii="Calibri" w:hAnsi="Calibri" w:cs="Calibri"/>
          <w:color w:val="000000"/>
          <w:kern w:val="1"/>
          <w:sz w:val="22"/>
          <w:szCs w:val="22"/>
          <w:lang w:eastAsia="zh-CN"/>
        </w:rPr>
        <w:t>·</w:t>
      </w:r>
    </w:p>
    <w:p w:rsidR="00DD0978" w:rsidRPr="00DD0978" w:rsidRDefault="00DD0978" w:rsidP="008F5180">
      <w:pPr>
        <w:numPr>
          <w:ilvl w:val="0"/>
          <w:numId w:val="9"/>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DD0978">
        <w:rPr>
          <w:rFonts w:ascii="Calibri" w:hAnsi="Calibri" w:cs="Calibri"/>
          <w:b/>
          <w:color w:val="000000"/>
          <w:kern w:val="1"/>
          <w:sz w:val="22"/>
          <w:szCs w:val="22"/>
          <w:lang w:eastAsia="zh-CN"/>
        </w:rPr>
        <w:t>τρομοκρατικά εγκλήματα ή εγκλήματα συνδεόμενα με τρομοκρατικές δραστηριότητες</w:t>
      </w:r>
      <w:r w:rsidRPr="00DD0978">
        <w:rPr>
          <w:rFonts w:ascii="Calibri" w:hAnsi="Calibri" w:cs="Calibri"/>
          <w:color w:val="000000"/>
          <w:kern w:val="1"/>
          <w:sz w:val="22"/>
          <w:szCs w:val="22"/>
          <w:vertAlign w:val="superscript"/>
          <w:lang w:eastAsia="zh-CN"/>
        </w:rPr>
        <w:endnoteReference w:id="12"/>
      </w:r>
      <w:r w:rsidRPr="00DD0978">
        <w:rPr>
          <w:rFonts w:ascii="Calibri" w:hAnsi="Calibri" w:cs="Calibri"/>
          <w:color w:val="000000"/>
          <w:kern w:val="1"/>
          <w:sz w:val="22"/>
          <w:szCs w:val="22"/>
          <w:lang w:eastAsia="zh-CN"/>
        </w:rPr>
        <w:t>·</w:t>
      </w:r>
    </w:p>
    <w:p w:rsidR="00DD0978" w:rsidRPr="00DD0978" w:rsidRDefault="00DD0978" w:rsidP="008F5180">
      <w:pPr>
        <w:numPr>
          <w:ilvl w:val="0"/>
          <w:numId w:val="9"/>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DD0978">
        <w:rPr>
          <w:rFonts w:ascii="Calibri" w:hAnsi="Calibri" w:cs="Calibri"/>
          <w:b/>
          <w:color w:val="000000"/>
          <w:kern w:val="1"/>
          <w:sz w:val="22"/>
          <w:szCs w:val="22"/>
          <w:lang w:eastAsia="zh-CN"/>
        </w:rPr>
        <w:t>νομιμοποίηση εσόδων από παράνομες δραστηριότητες ή χρηματοδότηση της τρομοκρατίας</w:t>
      </w:r>
      <w:r w:rsidRPr="00DD0978">
        <w:rPr>
          <w:rFonts w:ascii="Calibri" w:hAnsi="Calibri" w:cs="Calibri"/>
          <w:color w:val="000000"/>
          <w:kern w:val="1"/>
          <w:sz w:val="22"/>
          <w:szCs w:val="22"/>
          <w:vertAlign w:val="superscript"/>
          <w:lang w:eastAsia="zh-CN"/>
        </w:rPr>
        <w:endnoteReference w:id="13"/>
      </w:r>
      <w:r w:rsidRPr="00DD0978">
        <w:rPr>
          <w:rFonts w:ascii="Calibri" w:hAnsi="Calibri" w:cs="Calibri"/>
          <w:color w:val="000000"/>
          <w:kern w:val="1"/>
          <w:sz w:val="22"/>
          <w:szCs w:val="22"/>
          <w:lang w:eastAsia="zh-CN"/>
        </w:rPr>
        <w:t>·</w:t>
      </w:r>
    </w:p>
    <w:p w:rsidR="00DD0978" w:rsidRPr="00DD0978" w:rsidRDefault="00DD0978" w:rsidP="008F5180">
      <w:pPr>
        <w:numPr>
          <w:ilvl w:val="0"/>
          <w:numId w:val="9"/>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bCs/>
          <w:i/>
          <w:iCs/>
          <w:kern w:val="1"/>
          <w:sz w:val="22"/>
          <w:szCs w:val="22"/>
          <w:lang w:eastAsia="zh-CN"/>
        </w:rPr>
      </w:pPr>
      <w:r w:rsidRPr="00DD0978">
        <w:rPr>
          <w:rFonts w:ascii="Calibri" w:hAnsi="Calibri" w:cs="Calibri"/>
          <w:b/>
          <w:color w:val="000000"/>
          <w:kern w:val="1"/>
          <w:sz w:val="22"/>
          <w:szCs w:val="22"/>
          <w:lang w:eastAsia="zh-CN"/>
        </w:rPr>
        <w:t>παιδική εργασία και άλλες μορφές εμπορίας ανθρώπων</w:t>
      </w:r>
      <w:r w:rsidRPr="00DD0978">
        <w:rPr>
          <w:rFonts w:ascii="Calibri" w:hAnsi="Calibri" w:cs="Calibri"/>
          <w:color w:val="000000"/>
          <w:kern w:val="1"/>
          <w:sz w:val="22"/>
          <w:szCs w:val="22"/>
          <w:vertAlign w:val="superscript"/>
          <w:lang w:eastAsia="zh-CN"/>
        </w:rPr>
        <w:endnoteReference w:id="14"/>
      </w:r>
      <w:r w:rsidRPr="00DD0978">
        <w:rPr>
          <w:rFonts w:ascii="Calibri" w:hAnsi="Calibri" w:cs="Calibri"/>
          <w:color w:val="000000"/>
          <w:kern w:val="1"/>
          <w:sz w:val="22"/>
          <w:szCs w:val="22"/>
          <w:lang w:eastAsia="zh-CN"/>
        </w:rPr>
        <w:t>.</w:t>
      </w:r>
    </w:p>
    <w:tbl>
      <w:tblPr>
        <w:tblW w:w="8959" w:type="dxa"/>
        <w:jc w:val="center"/>
        <w:tblLayout w:type="fixed"/>
        <w:tblLook w:val="0000"/>
      </w:tblPr>
      <w:tblGrid>
        <w:gridCol w:w="4479"/>
        <w:gridCol w:w="4480"/>
      </w:tblGrid>
      <w:tr w:rsidR="00DD0978" w:rsidRPr="00DD0978" w:rsidTr="002545FF">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bCs/>
                <w:i/>
                <w:iCs/>
                <w:kern w:val="1"/>
                <w:lang w:eastAsia="zh-CN"/>
              </w:rPr>
            </w:pPr>
            <w:r w:rsidRPr="00DD0978">
              <w:rPr>
                <w:rFonts w:ascii="Calibri" w:hAnsi="Calibri" w:cs="Calibri"/>
                <w:b/>
                <w:bCs/>
                <w:i/>
                <w:iCs/>
                <w:kern w:val="1"/>
                <w:sz w:val="22"/>
                <w:szCs w:val="22"/>
                <w:lang w:eastAsia="zh-CN"/>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napToGrid w:val="0"/>
              <w:spacing w:line="276" w:lineRule="auto"/>
              <w:jc w:val="both"/>
              <w:rPr>
                <w:rFonts w:ascii="Calibri" w:hAnsi="Calibri" w:cs="Calibri"/>
                <w:kern w:val="1"/>
                <w:lang w:eastAsia="zh-CN"/>
              </w:rPr>
            </w:pPr>
            <w:r w:rsidRPr="00DD0978">
              <w:rPr>
                <w:rFonts w:ascii="Calibri" w:hAnsi="Calibri" w:cs="Calibri"/>
                <w:b/>
                <w:bCs/>
                <w:i/>
                <w:iCs/>
                <w:kern w:val="1"/>
                <w:sz w:val="22"/>
                <w:szCs w:val="22"/>
                <w:lang w:eastAsia="zh-CN"/>
              </w:rPr>
              <w:t>Απάντηση:</w:t>
            </w:r>
          </w:p>
        </w:tc>
      </w:tr>
      <w:tr w:rsidR="00DD0978" w:rsidRPr="00DD0978" w:rsidTr="002545FF">
        <w:trPr>
          <w:jc w:val="center"/>
        </w:trPr>
        <w:tc>
          <w:tcPr>
            <w:tcW w:w="4479" w:type="dxa"/>
            <w:tcBorders>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Υπάρχει τελεσίδικη καταδικαστική </w:t>
            </w:r>
            <w:r w:rsidRPr="00DD0978">
              <w:rPr>
                <w:rFonts w:ascii="Calibri" w:hAnsi="Calibri" w:cs="Calibri"/>
                <w:b/>
                <w:kern w:val="1"/>
                <w:sz w:val="22"/>
                <w:szCs w:val="22"/>
                <w:lang w:eastAsia="zh-CN"/>
              </w:rPr>
              <w:t>απόφαση εις βάρος του οικονομικού φορέα</w:t>
            </w:r>
            <w:r w:rsidRPr="00DD0978">
              <w:rPr>
                <w:rFonts w:ascii="Calibri" w:hAnsi="Calibri" w:cs="Calibri"/>
                <w:kern w:val="1"/>
                <w:sz w:val="22"/>
                <w:szCs w:val="22"/>
                <w:lang w:eastAsia="zh-CN"/>
              </w:rPr>
              <w:t xml:space="preserve"> ή </w:t>
            </w:r>
            <w:r w:rsidRPr="00DD0978">
              <w:rPr>
                <w:rFonts w:ascii="Calibri" w:hAnsi="Calibri" w:cs="Calibri"/>
                <w:b/>
                <w:kern w:val="1"/>
                <w:sz w:val="22"/>
                <w:szCs w:val="22"/>
                <w:lang w:eastAsia="zh-CN"/>
              </w:rPr>
              <w:t>οποιουδήποτε</w:t>
            </w:r>
            <w:r w:rsidRPr="00DD0978">
              <w:rPr>
                <w:rFonts w:ascii="Calibri" w:hAnsi="Calibri" w:cs="Calibri"/>
                <w:kern w:val="1"/>
                <w:sz w:val="22"/>
                <w:szCs w:val="22"/>
                <w:lang w:eastAsia="zh-CN"/>
              </w:rPr>
              <w:t xml:space="preserve"> προσώπου</w:t>
            </w:r>
            <w:r w:rsidRPr="00DD0978">
              <w:rPr>
                <w:rFonts w:ascii="Calibri" w:hAnsi="Calibri" w:cs="Calibri"/>
                <w:kern w:val="1"/>
                <w:sz w:val="22"/>
                <w:szCs w:val="22"/>
                <w:vertAlign w:val="superscript"/>
                <w:lang w:eastAsia="zh-CN"/>
              </w:rPr>
              <w:endnoteReference w:id="15"/>
            </w:r>
            <w:r w:rsidRPr="00DD0978">
              <w:rPr>
                <w:rFonts w:ascii="Calibri" w:hAnsi="Calibri" w:cs="Calibri"/>
                <w:kern w:val="1"/>
                <w:sz w:val="22"/>
                <w:szCs w:val="22"/>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i/>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p>
          <w:p w:rsidR="00DD0978" w:rsidRPr="00DD0978" w:rsidRDefault="00DD0978" w:rsidP="00DD0978">
            <w:pPr>
              <w:suppressAutoHyphens/>
              <w:spacing w:line="276" w:lineRule="auto"/>
              <w:jc w:val="both"/>
              <w:rPr>
                <w:rFonts w:ascii="Calibri" w:hAnsi="Calibri" w:cs="Calibri"/>
                <w:i/>
                <w:kern w:val="1"/>
                <w:lang w:eastAsia="zh-CN"/>
              </w:rPr>
            </w:pPr>
            <w:r w:rsidRPr="00DD0978">
              <w:rPr>
                <w:rFonts w:ascii="Calibri" w:hAnsi="Calibri" w:cs="Calibri"/>
                <w:i/>
                <w:kern w:val="1"/>
                <w:sz w:val="22"/>
                <w:szCs w:val="22"/>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i/>
                <w:kern w:val="1"/>
                <w:sz w:val="22"/>
                <w:szCs w:val="22"/>
                <w:lang w:eastAsia="zh-CN"/>
              </w:rPr>
              <w:t>[……][……][……][……]</w:t>
            </w:r>
            <w:r w:rsidRPr="00DD0978">
              <w:rPr>
                <w:rFonts w:ascii="Calibri" w:hAnsi="Calibri" w:cs="Calibri"/>
                <w:kern w:val="1"/>
                <w:sz w:val="22"/>
                <w:szCs w:val="22"/>
                <w:vertAlign w:val="superscript"/>
                <w:lang w:eastAsia="zh-CN"/>
              </w:rPr>
              <w:endnoteReference w:id="16"/>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αναφέρετε</w:t>
            </w:r>
            <w:r w:rsidRPr="00DD0978">
              <w:rPr>
                <w:rFonts w:ascii="Calibri" w:hAnsi="Calibri" w:cs="Calibri"/>
                <w:kern w:val="1"/>
                <w:sz w:val="22"/>
                <w:szCs w:val="22"/>
                <w:vertAlign w:val="superscript"/>
                <w:lang w:eastAsia="zh-CN"/>
              </w:rPr>
              <w:endnoteReference w:id="17"/>
            </w: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β) Προσδιορίστε ποιος έχει καταδικαστεί [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 xml:space="preserve">γ) </w:t>
            </w:r>
            <w:r w:rsidRPr="00DD0978">
              <w:rPr>
                <w:rFonts w:ascii="Calibri" w:hAnsi="Calibri" w:cs="Calibri"/>
                <w:b/>
                <w:bCs/>
                <w:kern w:val="1"/>
                <w:sz w:val="22"/>
                <w:szCs w:val="22"/>
                <w:lang w:eastAsia="zh-CN"/>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 xml:space="preserve">α) Ημερομηνία:[   ], </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 xml:space="preserve">σημείο-(-α): [   ], </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λόγος(-οι):[   ]</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β) [……]</w:t>
            </w:r>
          </w:p>
          <w:p w:rsidR="00DD0978" w:rsidRPr="00DD0978" w:rsidRDefault="00DD0978" w:rsidP="00DD0978">
            <w:pPr>
              <w:suppressAutoHyphens/>
              <w:spacing w:line="276" w:lineRule="auto"/>
              <w:rPr>
                <w:rFonts w:ascii="Calibri" w:hAnsi="Calibri" w:cs="Calibri"/>
                <w:i/>
                <w:kern w:val="1"/>
                <w:lang w:eastAsia="zh-CN"/>
              </w:rPr>
            </w:pPr>
            <w:r w:rsidRPr="00DD0978">
              <w:rPr>
                <w:rFonts w:ascii="Calibri" w:hAnsi="Calibri" w:cs="Calibri"/>
                <w:kern w:val="1"/>
                <w:sz w:val="22"/>
                <w:szCs w:val="22"/>
                <w:lang w:eastAsia="zh-CN"/>
              </w:rPr>
              <w:t>γ) Διάρκεια της περιόδου αποκλεισμού [……] και σχετικό(-ά) σημείο(-α) [   ]</w:t>
            </w:r>
          </w:p>
          <w:p w:rsidR="00DD0978" w:rsidRPr="00DD0978" w:rsidRDefault="00DD0978" w:rsidP="00DD0978">
            <w:pPr>
              <w:suppressAutoHyphens/>
              <w:spacing w:line="276" w:lineRule="auto"/>
              <w:jc w:val="both"/>
              <w:rPr>
                <w:rFonts w:ascii="Calibri" w:hAnsi="Calibri" w:cs="Calibri"/>
                <w:i/>
                <w:kern w:val="1"/>
                <w:lang w:eastAsia="zh-CN"/>
              </w:rPr>
            </w:pPr>
            <w:r w:rsidRPr="00DD0978">
              <w:rPr>
                <w:rFonts w:ascii="Calibri" w:hAnsi="Calibri" w:cs="Calibri"/>
                <w:i/>
                <w:kern w:val="1"/>
                <w:sz w:val="22"/>
                <w:szCs w:val="22"/>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i/>
                <w:kern w:val="1"/>
                <w:sz w:val="22"/>
                <w:szCs w:val="22"/>
                <w:lang w:eastAsia="zh-CN"/>
              </w:rPr>
              <w:t>[……][……][……][……]</w:t>
            </w:r>
            <w:r w:rsidRPr="00DD0978">
              <w:rPr>
                <w:rFonts w:ascii="Calibri" w:hAnsi="Calibri" w:cs="Calibri"/>
                <w:kern w:val="1"/>
                <w:sz w:val="22"/>
                <w:szCs w:val="22"/>
                <w:vertAlign w:val="superscript"/>
                <w:lang w:eastAsia="zh-CN"/>
              </w:rPr>
              <w:endnoteReference w:id="18"/>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DD0978">
              <w:rPr>
                <w:rFonts w:eastAsia="Calibri" w:cs="Calibri"/>
                <w:kern w:val="1"/>
                <w:sz w:val="22"/>
                <w:szCs w:val="22"/>
                <w:lang w:eastAsia="zh-CN"/>
              </w:rPr>
              <w:t>αυτοκάθαρση»)</w:t>
            </w:r>
            <w:r w:rsidRPr="00DD0978">
              <w:rPr>
                <w:rFonts w:eastAsia="Calibri" w:cs="Calibri"/>
                <w:kern w:val="1"/>
                <w:sz w:val="22"/>
                <w:szCs w:val="22"/>
                <w:vertAlign w:val="superscript"/>
                <w:lang w:eastAsia="zh-CN"/>
              </w:rPr>
              <w:endnoteReference w:id="19"/>
            </w:r>
            <w:r w:rsidRPr="00DD0978">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 Ναι [] Όχι </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lastRenderedPageBreak/>
              <w:t>Εάν ναι,</w:t>
            </w:r>
            <w:r w:rsidRPr="00DD0978">
              <w:rPr>
                <w:rFonts w:ascii="Calibri" w:hAnsi="Calibri" w:cs="Calibri"/>
                <w:kern w:val="1"/>
                <w:sz w:val="22"/>
                <w:szCs w:val="22"/>
                <w:lang w:eastAsia="zh-CN"/>
              </w:rPr>
              <w:t xml:space="preserve"> περιγράψτε τα μέτρα που λήφθηκαν</w:t>
            </w:r>
            <w:r w:rsidRPr="00DD0978">
              <w:rPr>
                <w:rFonts w:ascii="Calibri" w:hAnsi="Calibri" w:cs="Calibri"/>
                <w:kern w:val="1"/>
                <w:sz w:val="22"/>
                <w:szCs w:val="22"/>
                <w:vertAlign w:val="superscript"/>
                <w:lang w:eastAsia="zh-CN"/>
              </w:rPr>
              <w:endnoteReference w:id="20"/>
            </w:r>
            <w:r w:rsidRPr="00DD0978">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bl>
    <w:p w:rsidR="00DD0978" w:rsidRPr="00DD0978" w:rsidRDefault="00757DB5" w:rsidP="00757DB5">
      <w:pPr>
        <w:pageBreakBefore/>
        <w:tabs>
          <w:tab w:val="left" w:pos="705"/>
          <w:tab w:val="center" w:pos="4748"/>
        </w:tabs>
        <w:suppressAutoHyphens/>
        <w:spacing w:after="200" w:line="276" w:lineRule="auto"/>
        <w:rPr>
          <w:rFonts w:ascii="Calibri" w:hAnsi="Calibri" w:cs="Calibri"/>
          <w:b/>
          <w:i/>
          <w:kern w:val="1"/>
          <w:sz w:val="22"/>
          <w:szCs w:val="22"/>
          <w:lang w:eastAsia="zh-CN"/>
        </w:rPr>
      </w:pPr>
      <w:r>
        <w:rPr>
          <w:rFonts w:ascii="Calibri" w:hAnsi="Calibri" w:cs="Calibri"/>
          <w:b/>
          <w:bCs/>
          <w:kern w:val="1"/>
          <w:sz w:val="22"/>
          <w:szCs w:val="22"/>
          <w:lang w:eastAsia="zh-CN"/>
        </w:rPr>
        <w:lastRenderedPageBreak/>
        <w:tab/>
      </w:r>
      <w:r>
        <w:rPr>
          <w:rFonts w:ascii="Calibri" w:hAnsi="Calibri" w:cs="Calibri"/>
          <w:b/>
          <w:bCs/>
          <w:kern w:val="1"/>
          <w:sz w:val="22"/>
          <w:szCs w:val="22"/>
          <w:lang w:eastAsia="zh-CN"/>
        </w:rPr>
        <w:tab/>
      </w:r>
      <w:r w:rsidR="00DD0978" w:rsidRPr="00DD0978">
        <w:rPr>
          <w:rFonts w:ascii="Calibri" w:hAnsi="Calibri" w:cs="Calibri"/>
          <w:b/>
          <w:bCs/>
          <w:kern w:val="1"/>
          <w:sz w:val="22"/>
          <w:szCs w:val="22"/>
          <w:lang w:eastAsia="zh-CN"/>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DD0978" w:rsidRPr="00DD0978" w:rsidTr="002545FF">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i/>
                <w:kern w:val="1"/>
                <w:lang w:eastAsia="zh-CN"/>
              </w:rPr>
            </w:pPr>
            <w:r w:rsidRPr="00DD0978">
              <w:rPr>
                <w:rFonts w:ascii="Calibri" w:hAnsi="Calibri" w:cs="Calibri"/>
                <w:b/>
                <w:i/>
                <w:kern w:val="1"/>
                <w:sz w:val="22"/>
                <w:szCs w:val="22"/>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i/>
                <w:kern w:val="1"/>
                <w:sz w:val="22"/>
                <w:szCs w:val="22"/>
                <w:lang w:eastAsia="zh-CN"/>
              </w:rPr>
              <w:t>Απάντηση:</w:t>
            </w:r>
          </w:p>
        </w:tc>
      </w:tr>
      <w:tr w:rsidR="00DD0978" w:rsidRPr="00DD0978" w:rsidTr="002545F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1) Ο οικονομικός φορέας έχει εκπληρώσει όλες </w:t>
            </w:r>
            <w:r w:rsidRPr="00DD0978">
              <w:rPr>
                <w:rFonts w:ascii="Calibri" w:hAnsi="Calibri" w:cs="Calibri"/>
                <w:b/>
                <w:kern w:val="1"/>
                <w:sz w:val="22"/>
                <w:szCs w:val="22"/>
                <w:lang w:eastAsia="zh-CN"/>
              </w:rPr>
              <w:t>τις υποχρεώσεις του όσον αφορά την πληρωμή φόρων ή εισφορών κοινωνικής ασφάλισης</w:t>
            </w:r>
            <w:r w:rsidRPr="00DD0978">
              <w:rPr>
                <w:rFonts w:ascii="Calibri" w:hAnsi="Calibri" w:cs="Calibri"/>
                <w:kern w:val="1"/>
                <w:sz w:val="22"/>
                <w:szCs w:val="22"/>
                <w:vertAlign w:val="superscript"/>
                <w:lang w:eastAsia="zh-CN"/>
              </w:rPr>
              <w:endnoteReference w:id="21"/>
            </w:r>
            <w:r w:rsidRPr="00DD0978">
              <w:rPr>
                <w:rFonts w:ascii="Calibri" w:hAnsi="Calibri" w:cs="Calibri"/>
                <w:b/>
                <w:kern w:val="1"/>
                <w:sz w:val="22"/>
                <w:szCs w:val="22"/>
                <w:lang w:eastAsia="zh-CN"/>
              </w:rPr>
              <w:t>,</w:t>
            </w:r>
            <w:r w:rsidRPr="00DD0978">
              <w:rPr>
                <w:rFonts w:ascii="Calibri" w:hAnsi="Calibri" w:cs="Calibri"/>
                <w:kern w:val="1"/>
                <w:sz w:val="22"/>
                <w:szCs w:val="22"/>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 Ναι [] Όχι </w:t>
            </w:r>
          </w:p>
        </w:tc>
      </w:tr>
      <w:tr w:rsidR="00DD0978" w:rsidRPr="00DD0978" w:rsidTr="002545F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napToGrid w:val="0"/>
              <w:spacing w:line="276" w:lineRule="auto"/>
              <w:jc w:val="both"/>
              <w:rPr>
                <w:rFonts w:ascii="Calibri" w:hAnsi="Calibri" w:cs="Calibri"/>
                <w:kern w:val="1"/>
                <w:lang w:eastAsia="zh-CN"/>
              </w:rPr>
            </w:pPr>
          </w:p>
          <w:p w:rsidR="00DD0978" w:rsidRPr="00DD0978" w:rsidRDefault="00DD0978" w:rsidP="00DD0978">
            <w:pPr>
              <w:suppressAutoHyphens/>
              <w:snapToGrid w:val="0"/>
              <w:spacing w:line="276" w:lineRule="auto"/>
              <w:jc w:val="both"/>
              <w:rPr>
                <w:rFonts w:ascii="Calibri" w:hAnsi="Calibri" w:cs="Calibri"/>
                <w:kern w:val="1"/>
                <w:lang w:eastAsia="zh-CN"/>
              </w:rPr>
            </w:pPr>
          </w:p>
          <w:p w:rsidR="00DD0978" w:rsidRPr="00DD0978" w:rsidRDefault="00DD0978" w:rsidP="00DD0978">
            <w:pPr>
              <w:suppressAutoHyphens/>
              <w:snapToGrid w:val="0"/>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Εάν όχι αναφέρετε: </w:t>
            </w:r>
          </w:p>
          <w:p w:rsidR="00DD0978" w:rsidRPr="00DD0978" w:rsidRDefault="00DD0978" w:rsidP="00DD0978">
            <w:pPr>
              <w:suppressAutoHyphens/>
              <w:snapToGrid w:val="0"/>
              <w:spacing w:line="276" w:lineRule="auto"/>
              <w:jc w:val="both"/>
              <w:rPr>
                <w:rFonts w:ascii="Calibri" w:hAnsi="Calibri" w:cs="Calibri"/>
                <w:kern w:val="1"/>
                <w:lang w:eastAsia="zh-CN"/>
              </w:rPr>
            </w:pPr>
            <w:r w:rsidRPr="00DD0978">
              <w:rPr>
                <w:rFonts w:ascii="Calibri" w:hAnsi="Calibri" w:cs="Calibri"/>
                <w:kern w:val="1"/>
                <w:sz w:val="22"/>
                <w:szCs w:val="22"/>
                <w:lang w:eastAsia="zh-CN"/>
              </w:rPr>
              <w:t>α) Χώρα ή κράτος μέλος για το οποίο πρόκειται:</w:t>
            </w:r>
          </w:p>
          <w:p w:rsidR="00DD0978" w:rsidRPr="00DD0978" w:rsidRDefault="00DD0978" w:rsidP="00DD0978">
            <w:pPr>
              <w:suppressAutoHyphens/>
              <w:snapToGrid w:val="0"/>
              <w:spacing w:line="276" w:lineRule="auto"/>
              <w:jc w:val="both"/>
              <w:rPr>
                <w:rFonts w:ascii="Calibri" w:hAnsi="Calibri" w:cs="Calibri"/>
                <w:kern w:val="1"/>
                <w:lang w:eastAsia="zh-CN"/>
              </w:rPr>
            </w:pPr>
            <w:r w:rsidRPr="00DD0978">
              <w:rPr>
                <w:rFonts w:ascii="Calibri" w:hAnsi="Calibri" w:cs="Calibri"/>
                <w:kern w:val="1"/>
                <w:sz w:val="22"/>
                <w:szCs w:val="22"/>
                <w:lang w:eastAsia="zh-CN"/>
              </w:rPr>
              <w:t>β) Ποιο είναι το σχετικό ποσό;</w:t>
            </w:r>
          </w:p>
          <w:p w:rsidR="00DD0978" w:rsidRPr="00DD0978" w:rsidRDefault="00DD0978" w:rsidP="00DD0978">
            <w:pPr>
              <w:suppressAutoHyphens/>
              <w:snapToGrid w:val="0"/>
              <w:spacing w:line="276" w:lineRule="auto"/>
              <w:jc w:val="both"/>
              <w:rPr>
                <w:rFonts w:ascii="Calibri" w:hAnsi="Calibri" w:cs="Calibri"/>
                <w:kern w:val="1"/>
                <w:lang w:eastAsia="zh-CN"/>
              </w:rPr>
            </w:pPr>
            <w:r w:rsidRPr="00DD0978">
              <w:rPr>
                <w:rFonts w:ascii="Calibri" w:hAnsi="Calibri" w:cs="Calibri"/>
                <w:kern w:val="1"/>
                <w:sz w:val="22"/>
                <w:szCs w:val="22"/>
                <w:lang w:eastAsia="zh-CN"/>
              </w:rPr>
              <w:t>γ)Πως διαπιστώθηκε η αθέτηση των υποχρεώσεων;</w:t>
            </w:r>
          </w:p>
          <w:p w:rsidR="00DD0978" w:rsidRPr="00DD0978" w:rsidRDefault="00DD0978" w:rsidP="00DD0978">
            <w:pPr>
              <w:suppressAutoHyphens/>
              <w:snapToGrid w:val="0"/>
              <w:spacing w:line="276" w:lineRule="auto"/>
              <w:jc w:val="both"/>
              <w:rPr>
                <w:rFonts w:ascii="Calibri" w:hAnsi="Calibri" w:cs="Calibri"/>
                <w:b/>
                <w:kern w:val="1"/>
                <w:lang w:eastAsia="zh-CN"/>
              </w:rPr>
            </w:pPr>
            <w:r w:rsidRPr="00DD0978">
              <w:rPr>
                <w:rFonts w:ascii="Calibri" w:hAnsi="Calibri" w:cs="Calibri"/>
                <w:kern w:val="1"/>
                <w:sz w:val="22"/>
                <w:szCs w:val="22"/>
                <w:lang w:eastAsia="zh-CN"/>
              </w:rPr>
              <w:t>1) Μέσω δικαστικής ή διοικητικής απόφασης;</w:t>
            </w:r>
          </w:p>
          <w:p w:rsidR="00DD0978" w:rsidRPr="00DD0978" w:rsidRDefault="00DD0978" w:rsidP="00DD0978">
            <w:pPr>
              <w:suppressAutoHyphens/>
              <w:snapToGrid w:val="0"/>
              <w:spacing w:line="276" w:lineRule="auto"/>
              <w:jc w:val="both"/>
              <w:rPr>
                <w:rFonts w:ascii="Calibri" w:hAnsi="Calibri" w:cs="Calibri"/>
                <w:kern w:val="1"/>
                <w:lang w:eastAsia="zh-CN"/>
              </w:rPr>
            </w:pPr>
            <w:r w:rsidRPr="00DD0978">
              <w:rPr>
                <w:rFonts w:ascii="Calibri" w:hAnsi="Calibri" w:cs="Calibri"/>
                <w:b/>
                <w:kern w:val="1"/>
                <w:sz w:val="22"/>
                <w:szCs w:val="22"/>
                <w:lang w:eastAsia="zh-CN"/>
              </w:rPr>
              <w:t xml:space="preserve">- </w:t>
            </w:r>
            <w:r w:rsidRPr="00DD0978">
              <w:rPr>
                <w:rFonts w:ascii="Calibri" w:hAnsi="Calibri" w:cs="Calibri"/>
                <w:kern w:val="1"/>
                <w:sz w:val="22"/>
                <w:szCs w:val="22"/>
                <w:lang w:eastAsia="zh-CN"/>
              </w:rPr>
              <w:t>Η εν λόγω απόφαση είναι τελεσίδικη και δεσμευτική;</w:t>
            </w:r>
          </w:p>
          <w:p w:rsidR="00DD0978" w:rsidRPr="00DD0978" w:rsidRDefault="00DD0978" w:rsidP="00DD0978">
            <w:pPr>
              <w:suppressAutoHyphens/>
              <w:snapToGrid w:val="0"/>
              <w:spacing w:line="276" w:lineRule="auto"/>
              <w:jc w:val="both"/>
              <w:rPr>
                <w:rFonts w:ascii="Calibri" w:hAnsi="Calibri" w:cs="Calibri"/>
                <w:kern w:val="1"/>
                <w:lang w:eastAsia="zh-CN"/>
              </w:rPr>
            </w:pPr>
            <w:r w:rsidRPr="00DD0978">
              <w:rPr>
                <w:rFonts w:ascii="Calibri" w:hAnsi="Calibri" w:cs="Calibri"/>
                <w:kern w:val="1"/>
                <w:sz w:val="22"/>
                <w:szCs w:val="22"/>
                <w:lang w:eastAsia="zh-CN"/>
              </w:rPr>
              <w:t>- Αναφέρατε την ημερομηνία καταδίκης ή έκδοσης απόφασης</w:t>
            </w:r>
          </w:p>
          <w:p w:rsidR="00DD0978" w:rsidRPr="00DD0978" w:rsidRDefault="00DD0978" w:rsidP="00DD0978">
            <w:pPr>
              <w:suppressAutoHyphens/>
              <w:snapToGrid w:val="0"/>
              <w:spacing w:line="276" w:lineRule="auto"/>
              <w:jc w:val="both"/>
              <w:rPr>
                <w:rFonts w:ascii="Calibri" w:hAnsi="Calibri" w:cs="Calibri"/>
                <w:kern w:val="1"/>
                <w:lang w:eastAsia="zh-CN"/>
              </w:rPr>
            </w:pPr>
            <w:r w:rsidRPr="00DD0978">
              <w:rPr>
                <w:rFonts w:ascii="Calibri" w:hAnsi="Calibri" w:cs="Calibri"/>
                <w:kern w:val="1"/>
                <w:sz w:val="22"/>
                <w:szCs w:val="22"/>
                <w:lang w:eastAsia="zh-CN"/>
              </w:rPr>
              <w:t>- Σε περίπτωση καταδικαστικής απόφασης, εφόσον ορίζεται απευθείας σε αυτήν, τη διάρκεια της περιόδου αποκλεισμού:</w:t>
            </w:r>
          </w:p>
          <w:p w:rsidR="00DD0978" w:rsidRPr="00DD0978" w:rsidRDefault="00DD0978" w:rsidP="00DD0978">
            <w:pPr>
              <w:suppressAutoHyphens/>
              <w:snapToGrid w:val="0"/>
              <w:spacing w:line="276" w:lineRule="auto"/>
              <w:rPr>
                <w:rFonts w:ascii="Calibri" w:hAnsi="Calibri" w:cs="Calibri"/>
                <w:kern w:val="1"/>
                <w:lang w:eastAsia="zh-CN"/>
              </w:rPr>
            </w:pPr>
            <w:r w:rsidRPr="00DD0978">
              <w:rPr>
                <w:rFonts w:ascii="Calibri" w:hAnsi="Calibri" w:cs="Calibri"/>
                <w:kern w:val="1"/>
                <w:sz w:val="22"/>
                <w:szCs w:val="22"/>
                <w:lang w:eastAsia="zh-CN"/>
              </w:rPr>
              <w:t>2) Με άλλα μέσα; Διευκρινήστε:</w:t>
            </w:r>
          </w:p>
          <w:p w:rsidR="00DD0978" w:rsidRPr="00DD0978" w:rsidRDefault="00DD0978" w:rsidP="00DD0978">
            <w:pPr>
              <w:suppressAutoHyphens/>
              <w:snapToGrid w:val="0"/>
              <w:spacing w:line="276" w:lineRule="auto"/>
              <w:rPr>
                <w:rFonts w:ascii="Calibri" w:hAnsi="Calibri" w:cs="Calibri"/>
                <w:b/>
                <w:bCs/>
                <w:kern w:val="1"/>
                <w:lang w:eastAsia="zh-CN"/>
              </w:rPr>
            </w:pPr>
            <w:r w:rsidRPr="00DD0978">
              <w:rPr>
                <w:rFonts w:ascii="Calibri" w:hAnsi="Calibri" w:cs="Calibri"/>
                <w:kern w:val="1"/>
                <w:sz w:val="22"/>
                <w:szCs w:val="22"/>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DD0978">
              <w:rPr>
                <w:rFonts w:ascii="Calibri" w:hAnsi="Calibri" w:cs="Calibri"/>
                <w:kern w:val="1"/>
                <w:sz w:val="22"/>
                <w:szCs w:val="22"/>
                <w:vertAlign w:val="superscript"/>
                <w:lang w:eastAsia="zh-CN"/>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DD0978" w:rsidRPr="00DD0978" w:rsidTr="002545FF">
              <w:tc>
                <w:tcPr>
                  <w:tcW w:w="2036" w:type="dxa"/>
                  <w:tcBorders>
                    <w:top w:val="single" w:sz="1" w:space="0" w:color="000000"/>
                    <w:left w:val="single" w:sz="1" w:space="0" w:color="000000"/>
                    <w:bottom w:val="single" w:sz="1" w:space="0" w:color="000000"/>
                  </w:tcBorders>
                  <w:shd w:val="clear" w:color="auto" w:fill="auto"/>
                </w:tcPr>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b/>
                      <w:bCs/>
                      <w:kern w:val="1"/>
                      <w:sz w:val="22"/>
                      <w:szCs w:val="22"/>
                      <w:lang w:eastAsia="zh-CN"/>
                    </w:rPr>
                    <w:t>ΦΟΡΟΙ</w:t>
                  </w:r>
                </w:p>
                <w:p w:rsidR="00DD0978" w:rsidRPr="00DD0978" w:rsidRDefault="00DD0978" w:rsidP="00DD0978">
                  <w:pPr>
                    <w:suppressAutoHyphens/>
                    <w:spacing w:line="276" w:lineRule="auto"/>
                    <w:jc w:val="both"/>
                    <w:rPr>
                      <w:rFonts w:ascii="Calibri" w:hAnsi="Calibri" w:cs="Calibri"/>
                      <w:kern w:val="1"/>
                      <w:lang w:eastAsia="zh-CN"/>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b/>
                      <w:bCs/>
                      <w:kern w:val="1"/>
                      <w:sz w:val="22"/>
                      <w:szCs w:val="22"/>
                      <w:lang w:eastAsia="zh-CN"/>
                    </w:rPr>
                    <w:t>ΕΙΣΦΟΡΕΣ ΚΟΙΝΩΝΙΚΗΣ ΑΣΦΑΛΙΣΗΣ</w:t>
                  </w:r>
                </w:p>
              </w:tc>
            </w:tr>
            <w:tr w:rsidR="00DD0978" w:rsidRPr="00DD0978" w:rsidTr="002545FF">
              <w:tc>
                <w:tcPr>
                  <w:tcW w:w="2036" w:type="dxa"/>
                  <w:tcBorders>
                    <w:left w:val="single" w:sz="1" w:space="0" w:color="000000"/>
                    <w:bottom w:val="single" w:sz="1"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α)[……]·</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β)[……]</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γ.1) [] Ναι [] Όχι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 Ναι [] Όχι </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γ.2)[……]·</w:t>
                  </w:r>
                </w:p>
                <w:p w:rsidR="00DD0978" w:rsidRPr="00DD0978" w:rsidRDefault="00DD0978" w:rsidP="00DD0978">
                  <w:pPr>
                    <w:suppressAutoHyphens/>
                    <w:spacing w:line="276" w:lineRule="auto"/>
                    <w:jc w:val="both"/>
                    <w:rPr>
                      <w:rFonts w:ascii="Calibri" w:hAnsi="Calibri" w:cs="Calibri"/>
                      <w:kern w:val="1"/>
                      <w:sz w:val="21"/>
                      <w:szCs w:val="21"/>
                      <w:lang w:eastAsia="zh-CN"/>
                    </w:rPr>
                  </w:pPr>
                  <w:r w:rsidRPr="00DD0978">
                    <w:rPr>
                      <w:rFonts w:ascii="Calibri" w:hAnsi="Calibri" w:cs="Calibri"/>
                      <w:kern w:val="1"/>
                      <w:sz w:val="22"/>
                      <w:szCs w:val="22"/>
                      <w:lang w:eastAsia="zh-CN"/>
                    </w:rPr>
                    <w:t xml:space="preserve">δ) [] Ναι [] Όχι </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1"/>
                      <w:szCs w:val="21"/>
                      <w:lang w:eastAsia="zh-CN"/>
                    </w:rPr>
                    <w:t>Εάν ναι, να αναφερθούν λεπτομερείς πληροφορίες</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c>
                <w:tcPr>
                  <w:tcW w:w="2192" w:type="dxa"/>
                  <w:tcBorders>
                    <w:left w:val="single" w:sz="1" w:space="0" w:color="000000"/>
                    <w:bottom w:val="single" w:sz="1" w:space="0" w:color="000000"/>
                    <w:right w:val="single" w:sz="1"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α)[……]·</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β)[……]</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γ.1) [] Ναι [] Όχι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 Ναι [] Όχι </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γ.2)[……]·</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δ) [] Ναι [] Όχι </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Εάν ναι, να αναφερθούν λεπτομερείς πληροφορίες</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bl>
          <w:p w:rsidR="00DD0978" w:rsidRPr="00DD0978" w:rsidRDefault="00DD0978" w:rsidP="00DD0978">
            <w:pPr>
              <w:suppressAutoHyphens/>
              <w:spacing w:line="276" w:lineRule="auto"/>
              <w:rPr>
                <w:rFonts w:ascii="Calibri" w:hAnsi="Calibri" w:cs="Calibri"/>
                <w:kern w:val="1"/>
                <w:lang w:eastAsia="zh-CN"/>
              </w:rPr>
            </w:pPr>
          </w:p>
        </w:tc>
      </w:tr>
      <w:tr w:rsidR="00DD0978" w:rsidRPr="00DD0978" w:rsidTr="002545F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i/>
                <w:kern w:val="1"/>
                <w:lang w:eastAsia="zh-CN"/>
              </w:rPr>
            </w:pPr>
            <w:r w:rsidRPr="00DD0978">
              <w:rPr>
                <w:rFonts w:ascii="Calibri" w:hAnsi="Calibri" w:cs="Calibri"/>
                <w:i/>
                <w:kern w:val="1"/>
                <w:sz w:val="22"/>
                <w:szCs w:val="22"/>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i/>
                <w:kern w:val="1"/>
                <w:lang w:eastAsia="zh-CN"/>
              </w:rPr>
            </w:pPr>
            <w:r w:rsidRPr="00DD0978">
              <w:rPr>
                <w:rFonts w:ascii="Calibri" w:hAnsi="Calibri" w:cs="Calibri"/>
                <w:i/>
                <w:kern w:val="1"/>
                <w:sz w:val="22"/>
                <w:szCs w:val="22"/>
                <w:lang w:eastAsia="zh-CN"/>
              </w:rPr>
              <w:t xml:space="preserve">(διαδικτυακή διεύθυνση, αρχή ή φορέας έκδοσης, επακριβή στοιχεία αναφοράς των εγγράφων): </w:t>
            </w:r>
            <w:r w:rsidRPr="00DD0978">
              <w:rPr>
                <w:rFonts w:ascii="Calibri" w:hAnsi="Calibri" w:cs="Calibri"/>
                <w:kern w:val="1"/>
                <w:sz w:val="22"/>
                <w:szCs w:val="22"/>
                <w:vertAlign w:val="superscript"/>
                <w:lang w:eastAsia="zh-CN"/>
              </w:rPr>
              <w:endnoteReference w:id="23"/>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i/>
                <w:kern w:val="1"/>
                <w:sz w:val="22"/>
                <w:szCs w:val="22"/>
                <w:lang w:eastAsia="zh-CN"/>
              </w:rPr>
              <w:t>[……][……][……]</w:t>
            </w:r>
          </w:p>
        </w:tc>
      </w:tr>
    </w:tbl>
    <w:p w:rsidR="00DD0978" w:rsidRPr="00DD0978" w:rsidRDefault="00DD0978" w:rsidP="00DD0978">
      <w:pPr>
        <w:keepNext/>
        <w:suppressAutoHyphens/>
        <w:spacing w:before="120" w:after="360" w:line="276" w:lineRule="auto"/>
        <w:jc w:val="center"/>
        <w:rPr>
          <w:rFonts w:ascii="Calibri" w:hAnsi="Calibri" w:cs="Calibri"/>
          <w:b/>
          <w:smallCaps/>
          <w:kern w:val="1"/>
          <w:sz w:val="28"/>
          <w:szCs w:val="22"/>
          <w:lang w:eastAsia="zh-CN"/>
        </w:rPr>
      </w:pPr>
    </w:p>
    <w:p w:rsidR="00DD0978" w:rsidRPr="00DD0978" w:rsidRDefault="00DD0978" w:rsidP="00DD0978">
      <w:pPr>
        <w:pageBreakBefore/>
        <w:suppressAutoHyphens/>
        <w:spacing w:after="200" w:line="276" w:lineRule="auto"/>
        <w:ind w:firstLine="397"/>
        <w:jc w:val="center"/>
        <w:rPr>
          <w:rFonts w:ascii="Calibri" w:hAnsi="Calibri" w:cs="Calibri"/>
          <w:b/>
          <w:i/>
          <w:kern w:val="1"/>
          <w:sz w:val="22"/>
          <w:szCs w:val="22"/>
          <w:lang w:eastAsia="zh-CN"/>
        </w:rPr>
      </w:pPr>
      <w:r w:rsidRPr="00DD0978">
        <w:rPr>
          <w:rFonts w:ascii="Calibri" w:hAnsi="Calibri" w:cs="Calibri"/>
          <w:b/>
          <w:bCs/>
          <w:kern w:val="1"/>
          <w:sz w:val="22"/>
          <w:szCs w:val="22"/>
          <w:lang w:eastAsia="zh-CN"/>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i/>
                <w:kern w:val="1"/>
                <w:lang w:eastAsia="zh-CN"/>
              </w:rPr>
            </w:pPr>
            <w:r w:rsidRPr="00DD0978">
              <w:rPr>
                <w:rFonts w:ascii="Calibri" w:hAnsi="Calibri" w:cs="Calibri"/>
                <w:b/>
                <w:i/>
                <w:kern w:val="1"/>
                <w:sz w:val="22"/>
                <w:szCs w:val="22"/>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i/>
                <w:kern w:val="1"/>
                <w:sz w:val="22"/>
                <w:szCs w:val="22"/>
                <w:lang w:eastAsia="zh-CN"/>
              </w:rPr>
              <w:t>Απάντηση:</w:t>
            </w:r>
          </w:p>
        </w:tc>
      </w:tr>
      <w:tr w:rsidR="00DD0978" w:rsidRPr="00DD0978" w:rsidTr="002545FF">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Ο οικονομικός φορέας έχει,</w:t>
            </w:r>
            <w:r w:rsidRPr="00DD0978">
              <w:rPr>
                <w:rFonts w:ascii="Calibri" w:hAnsi="Calibri" w:cs="Calibri"/>
                <w:b/>
                <w:kern w:val="1"/>
                <w:sz w:val="22"/>
                <w:szCs w:val="22"/>
                <w:lang w:eastAsia="zh-CN"/>
              </w:rPr>
              <w:t xml:space="preserve"> εν γνώσει του</w:t>
            </w:r>
            <w:r w:rsidRPr="00DD0978">
              <w:rPr>
                <w:rFonts w:ascii="Calibri" w:hAnsi="Calibri" w:cs="Calibri"/>
                <w:kern w:val="1"/>
                <w:sz w:val="22"/>
                <w:szCs w:val="22"/>
                <w:lang w:eastAsia="zh-CN"/>
              </w:rPr>
              <w:t xml:space="preserve">, αθετήσει </w:t>
            </w:r>
            <w:r w:rsidRPr="00DD0978">
              <w:rPr>
                <w:rFonts w:ascii="Calibri" w:hAnsi="Calibri" w:cs="Calibri"/>
                <w:b/>
                <w:kern w:val="1"/>
                <w:sz w:val="22"/>
                <w:szCs w:val="22"/>
                <w:lang w:eastAsia="zh-CN"/>
              </w:rPr>
              <w:t xml:space="preserve">τις υποχρεώσεις του </w:t>
            </w:r>
            <w:r w:rsidRPr="00DD0978">
              <w:rPr>
                <w:rFonts w:ascii="Calibri" w:hAnsi="Calibri" w:cs="Calibri"/>
                <w:kern w:val="1"/>
                <w:sz w:val="22"/>
                <w:szCs w:val="22"/>
                <w:lang w:eastAsia="zh-CN"/>
              </w:rPr>
              <w:t xml:space="preserve">στους τομείς του </w:t>
            </w:r>
            <w:r w:rsidRPr="00DD0978">
              <w:rPr>
                <w:rFonts w:ascii="Calibri" w:hAnsi="Calibri" w:cs="Calibri"/>
                <w:b/>
                <w:kern w:val="1"/>
                <w:sz w:val="22"/>
                <w:szCs w:val="22"/>
                <w:lang w:eastAsia="zh-CN"/>
              </w:rPr>
              <w:t>περιβαλλοντικού, κοινωνικού και εργατικού δικαίου</w:t>
            </w:r>
            <w:r w:rsidRPr="00DD0978">
              <w:rPr>
                <w:rFonts w:ascii="Calibri" w:hAnsi="Calibri" w:cs="Calibri"/>
                <w:kern w:val="1"/>
                <w:sz w:val="22"/>
                <w:szCs w:val="22"/>
                <w:vertAlign w:val="superscript"/>
                <w:lang w:eastAsia="zh-CN"/>
              </w:rPr>
              <w:endnoteReference w:id="24"/>
            </w:r>
            <w:r w:rsidRPr="00DD0978">
              <w:rPr>
                <w:rFonts w:ascii="Calibri" w:hAnsi="Calibri" w:cs="Calibri"/>
                <w:b/>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Ναι [] Όχι</w:t>
            </w:r>
          </w:p>
        </w:tc>
      </w:tr>
      <w:tr w:rsidR="00DD0978" w:rsidRPr="00DD0978" w:rsidTr="002545FF">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napToGrid w:val="0"/>
              <w:spacing w:line="276" w:lineRule="auto"/>
              <w:ind w:firstLine="397"/>
              <w:jc w:val="both"/>
              <w:rPr>
                <w:rFonts w:ascii="Calibri" w:hAnsi="Calibri" w:cs="Calibri"/>
                <w:kern w:val="1"/>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b/>
                <w:kern w:val="1"/>
                <w:lang w:eastAsia="zh-CN"/>
              </w:rPr>
            </w:pPr>
          </w:p>
          <w:p w:rsidR="00DD0978" w:rsidRPr="00DD0978" w:rsidRDefault="00DD0978" w:rsidP="00DD0978">
            <w:pPr>
              <w:suppressAutoHyphens/>
              <w:spacing w:line="276" w:lineRule="auto"/>
              <w:rPr>
                <w:rFonts w:ascii="Calibri" w:hAnsi="Calibri" w:cs="Calibri"/>
                <w:b/>
                <w:kern w:val="1"/>
                <w:lang w:eastAsia="zh-CN"/>
              </w:rPr>
            </w:pP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DD0978" w:rsidRPr="00DD0978" w:rsidRDefault="00DD0978" w:rsidP="00DD0978">
            <w:pPr>
              <w:suppressAutoHyphens/>
              <w:spacing w:line="276" w:lineRule="auto"/>
              <w:rPr>
                <w:rFonts w:ascii="Calibri" w:hAnsi="Calibri" w:cs="Calibri"/>
                <w:b/>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b/>
                <w:kern w:val="1"/>
                <w:sz w:val="22"/>
                <w:szCs w:val="22"/>
                <w:lang w:eastAsia="zh-CN"/>
              </w:rPr>
              <w:t>Εάν το έχει πράξει,</w:t>
            </w:r>
            <w:r w:rsidRPr="00DD0978">
              <w:rPr>
                <w:rFonts w:ascii="Calibri" w:hAnsi="Calibri" w:cs="Calibri"/>
                <w:kern w:val="1"/>
                <w:sz w:val="22"/>
                <w:szCs w:val="22"/>
                <w:lang w:eastAsia="zh-CN"/>
              </w:rPr>
              <w:t xml:space="preserve"> περιγράψτε τα μέτρα που λήφθηκαν: […….............]</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Βρίσκεται ο οικονομικός φορέας σε οποιαδήποτε από τις ακόλουθες καταστάσεις</w:t>
            </w:r>
            <w:r w:rsidRPr="00DD0978">
              <w:rPr>
                <w:rFonts w:ascii="Calibri" w:hAnsi="Calibri" w:cs="Calibri"/>
                <w:kern w:val="1"/>
                <w:sz w:val="22"/>
                <w:szCs w:val="22"/>
                <w:vertAlign w:val="superscript"/>
                <w:lang w:eastAsia="zh-CN"/>
              </w:rPr>
              <w:endnoteReference w:id="25"/>
            </w:r>
            <w:r w:rsidRPr="00DD0978">
              <w:rPr>
                <w:rFonts w:ascii="Calibri" w:hAnsi="Calibri" w:cs="Calibri"/>
                <w:kern w:val="1"/>
                <w:sz w:val="22"/>
                <w:szCs w:val="22"/>
                <w:lang w:eastAsia="zh-CN"/>
              </w:rPr>
              <w:t xml:space="preserve">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α) πτώχευση, ή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β) διαδικασία εξυγίανσης, ή</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γ) ειδική εκκαθάριση, ή</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δ) αναγκαστική διαχείριση από εκκαθαριστή ή από το δικαστήριο, ή</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ε) έχει υπαχθεί σε διαδικασία πτωχευτικού συμβιβασμού, ή </w:t>
            </w:r>
          </w:p>
          <w:p w:rsidR="00DD0978" w:rsidRPr="00DD0978" w:rsidRDefault="00DD0978" w:rsidP="00DD0978">
            <w:pPr>
              <w:suppressAutoHyphens/>
              <w:spacing w:line="276" w:lineRule="auto"/>
              <w:jc w:val="both"/>
              <w:rPr>
                <w:rFonts w:ascii="Calibri" w:hAnsi="Calibri" w:cs="Calibri"/>
                <w:color w:val="000000"/>
                <w:kern w:val="1"/>
                <w:lang w:eastAsia="zh-CN"/>
              </w:rPr>
            </w:pPr>
            <w:r w:rsidRPr="00DD0978">
              <w:rPr>
                <w:rFonts w:ascii="Calibri" w:hAnsi="Calibri" w:cs="Calibri"/>
                <w:kern w:val="1"/>
                <w:sz w:val="22"/>
                <w:szCs w:val="22"/>
                <w:lang w:eastAsia="zh-CN"/>
              </w:rPr>
              <w:t xml:space="preserve">στ) αναστολή επιχειρηματικών δραστηριοτήτων, ή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color w:val="000000"/>
                <w:kern w:val="1"/>
                <w:sz w:val="22"/>
                <w:szCs w:val="22"/>
                <w:lang w:eastAsia="zh-CN"/>
              </w:rPr>
              <w:t>ζ) σε οποιαδήποτε ανάλογη κατάσταση προκύπτουσα από παρόμοια διαδικασία προβλεπόμενη σε εθνικές διατάξεις νόμου</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Εάν ναι:</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Παραθέστε λεπτομερή στοιχεία:</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DD0978">
              <w:rPr>
                <w:rFonts w:ascii="Calibri" w:hAnsi="Calibri" w:cs="Calibri"/>
                <w:kern w:val="1"/>
                <w:sz w:val="22"/>
                <w:szCs w:val="22"/>
                <w:vertAlign w:val="superscript"/>
                <w:lang w:eastAsia="zh-CN"/>
              </w:rPr>
              <w:endnoteReference w:id="26"/>
            </w:r>
            <w:r w:rsidRPr="00DD0978">
              <w:rPr>
                <w:rFonts w:ascii="Calibri" w:hAnsi="Calibri" w:cs="Calibri"/>
                <w:kern w:val="1"/>
                <w:sz w:val="22"/>
                <w:szCs w:val="22"/>
                <w:vertAlign w:val="superscript"/>
                <w:lang w:eastAsia="zh-CN"/>
              </w:rPr>
              <w:t xml:space="preserve">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napToGrid w:val="0"/>
              <w:spacing w:line="276" w:lineRule="auto"/>
              <w:rPr>
                <w:rFonts w:ascii="Calibri" w:hAnsi="Calibri" w:cs="Calibri"/>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napToGrid w:val="0"/>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i/>
                <w:kern w:val="1"/>
                <w:lang w:eastAsia="zh-CN"/>
              </w:rPr>
            </w:pPr>
          </w:p>
          <w:p w:rsidR="00DD0978" w:rsidRPr="00DD0978" w:rsidRDefault="00DD0978" w:rsidP="00DD0978">
            <w:pPr>
              <w:suppressAutoHyphens/>
              <w:spacing w:line="276" w:lineRule="auto"/>
              <w:rPr>
                <w:rFonts w:ascii="Calibri" w:hAnsi="Calibri" w:cs="Calibri"/>
                <w:i/>
                <w:kern w:val="1"/>
                <w:lang w:eastAsia="zh-CN"/>
              </w:rPr>
            </w:pPr>
          </w:p>
          <w:p w:rsidR="00DD0978" w:rsidRPr="00DD0978" w:rsidRDefault="00DD0978" w:rsidP="00DD0978">
            <w:pPr>
              <w:suppressAutoHyphens/>
              <w:spacing w:line="276" w:lineRule="auto"/>
              <w:rPr>
                <w:rFonts w:ascii="Calibri" w:hAnsi="Calibri" w:cs="Calibri"/>
                <w:i/>
                <w:kern w:val="1"/>
                <w:lang w:eastAsia="zh-CN"/>
              </w:rPr>
            </w:pP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DD0978" w:rsidRPr="00DD0978" w:rsidTr="002545FF">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kern w:val="1"/>
                <w:lang w:eastAsia="zh-CN"/>
              </w:rPr>
            </w:pPr>
            <w:r w:rsidRPr="00DD0978">
              <w:rPr>
                <w:rFonts w:ascii="Calibri" w:eastAsia="Calibri" w:hAnsi="Calibri" w:cs="Calibri"/>
                <w:kern w:val="1"/>
                <w:sz w:val="22"/>
                <w:szCs w:val="22"/>
                <w:lang w:eastAsia="zh-CN"/>
              </w:rPr>
              <w:t xml:space="preserve">Έχει διαπράξει ο </w:t>
            </w:r>
            <w:r w:rsidRPr="00DD0978">
              <w:rPr>
                <w:rFonts w:ascii="Calibri" w:hAnsi="Calibri" w:cs="Calibri"/>
                <w:kern w:val="1"/>
                <w:sz w:val="22"/>
                <w:szCs w:val="22"/>
                <w:lang w:eastAsia="zh-CN"/>
              </w:rPr>
              <w:t xml:space="preserve">οικονομικός φορέας </w:t>
            </w:r>
            <w:r w:rsidRPr="00DD0978">
              <w:rPr>
                <w:rFonts w:ascii="Calibri" w:hAnsi="Calibri" w:cs="Calibri"/>
                <w:b/>
                <w:kern w:val="1"/>
                <w:sz w:val="22"/>
                <w:szCs w:val="22"/>
                <w:lang w:eastAsia="zh-CN"/>
              </w:rPr>
              <w:t>σοβαρό επαγγελματικό παράπτωμα</w:t>
            </w:r>
            <w:r w:rsidRPr="00DD0978">
              <w:rPr>
                <w:rFonts w:ascii="Calibri" w:hAnsi="Calibri" w:cs="Calibri"/>
                <w:kern w:val="1"/>
                <w:sz w:val="22"/>
                <w:szCs w:val="22"/>
                <w:vertAlign w:val="superscript"/>
                <w:lang w:eastAsia="zh-CN"/>
              </w:rPr>
              <w:endnoteReference w:id="27"/>
            </w: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xml:space="preserve">, να αναφερθούν λεπτομερείς </w:t>
            </w:r>
            <w:r w:rsidRPr="00DD0978">
              <w:rPr>
                <w:rFonts w:ascii="Calibri" w:hAnsi="Calibri" w:cs="Calibri"/>
                <w:kern w:val="1"/>
                <w:sz w:val="22"/>
                <w:szCs w:val="22"/>
                <w:lang w:eastAsia="zh-CN"/>
              </w:rP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lastRenderedPageBreak/>
              <w:t>[] Ναι [] Όχι</w:t>
            </w:r>
          </w:p>
          <w:p w:rsidR="00DD0978" w:rsidRPr="00DD0978" w:rsidRDefault="00DD0978" w:rsidP="00DD0978">
            <w:pPr>
              <w:suppressAutoHyphens/>
              <w:spacing w:line="276" w:lineRule="auto"/>
              <w:jc w:val="both"/>
              <w:rPr>
                <w:rFonts w:ascii="Calibri" w:hAnsi="Calibri" w:cs="Calibri"/>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trHeight w:val="257"/>
          <w:jc w:val="center"/>
        </w:trPr>
        <w:tc>
          <w:tcPr>
            <w:tcW w:w="4479" w:type="dxa"/>
            <w:vMerge/>
            <w:tcBorders>
              <w:left w:val="single" w:sz="4" w:space="0" w:color="000000"/>
              <w:bottom w:val="single" w:sz="4" w:space="0" w:color="000000"/>
            </w:tcBorders>
            <w:shd w:val="clear" w:color="auto" w:fill="auto"/>
          </w:tcPr>
          <w:p w:rsidR="00DD0978" w:rsidRPr="00DD0978" w:rsidRDefault="00DD0978" w:rsidP="00DD0978">
            <w:pPr>
              <w:suppressAutoHyphens/>
              <w:snapToGrid w:val="0"/>
              <w:spacing w:line="276" w:lineRule="auto"/>
              <w:jc w:val="both"/>
              <w:rPr>
                <w:rFonts w:ascii="Calibri" w:hAnsi="Calibri" w:cs="Calibri"/>
                <w:kern w:val="1"/>
                <w:lang w:eastAsia="zh-CN"/>
              </w:rPr>
            </w:pPr>
          </w:p>
        </w:tc>
        <w:tc>
          <w:tcPr>
            <w:tcW w:w="4479" w:type="dxa"/>
            <w:tcBorders>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kern w:val="1"/>
                <w:lang w:eastAsia="zh-CN"/>
              </w:rPr>
            </w:pP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xml:space="preserve">, έχει λάβει ο οικονομικός φορέας μέτρα αυτοκάθαρσης; </w:t>
            </w:r>
          </w:p>
          <w:p w:rsidR="00DD0978" w:rsidRPr="00DD0978" w:rsidRDefault="00DD0978" w:rsidP="00DD0978">
            <w:pPr>
              <w:suppressAutoHyphens/>
              <w:spacing w:line="276" w:lineRule="auto"/>
              <w:rPr>
                <w:rFonts w:ascii="Calibri" w:hAnsi="Calibri" w:cs="Calibri"/>
                <w:b/>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b/>
                <w:kern w:val="1"/>
                <w:sz w:val="22"/>
                <w:szCs w:val="22"/>
                <w:lang w:eastAsia="zh-CN"/>
              </w:rPr>
              <w:t>Εάν το έχει πράξει,</w:t>
            </w:r>
            <w:r w:rsidRPr="00DD0978">
              <w:rPr>
                <w:rFonts w:ascii="Calibri" w:hAnsi="Calibri" w:cs="Calibri"/>
                <w:kern w:val="1"/>
                <w:sz w:val="22"/>
                <w:szCs w:val="22"/>
                <w:lang w:eastAsia="zh-CN"/>
              </w:rPr>
              <w:t xml:space="preserve"> περιγράψτε τα μέτρα που λήφθηκαν: </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trHeight w:val="1544"/>
          <w:jc w:val="center"/>
        </w:trPr>
        <w:tc>
          <w:tcPr>
            <w:tcW w:w="4479" w:type="dxa"/>
            <w:vMerge w:val="restart"/>
            <w:tcBorders>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kern w:val="1"/>
                <w:lang w:eastAsia="zh-CN"/>
              </w:rPr>
            </w:pPr>
            <w:r w:rsidRPr="00DD0978">
              <w:rPr>
                <w:rFonts w:ascii="Calibri" w:eastAsia="Calibri" w:hAnsi="Calibri" w:cs="Calibri"/>
                <w:kern w:val="1"/>
                <w:sz w:val="22"/>
                <w:szCs w:val="22"/>
                <w:lang w:eastAsia="zh-CN"/>
              </w:rPr>
              <w:lastRenderedPageBreak/>
              <w:t>Έχει συνάψει</w:t>
            </w:r>
            <w:r w:rsidRPr="00DD0978">
              <w:rPr>
                <w:rFonts w:ascii="Calibri" w:hAnsi="Calibri" w:cs="Calibri"/>
                <w:kern w:val="1"/>
                <w:sz w:val="22"/>
                <w:szCs w:val="22"/>
                <w:lang w:eastAsia="zh-CN"/>
              </w:rPr>
              <w:t xml:space="preserve"> ο οικονομικός φορέας </w:t>
            </w:r>
            <w:r w:rsidRPr="00DD0978">
              <w:rPr>
                <w:rFonts w:ascii="Calibri" w:hAnsi="Calibri" w:cs="Calibri"/>
                <w:b/>
                <w:kern w:val="1"/>
                <w:sz w:val="22"/>
                <w:szCs w:val="22"/>
                <w:lang w:eastAsia="zh-CN"/>
              </w:rPr>
              <w:t>συμφωνίες</w:t>
            </w:r>
            <w:r w:rsidRPr="00DD0978">
              <w:rPr>
                <w:rFonts w:ascii="Calibri" w:hAnsi="Calibri" w:cs="Calibri"/>
                <w:kern w:val="1"/>
                <w:sz w:val="22"/>
                <w:szCs w:val="22"/>
                <w:lang w:eastAsia="zh-CN"/>
              </w:rPr>
              <w:t xml:space="preserve"> με άλλους οικονομικούς φορείς </w:t>
            </w:r>
            <w:r w:rsidRPr="00DD0978">
              <w:rPr>
                <w:rFonts w:ascii="Calibri" w:hAnsi="Calibri" w:cs="Calibri"/>
                <w:b/>
                <w:kern w:val="1"/>
                <w:sz w:val="22"/>
                <w:szCs w:val="22"/>
                <w:lang w:eastAsia="zh-CN"/>
              </w:rPr>
              <w:t>με σκοπό τη στρέβλωση του ανταγωνισμού</w:t>
            </w: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trHeight w:val="514"/>
          <w:jc w:val="center"/>
        </w:trPr>
        <w:tc>
          <w:tcPr>
            <w:tcW w:w="4479" w:type="dxa"/>
            <w:vMerge/>
            <w:tcBorders>
              <w:left w:val="single" w:sz="4" w:space="0" w:color="000000"/>
              <w:bottom w:val="single" w:sz="4" w:space="0" w:color="000000"/>
            </w:tcBorders>
            <w:shd w:val="clear" w:color="auto" w:fill="auto"/>
          </w:tcPr>
          <w:p w:rsidR="00DD0978" w:rsidRPr="00DD0978" w:rsidRDefault="00DD0978" w:rsidP="00DD0978">
            <w:pPr>
              <w:suppressAutoHyphens/>
              <w:snapToGrid w:val="0"/>
              <w:spacing w:line="276" w:lineRule="auto"/>
              <w:ind w:firstLine="397"/>
              <w:jc w:val="both"/>
              <w:rPr>
                <w:rFonts w:ascii="Calibri" w:hAnsi="Calibri" w:cs="Calibri"/>
                <w:kern w:val="1"/>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xml:space="preserve">, έχει λάβει ο οικονομικός φορέας μέτρα αυτοκάθαρσης; </w:t>
            </w:r>
          </w:p>
          <w:p w:rsidR="00DD0978" w:rsidRPr="00DD0978" w:rsidRDefault="00DD0978" w:rsidP="00DD0978">
            <w:pPr>
              <w:suppressAutoHyphens/>
              <w:spacing w:line="276" w:lineRule="auto"/>
              <w:rPr>
                <w:rFonts w:ascii="Calibri" w:hAnsi="Calibri" w:cs="Calibri"/>
                <w:b/>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b/>
                <w:kern w:val="1"/>
                <w:sz w:val="22"/>
                <w:szCs w:val="22"/>
                <w:lang w:eastAsia="zh-CN"/>
              </w:rPr>
              <w:t>Εάν το έχει πράξει,</w:t>
            </w:r>
            <w:r w:rsidRPr="00DD0978">
              <w:rPr>
                <w:rFonts w:ascii="Calibri" w:hAnsi="Calibri" w:cs="Calibri"/>
                <w:kern w:val="1"/>
                <w:sz w:val="22"/>
                <w:szCs w:val="22"/>
                <w:lang w:eastAsia="zh-CN"/>
              </w:rPr>
              <w:t xml:space="preserve"> περιγράψτε τα μέτρα που λήφθηκαν:</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kern w:val="1"/>
                <w:lang w:eastAsia="zh-CN"/>
              </w:rPr>
            </w:pPr>
            <w:r w:rsidRPr="00DD0978">
              <w:rPr>
                <w:rFonts w:ascii="Calibri" w:eastAsia="Calibri" w:hAnsi="Calibri" w:cs="Calibri"/>
                <w:kern w:val="1"/>
                <w:sz w:val="22"/>
                <w:szCs w:val="22"/>
                <w:lang w:eastAsia="zh-CN"/>
              </w:rPr>
              <w:t xml:space="preserve">Γνωρίζει ο οικονομικός φορέας την ύπαρξη τυχόν </w:t>
            </w:r>
            <w:r w:rsidRPr="00DD0978">
              <w:rPr>
                <w:rFonts w:ascii="Calibri" w:hAnsi="Calibri" w:cs="Calibri"/>
                <w:b/>
                <w:kern w:val="1"/>
                <w:sz w:val="22"/>
                <w:szCs w:val="22"/>
                <w:lang w:eastAsia="zh-CN"/>
              </w:rPr>
              <w:t>σύγκρουσης συμφερόντων</w:t>
            </w:r>
            <w:r w:rsidRPr="00DD0978">
              <w:rPr>
                <w:rFonts w:ascii="Calibri" w:hAnsi="Calibri" w:cs="Calibri"/>
                <w:b/>
                <w:kern w:val="1"/>
                <w:sz w:val="22"/>
                <w:szCs w:val="22"/>
                <w:lang w:eastAsia="zh-CN"/>
              </w:rPr>
              <w:endnoteReference w:id="28"/>
            </w:r>
            <w:r w:rsidRPr="00DD0978">
              <w:rPr>
                <w:rFonts w:ascii="Calibri" w:hAnsi="Calibri" w:cs="Calibri"/>
                <w:kern w:val="1"/>
                <w:sz w:val="22"/>
                <w:szCs w:val="22"/>
                <w:lang w:eastAsia="zh-CN"/>
              </w:rPr>
              <w:t>, λόγω της συμμετοχής του στη διαδικασία ανάθεσης της σύμβασης;</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kern w:val="1"/>
                <w:lang w:eastAsia="zh-CN"/>
              </w:rPr>
            </w:pPr>
            <w:r w:rsidRPr="00DD0978">
              <w:rPr>
                <w:rFonts w:ascii="Calibri" w:eastAsia="Calibri" w:hAnsi="Calibri" w:cs="Calibri"/>
                <w:kern w:val="1"/>
                <w:sz w:val="22"/>
                <w:szCs w:val="22"/>
                <w:lang w:eastAsia="zh-CN"/>
              </w:rPr>
              <w:t xml:space="preserve">Έχει παράσχει </w:t>
            </w:r>
            <w:r w:rsidRPr="00DD0978">
              <w:rPr>
                <w:rFonts w:eastAsia="Calibri"/>
                <w:kern w:val="1"/>
                <w:sz w:val="22"/>
                <w:szCs w:val="22"/>
                <w:lang w:eastAsia="zh-CN"/>
              </w:rPr>
              <w:t xml:space="preserve">ο οικονομικός φορέας ή </w:t>
            </w:r>
            <w:r w:rsidRPr="00DD0978">
              <w:rPr>
                <w:rFonts w:ascii="Calibri" w:hAnsi="Calibri" w:cs="Calibri"/>
                <w:kern w:val="1"/>
                <w:sz w:val="22"/>
                <w:szCs w:val="22"/>
                <w:lang w:eastAsia="zh-CN"/>
              </w:rPr>
              <w:t xml:space="preserve">επιχείρηση συνδεδεμένη με αυτόν </w:t>
            </w:r>
            <w:r w:rsidRPr="00DD0978">
              <w:rPr>
                <w:rFonts w:ascii="Calibri" w:hAnsi="Calibri" w:cs="Calibri"/>
                <w:b/>
                <w:kern w:val="1"/>
                <w:sz w:val="22"/>
                <w:szCs w:val="22"/>
                <w:lang w:eastAsia="zh-CN"/>
              </w:rPr>
              <w:t>συμβουλές</w:t>
            </w:r>
            <w:r w:rsidRPr="00DD0978">
              <w:rPr>
                <w:rFonts w:ascii="Calibri" w:hAnsi="Calibri" w:cs="Calibri"/>
                <w:kern w:val="1"/>
                <w:sz w:val="22"/>
                <w:szCs w:val="22"/>
                <w:lang w:eastAsia="zh-CN"/>
              </w:rPr>
              <w:t xml:space="preserve"> στην αναθέτουσα αρχή ή στον αναθέτοντα φορέα ή έχει με άλλο τρόπο </w:t>
            </w:r>
            <w:r w:rsidRPr="00DD0978">
              <w:rPr>
                <w:rFonts w:ascii="Calibri" w:hAnsi="Calibri" w:cs="Calibri"/>
                <w:b/>
                <w:kern w:val="1"/>
                <w:sz w:val="22"/>
                <w:szCs w:val="22"/>
                <w:lang w:eastAsia="zh-CN"/>
              </w:rPr>
              <w:t>αναμειχθεί στην προετοιμασία</w:t>
            </w:r>
            <w:r w:rsidRPr="00DD0978">
              <w:rPr>
                <w:rFonts w:ascii="Calibri" w:hAnsi="Calibri" w:cs="Calibri"/>
                <w:kern w:val="1"/>
                <w:sz w:val="22"/>
                <w:szCs w:val="22"/>
                <w:lang w:eastAsia="zh-CN"/>
              </w:rPr>
              <w:t xml:space="preserve"> της διαδικασίας σύναψης της σύμβασης</w:t>
            </w:r>
            <w:r w:rsidRPr="00DD0978">
              <w:rPr>
                <w:rFonts w:ascii="Calibri" w:hAnsi="Calibri" w:cs="Calibri"/>
                <w:kern w:val="1"/>
                <w:sz w:val="22"/>
                <w:szCs w:val="22"/>
                <w:vertAlign w:val="superscript"/>
                <w:lang w:eastAsia="zh-CN"/>
              </w:rPr>
              <w:endnoteReference w:id="29"/>
            </w:r>
            <w:r w:rsidRPr="00DD0978">
              <w:rPr>
                <w:rFonts w:ascii="Calibri" w:hAnsi="Calibri" w:cs="Calibri"/>
                <w:kern w:val="1"/>
                <w:sz w:val="22"/>
                <w:szCs w:val="22"/>
                <w:lang w:eastAsia="zh-CN"/>
              </w:rPr>
              <w:t>;</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kern w:val="1"/>
                <w:lang w:eastAsia="zh-CN"/>
              </w:rPr>
            </w:pPr>
            <w:r w:rsidRPr="00DD0978">
              <w:rPr>
                <w:rFonts w:ascii="Calibri" w:hAnsi="Calibri" w:cs="Calibri"/>
                <w:kern w:val="1"/>
                <w:sz w:val="22"/>
                <w:szCs w:val="22"/>
                <w:lang w:eastAsia="zh-CN"/>
              </w:rPr>
              <w:t>Έχει επιδείξει ο οικονομικός φορέας σοβαρή ή επαναλαμβανόμενη πλημμέλεια</w:t>
            </w:r>
            <w:r w:rsidRPr="00DD0978">
              <w:rPr>
                <w:rFonts w:ascii="Calibri" w:hAnsi="Calibri" w:cs="Calibri"/>
                <w:kern w:val="1"/>
                <w:sz w:val="22"/>
                <w:szCs w:val="22"/>
                <w:vertAlign w:val="superscript"/>
                <w:lang w:eastAsia="zh-CN"/>
              </w:rPr>
              <w:endnoteReference w:id="30"/>
            </w:r>
            <w:r w:rsidRPr="00DD0978">
              <w:rPr>
                <w:rFonts w:ascii="Calibri" w:hAnsi="Calibri" w:cs="Calibri"/>
                <w:kern w:val="1"/>
                <w:sz w:val="22"/>
                <w:szCs w:val="22"/>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napToGrid w:val="0"/>
              <w:spacing w:line="276" w:lineRule="auto"/>
              <w:ind w:firstLine="397"/>
              <w:jc w:val="both"/>
              <w:rPr>
                <w:rFonts w:ascii="Calibri" w:hAnsi="Calibri" w:cs="Calibri"/>
                <w:kern w:val="1"/>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b/>
                <w:kern w:val="1"/>
                <w:sz w:val="22"/>
                <w:szCs w:val="22"/>
                <w:lang w:eastAsia="zh-CN"/>
              </w:rPr>
              <w:t>Εάν ναι</w:t>
            </w:r>
            <w:r w:rsidRPr="00DD0978">
              <w:rPr>
                <w:rFonts w:ascii="Calibri" w:hAnsi="Calibri" w:cs="Calibri"/>
                <w:kern w:val="1"/>
                <w:sz w:val="22"/>
                <w:szCs w:val="22"/>
                <w:lang w:eastAsia="zh-CN"/>
              </w:rPr>
              <w:t xml:space="preserve">, έχει λάβει ο οικονομικός φορέας μέτρα αυτοκάθαρσης; </w:t>
            </w:r>
          </w:p>
          <w:p w:rsidR="00DD0978" w:rsidRPr="00DD0978" w:rsidRDefault="00DD0978" w:rsidP="00DD0978">
            <w:pPr>
              <w:suppressAutoHyphens/>
              <w:spacing w:line="276" w:lineRule="auto"/>
              <w:rPr>
                <w:rFonts w:ascii="Calibri" w:hAnsi="Calibri" w:cs="Calibri"/>
                <w:b/>
                <w:kern w:val="1"/>
                <w:lang w:eastAsia="zh-CN"/>
              </w:rPr>
            </w:pPr>
            <w:r w:rsidRPr="00DD0978">
              <w:rPr>
                <w:rFonts w:ascii="Calibri" w:hAnsi="Calibri" w:cs="Calibri"/>
                <w:kern w:val="1"/>
                <w:sz w:val="22"/>
                <w:szCs w:val="22"/>
                <w:lang w:eastAsia="zh-CN"/>
              </w:rPr>
              <w:t>[] Ναι [] Όχι</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b/>
                <w:kern w:val="1"/>
                <w:sz w:val="22"/>
                <w:szCs w:val="22"/>
                <w:lang w:eastAsia="zh-CN"/>
              </w:rPr>
              <w:t>Εάν το έχει πράξει,</w:t>
            </w:r>
            <w:r w:rsidRPr="00DD0978">
              <w:rPr>
                <w:rFonts w:ascii="Calibri" w:hAnsi="Calibri" w:cs="Calibri"/>
                <w:kern w:val="1"/>
                <w:sz w:val="22"/>
                <w:szCs w:val="22"/>
                <w:lang w:eastAsia="zh-CN"/>
              </w:rPr>
              <w:t xml:space="preserve"> περιγράψτε τα μέτρα που λήφθηκαν:</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t>[……]</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Μπορεί ο οικονομικός φορέας να επιβεβαιώσει ότι:</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α) δεν έχει κριθεί ένοχος σοβαρών ψευδών </w:t>
            </w:r>
            <w:r w:rsidRPr="00DD0978">
              <w:rPr>
                <w:rFonts w:ascii="Calibri" w:hAnsi="Calibri" w:cs="Calibri"/>
                <w:kern w:val="1"/>
                <w:sz w:val="22"/>
                <w:szCs w:val="22"/>
                <w:lang w:eastAsia="zh-CN"/>
              </w:rPr>
              <w:lastRenderedPageBreak/>
              <w:t>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β) δεν έχει αποκρύψει τις πληροφορίες αυτές,</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kern w:val="1"/>
                <w:sz w:val="22"/>
                <w:szCs w:val="22"/>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kern w:val="1"/>
                <w:sz w:val="22"/>
                <w:szCs w:val="22"/>
                <w:lang w:eastAsia="zh-CN"/>
              </w:rPr>
              <w:lastRenderedPageBreak/>
              <w:t>[] Ναι [] Όχι</w:t>
            </w:r>
          </w:p>
        </w:tc>
      </w:tr>
    </w:tbl>
    <w:p w:rsidR="00DD0978" w:rsidRPr="00DD0978" w:rsidRDefault="00DD0978" w:rsidP="00DD0978">
      <w:pPr>
        <w:keepNext/>
        <w:suppressAutoHyphens/>
        <w:spacing w:before="120" w:after="360" w:line="276" w:lineRule="auto"/>
        <w:jc w:val="center"/>
        <w:rPr>
          <w:rFonts w:ascii="Calibri" w:hAnsi="Calibri" w:cs="Calibri"/>
          <w:b/>
          <w:kern w:val="1"/>
          <w:sz w:val="22"/>
          <w:szCs w:val="22"/>
          <w:lang w:eastAsia="zh-CN"/>
        </w:rPr>
      </w:pPr>
    </w:p>
    <w:p w:rsidR="00DD0978" w:rsidRPr="00DD0978" w:rsidRDefault="00DD0978" w:rsidP="00DD0978">
      <w:pPr>
        <w:suppressAutoHyphens/>
        <w:spacing w:after="200" w:line="276" w:lineRule="auto"/>
        <w:jc w:val="center"/>
        <w:rPr>
          <w:rFonts w:ascii="Calibri" w:hAnsi="Calibri" w:cs="Calibri"/>
          <w:b/>
          <w:bCs/>
          <w:kern w:val="1"/>
          <w:sz w:val="22"/>
          <w:szCs w:val="22"/>
          <w:lang w:eastAsia="zh-CN"/>
        </w:rPr>
      </w:pPr>
    </w:p>
    <w:p w:rsidR="00DD0978" w:rsidRPr="00DD0978" w:rsidRDefault="00DD0978" w:rsidP="00DD0978">
      <w:pPr>
        <w:pageBreakBefore/>
        <w:suppressAutoHyphens/>
        <w:spacing w:after="200" w:line="276" w:lineRule="auto"/>
        <w:jc w:val="center"/>
        <w:rPr>
          <w:rFonts w:ascii="Calibri" w:hAnsi="Calibri" w:cs="Calibri"/>
          <w:kern w:val="1"/>
          <w:sz w:val="22"/>
          <w:szCs w:val="22"/>
          <w:lang w:eastAsia="zh-CN"/>
        </w:rPr>
      </w:pPr>
      <w:r w:rsidRPr="00DD0978">
        <w:rPr>
          <w:rFonts w:ascii="Calibri" w:hAnsi="Calibri" w:cs="Calibri"/>
          <w:b/>
          <w:bCs/>
          <w:kern w:val="1"/>
          <w:sz w:val="22"/>
          <w:szCs w:val="22"/>
          <w:u w:val="single"/>
          <w:lang w:eastAsia="zh-CN"/>
        </w:rPr>
        <w:lastRenderedPageBreak/>
        <w:t>Μέρος IV: Κριτήρια επιλογής</w:t>
      </w:r>
    </w:p>
    <w:p w:rsidR="00DD0978" w:rsidRPr="00DD0978" w:rsidRDefault="00DD0978" w:rsidP="00DD0978">
      <w:pPr>
        <w:suppressAutoHyphens/>
        <w:spacing w:after="200" w:line="276" w:lineRule="auto"/>
        <w:jc w:val="both"/>
        <w:rPr>
          <w:rFonts w:ascii="Calibri" w:hAnsi="Calibri" w:cs="Calibri"/>
          <w:b/>
          <w:bCs/>
          <w:kern w:val="1"/>
          <w:sz w:val="22"/>
          <w:szCs w:val="22"/>
          <w:lang w:eastAsia="zh-CN"/>
        </w:rPr>
      </w:pPr>
      <w:r w:rsidRPr="00DD0978">
        <w:rPr>
          <w:rFonts w:ascii="Calibri" w:hAnsi="Calibri" w:cs="Calibri"/>
          <w:kern w:val="1"/>
          <w:sz w:val="22"/>
          <w:szCs w:val="22"/>
          <w:lang w:eastAsia="zh-CN"/>
        </w:rPr>
        <w:t xml:space="preserve">Όσον αφορά τα κριτήρια επιλογής (ενότητα </w:t>
      </w:r>
      <w:r w:rsidRPr="00DD0978">
        <w:rPr>
          <w:rFonts w:ascii="Symbol" w:hAnsi="Symbol" w:cs="Symbol"/>
          <w:kern w:val="1"/>
          <w:sz w:val="22"/>
          <w:szCs w:val="22"/>
          <w:lang w:eastAsia="zh-CN"/>
        </w:rPr>
        <w:t></w:t>
      </w:r>
      <w:r w:rsidRPr="00DD0978">
        <w:rPr>
          <w:rFonts w:ascii="Calibri" w:hAnsi="Calibri" w:cs="Calibri"/>
          <w:kern w:val="1"/>
          <w:sz w:val="22"/>
          <w:szCs w:val="22"/>
          <w:lang w:eastAsia="zh-CN"/>
        </w:rPr>
        <w:t xml:space="preserve"> ή ενότητες Α έως Δ του παρόντος μέρους), ο οικονομικός φορέας δηλώνει ότι: </w:t>
      </w:r>
    </w:p>
    <w:p w:rsidR="00DD0978" w:rsidRPr="00DD0978" w:rsidRDefault="00DD0978" w:rsidP="00DD0978">
      <w:pPr>
        <w:suppressAutoHyphens/>
        <w:spacing w:after="200" w:line="276" w:lineRule="auto"/>
        <w:jc w:val="center"/>
        <w:rPr>
          <w:rFonts w:ascii="Calibri" w:hAnsi="Calibri" w:cs="Calibri"/>
          <w:b/>
          <w:i/>
          <w:kern w:val="1"/>
          <w:sz w:val="21"/>
          <w:szCs w:val="21"/>
          <w:lang w:eastAsia="zh-CN"/>
        </w:rPr>
      </w:pPr>
      <w:r w:rsidRPr="00DD0978">
        <w:rPr>
          <w:rFonts w:ascii="Calibri" w:hAnsi="Calibri" w:cs="Calibri"/>
          <w:b/>
          <w:bCs/>
          <w:kern w:val="1"/>
          <w:sz w:val="22"/>
          <w:szCs w:val="22"/>
          <w:lang w:eastAsia="zh-CN"/>
        </w:rPr>
        <w:t>Α: Καταλληλότητα</w:t>
      </w:r>
    </w:p>
    <w:p w:rsidR="00DD0978" w:rsidRPr="00DD0978" w:rsidRDefault="00DD0978" w:rsidP="00DD097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DD0978">
        <w:rPr>
          <w:rFonts w:ascii="Calibri" w:hAnsi="Calibri" w:cs="Calibri"/>
          <w:b/>
          <w:i/>
          <w:kern w:val="1"/>
          <w:sz w:val="21"/>
          <w:szCs w:val="21"/>
          <w:lang w:eastAsia="zh-CN"/>
        </w:rPr>
        <w:t xml:space="preserve">Ο οικονομικός φορέας πρέπει να  παράσχει πληροφορίες </w:t>
      </w:r>
      <w:r w:rsidRPr="00DD0978">
        <w:rPr>
          <w:rFonts w:ascii="Calibri" w:hAnsi="Calibri" w:cs="Calibri"/>
          <w:b/>
          <w:i/>
          <w:kern w:val="1"/>
          <w:sz w:val="21"/>
          <w:szCs w:val="21"/>
          <w:u w:val="single"/>
          <w:lang w:eastAsia="zh-CN"/>
        </w:rPr>
        <w:t>μόνον</w:t>
      </w:r>
      <w:r w:rsidRPr="00DD0978">
        <w:rPr>
          <w:rFonts w:ascii="Calibri"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b/>
                <w:i/>
                <w:kern w:val="1"/>
                <w:lang w:eastAsia="zh-CN"/>
              </w:rPr>
            </w:pPr>
            <w:r w:rsidRPr="00DD0978">
              <w:rPr>
                <w:rFonts w:ascii="Calibri" w:hAnsi="Calibri" w:cs="Calibri"/>
                <w:b/>
                <w:i/>
                <w:kern w:val="1"/>
                <w:sz w:val="22"/>
                <w:szCs w:val="22"/>
                <w:lang w:eastAsia="zh-CN"/>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b/>
                <w:i/>
                <w:kern w:val="1"/>
                <w:sz w:val="22"/>
                <w:szCs w:val="22"/>
                <w:lang w:eastAsia="zh-CN"/>
              </w:rPr>
              <w:t>Απάντηση</w:t>
            </w:r>
          </w:p>
        </w:tc>
      </w:tr>
      <w:tr w:rsidR="00DD0978" w:rsidRPr="00DD0978" w:rsidTr="002545FF">
        <w:trPr>
          <w:jc w:val="center"/>
        </w:trPr>
        <w:tc>
          <w:tcPr>
            <w:tcW w:w="4479" w:type="dxa"/>
            <w:tcBorders>
              <w:top w:val="single" w:sz="4" w:space="0" w:color="000000"/>
              <w:left w:val="single" w:sz="4" w:space="0" w:color="000000"/>
              <w:bottom w:val="single" w:sz="4" w:space="0" w:color="000000"/>
            </w:tcBorders>
            <w:shd w:val="clear" w:color="auto" w:fill="auto"/>
          </w:tcPr>
          <w:p w:rsidR="00DD0978" w:rsidRPr="00DD0978" w:rsidRDefault="00DD0978" w:rsidP="00DD0978">
            <w:pPr>
              <w:suppressAutoHyphens/>
              <w:spacing w:line="276" w:lineRule="auto"/>
              <w:jc w:val="both"/>
              <w:rPr>
                <w:rFonts w:ascii="Calibri" w:hAnsi="Calibri" w:cs="Calibri"/>
                <w:i/>
                <w:kern w:val="1"/>
                <w:sz w:val="21"/>
                <w:szCs w:val="21"/>
                <w:lang w:eastAsia="zh-CN"/>
              </w:rPr>
            </w:pPr>
            <w:r w:rsidRPr="00DD0978">
              <w:rPr>
                <w:rFonts w:ascii="Calibri" w:hAnsi="Calibri" w:cs="Calibri"/>
                <w:b/>
                <w:kern w:val="1"/>
                <w:sz w:val="21"/>
                <w:szCs w:val="21"/>
                <w:lang w:eastAsia="zh-CN"/>
              </w:rPr>
              <w:t>1) Ο οικονομικός φορέας είναι εγγεγραμμένος στα σχετικά επαγγελματικά ή εμπορικά μητρώα</w:t>
            </w:r>
            <w:r w:rsidRPr="00DD0978">
              <w:rPr>
                <w:rFonts w:ascii="Calibri" w:hAnsi="Calibri" w:cs="Calibri"/>
                <w:kern w:val="1"/>
                <w:sz w:val="21"/>
                <w:szCs w:val="21"/>
                <w:lang w:eastAsia="zh-CN"/>
              </w:rPr>
              <w:t xml:space="preserve"> που τηρούνται στην Ελλάδα ή στο κράτος μέλος εγκατάστασής</w:t>
            </w:r>
            <w:r w:rsidRPr="00DD0978">
              <w:rPr>
                <w:rFonts w:ascii="Calibri" w:hAnsi="Calibri" w:cs="Calibri"/>
                <w:kern w:val="1"/>
                <w:sz w:val="20"/>
                <w:szCs w:val="20"/>
                <w:vertAlign w:val="superscript"/>
                <w:lang w:eastAsia="zh-CN"/>
              </w:rPr>
              <w:endnoteReference w:id="31"/>
            </w:r>
            <w:r w:rsidRPr="00DD0978">
              <w:rPr>
                <w:rFonts w:ascii="Calibri" w:hAnsi="Calibri" w:cs="Calibri"/>
                <w:kern w:val="1"/>
                <w:sz w:val="20"/>
                <w:szCs w:val="20"/>
                <w:lang w:eastAsia="zh-CN"/>
              </w:rPr>
              <w:t>;</w:t>
            </w:r>
            <w:r w:rsidRPr="00DD0978">
              <w:rPr>
                <w:rFonts w:ascii="Calibri" w:hAnsi="Calibri" w:cs="Calibri"/>
                <w:kern w:val="1"/>
                <w:sz w:val="21"/>
                <w:szCs w:val="21"/>
                <w:lang w:eastAsia="zh-CN"/>
              </w:rPr>
              <w:t xml:space="preserve"> του:</w:t>
            </w:r>
          </w:p>
          <w:p w:rsidR="00DD0978" w:rsidRPr="00DD0978" w:rsidRDefault="00DD0978" w:rsidP="00DD0978">
            <w:pPr>
              <w:suppressAutoHyphens/>
              <w:spacing w:line="276" w:lineRule="auto"/>
              <w:jc w:val="both"/>
              <w:rPr>
                <w:rFonts w:ascii="Calibri" w:hAnsi="Calibri" w:cs="Calibri"/>
                <w:kern w:val="1"/>
                <w:lang w:eastAsia="zh-CN"/>
              </w:rPr>
            </w:pPr>
            <w:r w:rsidRPr="00DD0978">
              <w:rPr>
                <w:rFonts w:ascii="Calibri" w:hAnsi="Calibri" w:cs="Calibri"/>
                <w:i/>
                <w:kern w:val="1"/>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D0978" w:rsidRPr="00DD0978" w:rsidRDefault="00DD0978" w:rsidP="00DD0978">
            <w:pPr>
              <w:suppressAutoHyphens/>
              <w:spacing w:line="276" w:lineRule="auto"/>
              <w:rPr>
                <w:rFonts w:ascii="Calibri" w:hAnsi="Calibri" w:cs="Calibri"/>
                <w:i/>
                <w:kern w:val="1"/>
                <w:sz w:val="21"/>
                <w:szCs w:val="21"/>
                <w:lang w:eastAsia="zh-CN"/>
              </w:rPr>
            </w:pPr>
            <w:r w:rsidRPr="00DD0978">
              <w:rPr>
                <w:rFonts w:ascii="Calibri" w:hAnsi="Calibri" w:cs="Calibri"/>
                <w:kern w:val="1"/>
                <w:sz w:val="22"/>
                <w:szCs w:val="22"/>
                <w:lang w:eastAsia="zh-CN"/>
              </w:rPr>
              <w:t>[…]</w:t>
            </w:r>
          </w:p>
          <w:p w:rsidR="00DD0978" w:rsidRPr="00DD0978" w:rsidRDefault="00DD0978" w:rsidP="00DD0978">
            <w:pPr>
              <w:suppressAutoHyphens/>
              <w:spacing w:line="276" w:lineRule="auto"/>
              <w:rPr>
                <w:rFonts w:ascii="Calibri" w:hAnsi="Calibri" w:cs="Calibri"/>
                <w:i/>
                <w:kern w:val="1"/>
                <w:sz w:val="21"/>
                <w:szCs w:val="21"/>
                <w:lang w:eastAsia="zh-CN"/>
              </w:rPr>
            </w:pPr>
          </w:p>
          <w:p w:rsidR="00DD0978" w:rsidRPr="00DD0978" w:rsidRDefault="00DD0978" w:rsidP="00DD0978">
            <w:pPr>
              <w:suppressAutoHyphens/>
              <w:spacing w:line="276" w:lineRule="auto"/>
              <w:rPr>
                <w:rFonts w:ascii="Calibri" w:hAnsi="Calibri" w:cs="Calibri"/>
                <w:i/>
                <w:kern w:val="1"/>
                <w:sz w:val="21"/>
                <w:szCs w:val="21"/>
                <w:lang w:eastAsia="zh-CN"/>
              </w:rPr>
            </w:pPr>
            <w:r w:rsidRPr="00DD0978">
              <w:rPr>
                <w:rFonts w:ascii="Calibri"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DD0978" w:rsidRPr="00DD0978" w:rsidRDefault="00DD0978" w:rsidP="00DD0978">
            <w:pPr>
              <w:suppressAutoHyphens/>
              <w:spacing w:line="276" w:lineRule="auto"/>
              <w:rPr>
                <w:rFonts w:ascii="Calibri" w:hAnsi="Calibri" w:cs="Calibri"/>
                <w:kern w:val="1"/>
                <w:lang w:eastAsia="zh-CN"/>
              </w:rPr>
            </w:pPr>
            <w:r w:rsidRPr="00DD0978">
              <w:rPr>
                <w:rFonts w:ascii="Calibri" w:hAnsi="Calibri" w:cs="Calibri"/>
                <w:i/>
                <w:kern w:val="1"/>
                <w:sz w:val="21"/>
                <w:szCs w:val="21"/>
                <w:lang w:eastAsia="zh-CN"/>
              </w:rPr>
              <w:t>[……][……][……]</w:t>
            </w:r>
          </w:p>
        </w:tc>
      </w:tr>
    </w:tbl>
    <w:p w:rsidR="00DD0978" w:rsidRPr="00DD0978" w:rsidRDefault="00DD0978" w:rsidP="00DD0978">
      <w:pPr>
        <w:suppressAutoHyphens/>
        <w:spacing w:after="200" w:line="276" w:lineRule="auto"/>
        <w:ind w:firstLine="397"/>
        <w:jc w:val="center"/>
        <w:rPr>
          <w:rFonts w:ascii="Calibri" w:hAnsi="Calibri" w:cs="Calibri"/>
          <w:b/>
          <w:bCs/>
          <w:kern w:val="1"/>
          <w:sz w:val="22"/>
          <w:szCs w:val="22"/>
          <w:lang w:eastAsia="zh-CN"/>
        </w:rPr>
      </w:pPr>
    </w:p>
    <w:p w:rsidR="00DD0978" w:rsidRPr="00DD0978" w:rsidRDefault="00DD0978" w:rsidP="00DD0978">
      <w:pPr>
        <w:suppressAutoHyphens/>
        <w:spacing w:after="200" w:line="276" w:lineRule="auto"/>
        <w:ind w:firstLine="397"/>
        <w:jc w:val="center"/>
        <w:rPr>
          <w:rFonts w:ascii="Calibri" w:hAnsi="Calibri" w:cs="Calibri"/>
          <w:b/>
          <w:bCs/>
          <w:kern w:val="1"/>
          <w:sz w:val="22"/>
          <w:szCs w:val="22"/>
          <w:lang w:eastAsia="zh-CN"/>
        </w:rPr>
      </w:pPr>
    </w:p>
    <w:p w:rsidR="00DD0978" w:rsidRPr="00DD0978" w:rsidRDefault="00DD0978" w:rsidP="00DD0978">
      <w:pPr>
        <w:keepNext/>
        <w:suppressAutoHyphens/>
        <w:spacing w:before="120" w:after="360" w:line="276" w:lineRule="auto"/>
        <w:jc w:val="center"/>
        <w:rPr>
          <w:rFonts w:ascii="Calibri" w:hAnsi="Calibri" w:cs="Calibri"/>
          <w:b/>
          <w:smallCaps/>
          <w:kern w:val="1"/>
          <w:sz w:val="28"/>
          <w:szCs w:val="22"/>
          <w:lang w:eastAsia="zh-CN"/>
        </w:rPr>
      </w:pPr>
    </w:p>
    <w:p w:rsidR="00DD0978" w:rsidRPr="00DD0978" w:rsidRDefault="00DD0978" w:rsidP="00DD0978">
      <w:pPr>
        <w:keepNext/>
        <w:suppressAutoHyphens/>
        <w:spacing w:before="120" w:after="360" w:line="276" w:lineRule="auto"/>
        <w:jc w:val="center"/>
        <w:rPr>
          <w:rFonts w:ascii="Calibri" w:hAnsi="Calibri" w:cs="Calibri"/>
          <w:b/>
          <w:smallCaps/>
          <w:kern w:val="1"/>
          <w:sz w:val="28"/>
          <w:szCs w:val="22"/>
          <w:lang w:eastAsia="zh-CN"/>
        </w:rPr>
      </w:pPr>
    </w:p>
    <w:p w:rsidR="00DD0978" w:rsidRPr="00DD0978" w:rsidRDefault="00DD0978" w:rsidP="00DD0978">
      <w:pPr>
        <w:suppressAutoHyphens/>
        <w:spacing w:after="200" w:line="276" w:lineRule="auto"/>
        <w:ind w:firstLine="397"/>
        <w:jc w:val="center"/>
        <w:rPr>
          <w:rFonts w:ascii="Calibri" w:hAnsi="Calibri" w:cs="Calibri"/>
          <w:b/>
          <w:bCs/>
          <w:kern w:val="1"/>
          <w:sz w:val="22"/>
          <w:szCs w:val="22"/>
          <w:lang w:eastAsia="zh-CN"/>
        </w:rPr>
      </w:pPr>
    </w:p>
    <w:p w:rsidR="00DD0978" w:rsidRPr="00DD0978" w:rsidRDefault="00DD0978" w:rsidP="00DD0978">
      <w:pPr>
        <w:suppressAutoHyphens/>
        <w:spacing w:after="200" w:line="276" w:lineRule="auto"/>
        <w:jc w:val="center"/>
        <w:rPr>
          <w:rFonts w:ascii="Calibri" w:hAnsi="Calibri" w:cs="Calibri"/>
          <w:kern w:val="1"/>
          <w:sz w:val="22"/>
          <w:szCs w:val="22"/>
          <w:lang w:eastAsia="zh-CN"/>
        </w:rPr>
      </w:pPr>
    </w:p>
    <w:p w:rsidR="00DD0978" w:rsidRPr="00DD0978" w:rsidRDefault="00DD0978" w:rsidP="00DD0978">
      <w:pPr>
        <w:suppressAutoHyphens/>
        <w:spacing w:after="200" w:line="276" w:lineRule="auto"/>
        <w:jc w:val="both"/>
        <w:rPr>
          <w:rFonts w:ascii="Calibri" w:hAnsi="Calibri" w:cs="Calibri"/>
          <w:b/>
          <w:i/>
          <w:kern w:val="1"/>
          <w:sz w:val="22"/>
          <w:szCs w:val="22"/>
          <w:lang w:eastAsia="zh-CN"/>
        </w:rPr>
      </w:pPr>
    </w:p>
    <w:p w:rsidR="00DD0978" w:rsidRPr="00DD0978" w:rsidRDefault="00DD0978" w:rsidP="00DD0978">
      <w:pPr>
        <w:keepNext/>
        <w:suppressAutoHyphens/>
        <w:spacing w:before="120" w:after="360" w:line="276" w:lineRule="auto"/>
        <w:jc w:val="center"/>
        <w:rPr>
          <w:rFonts w:ascii="Calibri" w:hAnsi="Calibri" w:cs="Calibri"/>
          <w:b/>
          <w:kern w:val="1"/>
          <w:sz w:val="22"/>
          <w:szCs w:val="22"/>
          <w:lang w:eastAsia="zh-CN"/>
        </w:rPr>
      </w:pPr>
    </w:p>
    <w:p w:rsidR="00DD0978" w:rsidRPr="00DD0978" w:rsidRDefault="00DD0978" w:rsidP="00DD0978">
      <w:pPr>
        <w:keepNext/>
        <w:suppressAutoHyphens/>
        <w:spacing w:before="120" w:after="360" w:line="276" w:lineRule="auto"/>
        <w:jc w:val="center"/>
        <w:rPr>
          <w:rFonts w:ascii="Calibri" w:hAnsi="Calibri" w:cs="Calibri"/>
          <w:b/>
          <w:i/>
          <w:kern w:val="1"/>
          <w:sz w:val="22"/>
          <w:szCs w:val="22"/>
          <w:lang w:eastAsia="zh-CN"/>
        </w:rPr>
      </w:pPr>
      <w:r w:rsidRPr="00DD0978">
        <w:rPr>
          <w:rFonts w:ascii="Calibri" w:hAnsi="Calibri" w:cs="Calibri"/>
          <w:b/>
          <w:kern w:val="1"/>
          <w:sz w:val="22"/>
          <w:szCs w:val="22"/>
          <w:lang w:eastAsia="zh-CN"/>
        </w:rPr>
        <w:br w:type="page"/>
      </w:r>
      <w:r w:rsidRPr="00DD0978">
        <w:rPr>
          <w:rFonts w:ascii="Calibri" w:hAnsi="Calibri" w:cs="Calibri"/>
          <w:b/>
          <w:bCs/>
          <w:kern w:val="1"/>
          <w:sz w:val="22"/>
          <w:szCs w:val="22"/>
          <w:lang w:eastAsia="zh-CN"/>
        </w:rPr>
        <w:lastRenderedPageBreak/>
        <w:t>Μέρος VI: Τελικές δηλώσεις</w:t>
      </w:r>
    </w:p>
    <w:p w:rsidR="00DD0978" w:rsidRPr="00DD0978" w:rsidRDefault="00DD0978" w:rsidP="00DD0978">
      <w:pPr>
        <w:suppressAutoHyphens/>
        <w:spacing w:after="200" w:line="276" w:lineRule="auto"/>
        <w:jc w:val="both"/>
        <w:rPr>
          <w:rFonts w:ascii="Calibri" w:hAnsi="Calibri" w:cs="Calibri"/>
          <w:i/>
          <w:kern w:val="1"/>
          <w:sz w:val="22"/>
          <w:szCs w:val="22"/>
          <w:lang w:eastAsia="zh-CN"/>
        </w:rPr>
      </w:pPr>
      <w:r w:rsidRPr="00DD0978">
        <w:rPr>
          <w:rFonts w:ascii="Calibri" w:hAnsi="Calibri" w:cs="Calibri"/>
          <w:i/>
          <w:kern w:val="1"/>
          <w:sz w:val="22"/>
          <w:szCs w:val="22"/>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D0978" w:rsidRPr="00DD0978" w:rsidRDefault="00DD0978" w:rsidP="00DD0978">
      <w:pPr>
        <w:suppressAutoHyphens/>
        <w:spacing w:after="200" w:line="276" w:lineRule="auto"/>
        <w:jc w:val="both"/>
        <w:rPr>
          <w:rFonts w:ascii="Calibri" w:hAnsi="Calibri" w:cs="Calibri"/>
          <w:i/>
          <w:kern w:val="1"/>
          <w:sz w:val="22"/>
          <w:szCs w:val="22"/>
          <w:lang w:eastAsia="zh-CN"/>
        </w:rPr>
      </w:pPr>
      <w:r w:rsidRPr="00DD0978">
        <w:rPr>
          <w:rFonts w:ascii="Calibri" w:hAnsi="Calibri" w:cs="Calibri"/>
          <w:i/>
          <w:kern w:val="1"/>
          <w:sz w:val="22"/>
          <w:szCs w:val="22"/>
          <w:lang w:eastAsia="zh-CN"/>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DD0978">
        <w:rPr>
          <w:rFonts w:ascii="Calibri" w:hAnsi="Calibri" w:cs="Calibri"/>
          <w:kern w:val="1"/>
          <w:sz w:val="22"/>
          <w:szCs w:val="22"/>
          <w:vertAlign w:val="superscript"/>
          <w:lang w:eastAsia="zh-CN"/>
        </w:rPr>
        <w:endnoteReference w:id="32"/>
      </w:r>
      <w:r w:rsidRPr="00DD0978">
        <w:rPr>
          <w:rFonts w:ascii="Calibri" w:hAnsi="Calibri" w:cs="Calibri"/>
          <w:i/>
          <w:kern w:val="1"/>
          <w:sz w:val="22"/>
          <w:szCs w:val="22"/>
          <w:lang w:eastAsia="zh-CN"/>
        </w:rPr>
        <w:t>, εκτός εάν :</w:t>
      </w:r>
    </w:p>
    <w:p w:rsidR="00DD0978" w:rsidRPr="00DD0978" w:rsidRDefault="00DD0978" w:rsidP="00DD0978">
      <w:pPr>
        <w:suppressAutoHyphens/>
        <w:spacing w:after="200" w:line="276" w:lineRule="auto"/>
        <w:jc w:val="both"/>
        <w:rPr>
          <w:rFonts w:ascii="Calibri" w:hAnsi="Calibri" w:cs="Calibri"/>
          <w:i/>
          <w:kern w:val="1"/>
          <w:sz w:val="22"/>
          <w:szCs w:val="22"/>
          <w:lang w:eastAsia="zh-CN"/>
        </w:rPr>
      </w:pPr>
      <w:r w:rsidRPr="00DD0978">
        <w:rPr>
          <w:rFonts w:ascii="Calibri" w:hAnsi="Calibri" w:cs="Calibri"/>
          <w:i/>
          <w:kern w:val="1"/>
          <w:sz w:val="22"/>
          <w:szCs w:val="22"/>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DD0978">
        <w:rPr>
          <w:rFonts w:ascii="Calibri" w:hAnsi="Calibri" w:cs="Calibri"/>
          <w:kern w:val="1"/>
          <w:sz w:val="22"/>
          <w:szCs w:val="22"/>
          <w:vertAlign w:val="superscript"/>
          <w:lang w:eastAsia="zh-CN"/>
        </w:rPr>
        <w:endnoteReference w:id="33"/>
      </w:r>
      <w:r w:rsidRPr="00DD0978">
        <w:rPr>
          <w:rFonts w:ascii="Calibri" w:hAnsi="Calibri" w:cs="Calibri"/>
          <w:i/>
          <w:kern w:val="1"/>
          <w:sz w:val="22"/>
          <w:szCs w:val="22"/>
          <w:lang w:eastAsia="zh-CN"/>
        </w:rPr>
        <w:t>.</w:t>
      </w:r>
    </w:p>
    <w:p w:rsidR="00DD0978" w:rsidRPr="00DD0978" w:rsidRDefault="00DD0978" w:rsidP="00DD0978">
      <w:pPr>
        <w:suppressAutoHyphens/>
        <w:spacing w:after="200" w:line="276" w:lineRule="auto"/>
        <w:jc w:val="both"/>
        <w:rPr>
          <w:rFonts w:ascii="Calibri" w:hAnsi="Calibri" w:cs="Calibri"/>
          <w:i/>
          <w:kern w:val="1"/>
          <w:sz w:val="22"/>
          <w:szCs w:val="22"/>
          <w:lang w:eastAsia="zh-CN"/>
        </w:rPr>
      </w:pPr>
      <w:r w:rsidRPr="00DD0978">
        <w:rPr>
          <w:rFonts w:ascii="Calibri" w:hAnsi="Calibri" w:cs="Calibri"/>
          <w:i/>
          <w:kern w:val="1"/>
          <w:sz w:val="22"/>
          <w:szCs w:val="22"/>
          <w:lang w:eastAsia="zh-CN"/>
        </w:rPr>
        <w:t>β) η αναθέτουσα αρχή ή ο αναθέτων φορέας έχουν ήδη στην κατοχή τους τα σχετικά έγγραφα.</w:t>
      </w:r>
    </w:p>
    <w:p w:rsidR="00DD0978" w:rsidRPr="00DD0978" w:rsidRDefault="00DD0978" w:rsidP="00DD0978">
      <w:pPr>
        <w:suppressAutoHyphens/>
        <w:spacing w:after="200" w:line="276" w:lineRule="auto"/>
        <w:jc w:val="both"/>
        <w:rPr>
          <w:rFonts w:ascii="Calibri" w:hAnsi="Calibri" w:cs="Calibri"/>
          <w:i/>
          <w:kern w:val="1"/>
          <w:sz w:val="22"/>
          <w:szCs w:val="22"/>
          <w:lang w:eastAsia="zh-CN"/>
        </w:rPr>
      </w:pPr>
      <w:r w:rsidRPr="00DD0978">
        <w:rPr>
          <w:rFonts w:ascii="Calibri" w:hAnsi="Calibri" w:cs="Calibri"/>
          <w:i/>
          <w:kern w:val="1"/>
          <w:sz w:val="22"/>
          <w:szCs w:val="22"/>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DD0978">
        <w:rPr>
          <w:rFonts w:ascii="Calibri" w:hAnsi="Calibri" w:cs="Calibri"/>
          <w:kern w:val="1"/>
          <w:sz w:val="22"/>
          <w:szCs w:val="22"/>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DD0978">
        <w:rPr>
          <w:rFonts w:ascii="Calibri" w:hAnsi="Calibri" w:cs="Calibri"/>
          <w:i/>
          <w:kern w:val="1"/>
          <w:sz w:val="22"/>
          <w:szCs w:val="22"/>
          <w:lang w:eastAsia="zh-CN"/>
        </w:rPr>
        <w:t>.</w:t>
      </w:r>
    </w:p>
    <w:p w:rsidR="00DD0978" w:rsidRPr="00DD0978" w:rsidRDefault="00DD0978" w:rsidP="00DD0978">
      <w:pPr>
        <w:suppressAutoHyphens/>
        <w:spacing w:after="200" w:line="276" w:lineRule="auto"/>
        <w:jc w:val="both"/>
        <w:rPr>
          <w:rFonts w:ascii="Calibri" w:hAnsi="Calibri" w:cs="Calibri"/>
          <w:i/>
          <w:kern w:val="1"/>
          <w:sz w:val="22"/>
          <w:szCs w:val="22"/>
          <w:lang w:eastAsia="zh-CN"/>
        </w:rPr>
      </w:pPr>
    </w:p>
    <w:p w:rsidR="00DD0978" w:rsidRPr="00DD0978" w:rsidRDefault="00DD0978" w:rsidP="00DD0978">
      <w:pPr>
        <w:suppressAutoHyphens/>
        <w:spacing w:after="200" w:line="276" w:lineRule="auto"/>
        <w:jc w:val="both"/>
        <w:rPr>
          <w:rFonts w:ascii="Calibri" w:hAnsi="Calibri" w:cs="Calibri"/>
          <w:i/>
          <w:kern w:val="1"/>
          <w:sz w:val="22"/>
          <w:szCs w:val="22"/>
          <w:lang w:eastAsia="zh-CN"/>
        </w:rPr>
      </w:pPr>
      <w:r w:rsidRPr="00DD0978">
        <w:rPr>
          <w:rFonts w:ascii="Calibri" w:hAnsi="Calibri" w:cs="Calibri"/>
          <w:i/>
          <w:kern w:val="1"/>
          <w:sz w:val="22"/>
          <w:szCs w:val="22"/>
          <w:lang w:eastAsia="zh-CN"/>
        </w:rPr>
        <w:t xml:space="preserve">Ημερομηνία, τόπος και, όπου ζητείται ή είναι απαραίτητο, υπογραφή(-ές): [……]   </w:t>
      </w:r>
    </w:p>
    <w:p w:rsidR="00DD0978" w:rsidRPr="00DD0978" w:rsidRDefault="00DD0978" w:rsidP="00DD0978">
      <w:pPr>
        <w:suppressAutoHyphens/>
        <w:spacing w:after="200" w:line="276" w:lineRule="auto"/>
        <w:jc w:val="both"/>
        <w:rPr>
          <w:rFonts w:ascii="Calibri" w:hAnsi="Calibri" w:cs="Calibri"/>
          <w:kern w:val="1"/>
          <w:sz w:val="22"/>
          <w:szCs w:val="22"/>
          <w:lang w:eastAsia="zh-CN"/>
        </w:rPr>
      </w:pPr>
      <w:r w:rsidRPr="00DD0978">
        <w:rPr>
          <w:rFonts w:ascii="Calibri" w:hAnsi="Calibri" w:cs="Calibri"/>
          <w:i/>
          <w:kern w:val="1"/>
          <w:sz w:val="22"/>
          <w:szCs w:val="22"/>
          <w:lang w:eastAsia="zh-CN"/>
        </w:rPr>
        <w:br w:type="page"/>
      </w:r>
    </w:p>
    <w:p w:rsidR="00F603E2" w:rsidRDefault="00F603E2" w:rsidP="00F012A1">
      <w:pPr>
        <w:pStyle w:val="a4"/>
        <w:rPr>
          <w:b/>
          <w:bCs/>
        </w:rPr>
      </w:pPr>
    </w:p>
    <w:sectPr w:rsidR="00F603E2" w:rsidSect="000A7A0E">
      <w:footerReference w:type="default" r:id="rId13"/>
      <w:pgSz w:w="11906" w:h="16838"/>
      <w:pgMar w:top="851" w:right="1133" w:bottom="568" w:left="1276"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D35" w:rsidRDefault="00335D35" w:rsidP="00D26E6C">
      <w:r>
        <w:separator/>
      </w:r>
    </w:p>
  </w:endnote>
  <w:endnote w:type="continuationSeparator" w:id="0">
    <w:p w:rsidR="00335D35" w:rsidRDefault="00335D35" w:rsidP="00D26E6C">
      <w:r>
        <w:continuationSeparator/>
      </w:r>
    </w:p>
  </w:endnote>
  <w:endnote w:id="1">
    <w:p w:rsidR="002545FF" w:rsidRPr="002F6B21" w:rsidRDefault="002545FF" w:rsidP="00DD0978">
      <w:pPr>
        <w:pStyle w:val="af0"/>
        <w:tabs>
          <w:tab w:val="left" w:pos="284"/>
        </w:tabs>
      </w:pPr>
      <w:r>
        <w:rPr>
          <w:rStyle w:val="af1"/>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2545FF" w:rsidRPr="002F6B21" w:rsidRDefault="002545FF" w:rsidP="00DD0978">
      <w:pPr>
        <w:pStyle w:val="af0"/>
        <w:tabs>
          <w:tab w:val="left" w:pos="284"/>
        </w:tabs>
      </w:pPr>
      <w:r w:rsidRPr="00F62DFA">
        <w:rPr>
          <w:rStyle w:val="af1"/>
        </w:rPr>
        <w:endnoteRef/>
      </w:r>
      <w:r w:rsidRPr="002F6B21">
        <w:tab/>
        <w:t>Επαναλάβετε τα στοιχεία των αρμοδίων, όνομα και επώνυμο, όσες φορές χρειάζεται.</w:t>
      </w:r>
    </w:p>
  </w:endnote>
  <w:endnote w:id="3">
    <w:p w:rsidR="002545FF" w:rsidRPr="00F62DFA" w:rsidRDefault="002545FF" w:rsidP="00DD0978">
      <w:pPr>
        <w:pStyle w:val="af0"/>
        <w:tabs>
          <w:tab w:val="left" w:pos="284"/>
        </w:tabs>
        <w:rPr>
          <w:rStyle w:val="DeltaViewInsertion"/>
          <w:b w:val="0"/>
          <w:i w:val="0"/>
        </w:rPr>
      </w:pPr>
      <w:r w:rsidRPr="00F62DFA">
        <w:rPr>
          <w:rStyle w:val="af1"/>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545FF" w:rsidRPr="00F62DFA" w:rsidRDefault="002545FF" w:rsidP="00DD0978">
      <w:pPr>
        <w:pStyle w:val="af0"/>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545FF" w:rsidRPr="00F62DFA" w:rsidRDefault="002545FF" w:rsidP="00DD0978">
      <w:pPr>
        <w:pStyle w:val="af0"/>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545FF" w:rsidRPr="002F6B21" w:rsidRDefault="002545FF" w:rsidP="00DD0978">
      <w:pPr>
        <w:pStyle w:val="af0"/>
        <w:tabs>
          <w:tab w:val="left" w:pos="284"/>
        </w:tabs>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2545FF" w:rsidRPr="002F6B21" w:rsidRDefault="002545FF" w:rsidP="00DD0978">
      <w:pPr>
        <w:pStyle w:val="af0"/>
        <w:tabs>
          <w:tab w:val="left" w:pos="284"/>
        </w:tabs>
      </w:pPr>
      <w:r w:rsidRPr="00F62DFA">
        <w:rPr>
          <w:rStyle w:val="af1"/>
        </w:rPr>
        <w:endnoteRef/>
      </w:r>
      <w:r w:rsidRPr="002F6B21">
        <w:tab/>
        <w:t>Τα δικαιολογητικά και η κατάταξη, εάν υπάρχουν, αναφέρονται στην πιστοποίηση.</w:t>
      </w:r>
    </w:p>
  </w:endnote>
  <w:endnote w:id="5">
    <w:p w:rsidR="002545FF" w:rsidRPr="002F6B21" w:rsidRDefault="002545FF" w:rsidP="00DD0978">
      <w:pPr>
        <w:pStyle w:val="af0"/>
        <w:tabs>
          <w:tab w:val="left" w:pos="284"/>
        </w:tabs>
      </w:pPr>
      <w:r w:rsidRPr="00F62DFA">
        <w:rPr>
          <w:rStyle w:val="af1"/>
        </w:rPr>
        <w:endnoteRef/>
      </w:r>
      <w:r w:rsidRPr="002F6B21">
        <w:tab/>
        <w:t>Ειδικότερα ως μέλος ένωσης ή κοινοπραξίας ή άλλου παρόμοιου καθεστώτος.</w:t>
      </w:r>
    </w:p>
  </w:endnote>
  <w:endnote w:id="6">
    <w:p w:rsidR="002545FF" w:rsidRPr="002F6B21" w:rsidRDefault="002545FF" w:rsidP="00DD0978">
      <w:pPr>
        <w:pStyle w:val="af0"/>
        <w:tabs>
          <w:tab w:val="left" w:pos="284"/>
        </w:tabs>
      </w:pPr>
      <w:r w:rsidRPr="00F62DFA">
        <w:rPr>
          <w:rStyle w:val="af1"/>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2545FF" w:rsidRPr="002F6B21" w:rsidRDefault="002545FF" w:rsidP="00DD0978">
      <w:pPr>
        <w:pStyle w:val="af0"/>
        <w:tabs>
          <w:tab w:val="left" w:pos="284"/>
        </w:tabs>
      </w:pPr>
      <w:r w:rsidRPr="00F62DFA">
        <w:rPr>
          <w:rStyle w:val="af1"/>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2545FF" w:rsidRPr="002F6B21" w:rsidRDefault="002545FF" w:rsidP="00DD0978">
      <w:pPr>
        <w:pStyle w:val="af0"/>
        <w:tabs>
          <w:tab w:val="left" w:pos="284"/>
        </w:tabs>
      </w:pPr>
      <w:r w:rsidRPr="00F62DFA">
        <w:rPr>
          <w:rStyle w:val="af1"/>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2545FF" w:rsidRPr="002F6B21" w:rsidRDefault="002545FF" w:rsidP="00DD0978">
      <w:pPr>
        <w:pStyle w:val="af0"/>
        <w:tabs>
          <w:tab w:val="left" w:pos="284"/>
        </w:tabs>
      </w:pPr>
      <w:r w:rsidRPr="00F62DFA">
        <w:rPr>
          <w:rStyle w:val="af1"/>
        </w:rPr>
        <w:endnoteRef/>
      </w:r>
      <w:r w:rsidRPr="002F6B21">
        <w:tab/>
        <w:t>Σύμφωνα με άρθρο 73 παρ. 1 (β). Στον Κανονισμό ΕΕΕΣ (Κανονισμός ΕΕ 2016/7) αναφέρεται ως “διαφθορά”.</w:t>
      </w:r>
    </w:p>
  </w:endnote>
  <w:endnote w:id="10">
    <w:p w:rsidR="002545FF" w:rsidRPr="002F6B21" w:rsidRDefault="002545FF" w:rsidP="00DD0978">
      <w:pPr>
        <w:pStyle w:val="af0"/>
        <w:tabs>
          <w:tab w:val="left" w:pos="284"/>
        </w:tabs>
      </w:pPr>
      <w:r w:rsidRPr="00F62DFA">
        <w:rPr>
          <w:rStyle w:val="af1"/>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2545FF" w:rsidRPr="002F6B21" w:rsidRDefault="002545FF" w:rsidP="00DD0978">
      <w:pPr>
        <w:pStyle w:val="af0"/>
        <w:tabs>
          <w:tab w:val="left" w:pos="284"/>
        </w:tabs>
      </w:pPr>
      <w:r w:rsidRPr="00F62DFA">
        <w:rPr>
          <w:rStyle w:val="af1"/>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2545FF" w:rsidRPr="002F6B21" w:rsidRDefault="002545FF" w:rsidP="00DD0978">
      <w:pPr>
        <w:pStyle w:val="af0"/>
        <w:tabs>
          <w:tab w:val="left" w:pos="284"/>
        </w:tabs>
      </w:pPr>
      <w:r w:rsidRPr="00F62DFA">
        <w:rPr>
          <w:rStyle w:val="af1"/>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2545FF" w:rsidRPr="002F6B21" w:rsidRDefault="002545FF" w:rsidP="00DD0978">
      <w:pPr>
        <w:pStyle w:val="af0"/>
        <w:tabs>
          <w:tab w:val="left" w:pos="284"/>
        </w:tabs>
      </w:pPr>
      <w:r w:rsidRPr="00F62DFA">
        <w:rPr>
          <w:rStyle w:val="af1"/>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f2"/>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2545FF" w:rsidRPr="002F6B21" w:rsidRDefault="002545FF" w:rsidP="00DD0978">
      <w:pPr>
        <w:pStyle w:val="af0"/>
        <w:tabs>
          <w:tab w:val="left" w:pos="284"/>
        </w:tabs>
      </w:pPr>
      <w:r w:rsidRPr="00F62DFA">
        <w:rPr>
          <w:rStyle w:val="af1"/>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2545FF" w:rsidRPr="002F6B21" w:rsidRDefault="002545FF" w:rsidP="00DD0978">
      <w:pPr>
        <w:pStyle w:val="af0"/>
        <w:tabs>
          <w:tab w:val="left" w:pos="284"/>
        </w:tabs>
      </w:pPr>
      <w:r w:rsidRPr="00F62DFA">
        <w:rPr>
          <w:rStyle w:val="af1"/>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2545FF" w:rsidRPr="002F6B21" w:rsidRDefault="002545FF" w:rsidP="00DD0978">
      <w:pPr>
        <w:pStyle w:val="af0"/>
        <w:tabs>
          <w:tab w:val="left" w:pos="284"/>
        </w:tabs>
      </w:pPr>
      <w:r w:rsidRPr="00F62DFA">
        <w:rPr>
          <w:rStyle w:val="af1"/>
        </w:rPr>
        <w:endnoteRef/>
      </w:r>
      <w:r w:rsidRPr="002F6B21">
        <w:tab/>
        <w:t>Επαναλάβετε όσες φορές χρειάζεται.</w:t>
      </w:r>
    </w:p>
  </w:endnote>
  <w:endnote w:id="17">
    <w:p w:rsidR="002545FF" w:rsidRPr="002F6B21" w:rsidRDefault="002545FF" w:rsidP="00DD0978">
      <w:pPr>
        <w:pStyle w:val="af0"/>
        <w:tabs>
          <w:tab w:val="left" w:pos="284"/>
        </w:tabs>
      </w:pPr>
      <w:r w:rsidRPr="00F62DFA">
        <w:rPr>
          <w:rStyle w:val="af1"/>
        </w:rPr>
        <w:endnoteRef/>
      </w:r>
      <w:r w:rsidRPr="002F6B21">
        <w:tab/>
        <w:t>Επαναλάβετε όσες φορές χρειάζεται.</w:t>
      </w:r>
    </w:p>
  </w:endnote>
  <w:endnote w:id="18">
    <w:p w:rsidR="002545FF" w:rsidRPr="002F6B21" w:rsidRDefault="002545FF" w:rsidP="00DD0978">
      <w:pPr>
        <w:pStyle w:val="af0"/>
        <w:tabs>
          <w:tab w:val="left" w:pos="284"/>
        </w:tabs>
      </w:pPr>
      <w:r w:rsidRPr="00F62DFA">
        <w:rPr>
          <w:rStyle w:val="af1"/>
        </w:rPr>
        <w:endnoteRef/>
      </w:r>
      <w:r w:rsidRPr="002F6B21">
        <w:tab/>
        <w:t>Επαναλάβετε όσες φορές χρειάζεται.</w:t>
      </w:r>
    </w:p>
  </w:endnote>
  <w:endnote w:id="19">
    <w:p w:rsidR="002545FF" w:rsidRPr="002F6B21" w:rsidRDefault="002545FF" w:rsidP="00DD0978">
      <w:pPr>
        <w:pStyle w:val="af0"/>
        <w:tabs>
          <w:tab w:val="left" w:pos="284"/>
        </w:tabs>
      </w:pPr>
      <w:r w:rsidRPr="00F62DFA">
        <w:rPr>
          <w:rStyle w:val="af1"/>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2545FF" w:rsidRPr="002F6B21" w:rsidRDefault="002545FF" w:rsidP="00DD0978">
      <w:pPr>
        <w:pStyle w:val="af0"/>
        <w:tabs>
          <w:tab w:val="left" w:pos="284"/>
        </w:tabs>
      </w:pPr>
      <w:r w:rsidRPr="00F62DFA">
        <w:rPr>
          <w:rStyle w:val="af1"/>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2545FF" w:rsidRPr="002F6B21" w:rsidRDefault="002545FF" w:rsidP="00DD0978">
      <w:pPr>
        <w:pStyle w:val="af0"/>
        <w:tabs>
          <w:tab w:val="left" w:pos="284"/>
        </w:tabs>
      </w:pPr>
      <w:r w:rsidRPr="00F62DFA">
        <w:rPr>
          <w:rStyle w:val="af1"/>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2545FF" w:rsidRPr="002F6B21" w:rsidRDefault="002545FF" w:rsidP="00DD0978">
      <w:pPr>
        <w:pStyle w:val="af0"/>
        <w:tabs>
          <w:tab w:val="left" w:pos="284"/>
        </w:tabs>
      </w:pPr>
      <w:r w:rsidRPr="00F62DFA">
        <w:rPr>
          <w:rStyle w:val="af1"/>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2545FF" w:rsidRPr="002F6B21" w:rsidRDefault="002545FF" w:rsidP="00DD0978">
      <w:pPr>
        <w:pStyle w:val="af0"/>
        <w:tabs>
          <w:tab w:val="left" w:pos="284"/>
        </w:tabs>
      </w:pPr>
      <w:r w:rsidRPr="00F62DFA">
        <w:rPr>
          <w:rStyle w:val="af1"/>
        </w:rPr>
        <w:endnoteRef/>
      </w:r>
      <w:r w:rsidRPr="002F6B21">
        <w:tab/>
        <w:t>Επαναλάβετε όσες φορές χρειάζεται.</w:t>
      </w:r>
    </w:p>
  </w:endnote>
  <w:endnote w:id="24">
    <w:p w:rsidR="002545FF" w:rsidRPr="002F6B21" w:rsidRDefault="002545FF" w:rsidP="00DD0978">
      <w:pPr>
        <w:pStyle w:val="af0"/>
        <w:tabs>
          <w:tab w:val="left" w:pos="284"/>
        </w:tabs>
      </w:pPr>
      <w:r w:rsidRPr="00F62DFA">
        <w:rPr>
          <w:rStyle w:val="af1"/>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2545FF" w:rsidRPr="002F6B21" w:rsidRDefault="002545FF" w:rsidP="00DD0978">
      <w:pPr>
        <w:pStyle w:val="af0"/>
        <w:tabs>
          <w:tab w:val="left" w:pos="284"/>
        </w:tabs>
      </w:pPr>
      <w:r w:rsidRPr="00F62DFA">
        <w:rPr>
          <w:rStyle w:val="af1"/>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2545FF" w:rsidRPr="002F6B21" w:rsidRDefault="002545FF" w:rsidP="00DD0978">
      <w:pPr>
        <w:pStyle w:val="af0"/>
        <w:tabs>
          <w:tab w:val="left" w:pos="284"/>
        </w:tabs>
      </w:pPr>
      <w:r w:rsidRPr="00F62DFA">
        <w:rPr>
          <w:rStyle w:val="af1"/>
        </w:rPr>
        <w:endnoteRef/>
      </w:r>
      <w:r w:rsidRPr="002F6B21">
        <w:tab/>
        <w:t>Άρθρο 73 παρ. 5.</w:t>
      </w:r>
    </w:p>
  </w:endnote>
  <w:endnote w:id="27">
    <w:p w:rsidR="002545FF" w:rsidRPr="002F6B21" w:rsidRDefault="002545FF" w:rsidP="00DD0978">
      <w:pPr>
        <w:pStyle w:val="af0"/>
        <w:tabs>
          <w:tab w:val="left" w:pos="284"/>
        </w:tabs>
      </w:pPr>
      <w:r w:rsidRPr="00F62DFA">
        <w:rPr>
          <w:rStyle w:val="af1"/>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2545FF" w:rsidRPr="002F6B21" w:rsidRDefault="002545FF" w:rsidP="00DD0978">
      <w:pPr>
        <w:pStyle w:val="af0"/>
        <w:tabs>
          <w:tab w:val="left" w:pos="284"/>
        </w:tabs>
      </w:pPr>
      <w:r w:rsidRPr="00F62DFA">
        <w:rPr>
          <w:rStyle w:val="af1"/>
        </w:rPr>
        <w:endnoteRef/>
      </w:r>
      <w:r w:rsidRPr="002F6B21">
        <w:tab/>
        <w:t>Όπως προσδιορίζεται στο άρθρο 24 ή στα έγγραφα της σύμβασης</w:t>
      </w:r>
      <w:r w:rsidRPr="002F6B21">
        <w:rPr>
          <w:b/>
          <w:i/>
        </w:rPr>
        <w:t>.</w:t>
      </w:r>
    </w:p>
  </w:endnote>
  <w:endnote w:id="29">
    <w:p w:rsidR="002545FF" w:rsidRPr="002F6B21" w:rsidRDefault="002545FF" w:rsidP="00DD0978">
      <w:pPr>
        <w:pStyle w:val="af0"/>
        <w:tabs>
          <w:tab w:val="left" w:pos="284"/>
        </w:tabs>
      </w:pPr>
      <w:r w:rsidRPr="00F62DFA">
        <w:rPr>
          <w:rStyle w:val="af1"/>
        </w:rPr>
        <w:endnoteRef/>
      </w:r>
      <w:r w:rsidRPr="002F6B21">
        <w:tab/>
        <w:t>Πρβλ άρθρο 48.</w:t>
      </w:r>
    </w:p>
  </w:endnote>
  <w:endnote w:id="30">
    <w:p w:rsidR="002545FF" w:rsidRPr="002F6B21" w:rsidRDefault="002545FF" w:rsidP="00DD0978">
      <w:pPr>
        <w:pStyle w:val="af0"/>
        <w:tabs>
          <w:tab w:val="left" w:pos="284"/>
        </w:tabs>
      </w:pPr>
      <w:r w:rsidRPr="00F62DFA">
        <w:rPr>
          <w:rStyle w:val="af1"/>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2545FF" w:rsidRPr="002F6B21" w:rsidRDefault="002545FF" w:rsidP="00DD0978">
      <w:pPr>
        <w:pStyle w:val="af0"/>
        <w:tabs>
          <w:tab w:val="left" w:pos="284"/>
        </w:tabs>
      </w:pPr>
      <w:r w:rsidRPr="00F62DFA">
        <w:rPr>
          <w:rStyle w:val="af1"/>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2545FF" w:rsidRPr="002F6B21" w:rsidRDefault="002545FF" w:rsidP="00DD0978">
      <w:pPr>
        <w:pStyle w:val="af0"/>
        <w:tabs>
          <w:tab w:val="left" w:pos="284"/>
        </w:tabs>
      </w:pPr>
      <w:r w:rsidRPr="00F62DFA">
        <w:rPr>
          <w:rStyle w:val="af1"/>
        </w:rPr>
        <w:endnoteRef/>
      </w:r>
      <w:r w:rsidRPr="002F6B21">
        <w:tab/>
        <w:t>Πρβλ και άρθρο 1 ν. 4250/2014</w:t>
      </w:r>
    </w:p>
  </w:endnote>
  <w:endnote w:id="33">
    <w:p w:rsidR="002545FF" w:rsidRPr="002F6B21" w:rsidRDefault="002545FF" w:rsidP="00DD0978">
      <w:pPr>
        <w:pStyle w:val="af0"/>
        <w:tabs>
          <w:tab w:val="left" w:pos="284"/>
        </w:tabs>
      </w:pPr>
      <w:r w:rsidRPr="00F62DFA">
        <w:rPr>
          <w:rStyle w:val="af1"/>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5FF" w:rsidRDefault="0054724F">
    <w:pPr>
      <w:pStyle w:val="aa"/>
      <w:jc w:val="right"/>
    </w:pPr>
    <w:r>
      <w:fldChar w:fldCharType="begin"/>
    </w:r>
    <w:r w:rsidR="002545FF">
      <w:instrText xml:space="preserve"> PAGE   \* MERGEFORMAT </w:instrText>
    </w:r>
    <w:r>
      <w:fldChar w:fldCharType="separate"/>
    </w:r>
    <w:r w:rsidR="00651BFB">
      <w:rPr>
        <w:noProof/>
      </w:rPr>
      <w:t>1</w:t>
    </w:r>
    <w:r>
      <w:rPr>
        <w:noProof/>
      </w:rPr>
      <w:fldChar w:fldCharType="end"/>
    </w:r>
  </w:p>
  <w:p w:rsidR="002545FF" w:rsidRDefault="002545F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D35" w:rsidRDefault="00335D35" w:rsidP="00D26E6C">
      <w:r>
        <w:separator/>
      </w:r>
    </w:p>
  </w:footnote>
  <w:footnote w:type="continuationSeparator" w:id="0">
    <w:p w:rsidR="00335D35" w:rsidRDefault="00335D35" w:rsidP="00D26E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CB1922"/>
    <w:multiLevelType w:val="hybridMultilevel"/>
    <w:tmpl w:val="4A609FE4"/>
    <w:lvl w:ilvl="0" w:tplc="61FEDABC">
      <w:start w:val="1"/>
      <w:numFmt w:val="decimal"/>
      <w:lvlText w:val="%1."/>
      <w:lvlJc w:val="left"/>
      <w:pPr>
        <w:ind w:left="1068" w:hanging="360"/>
      </w:pPr>
      <w:rPr>
        <w:rFonts w:hint="default"/>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nsid w:val="05220E2C"/>
    <w:multiLevelType w:val="hybridMultilevel"/>
    <w:tmpl w:val="C1F8BC2E"/>
    <w:lvl w:ilvl="0" w:tplc="F3C8BFA0">
      <w:start w:val="1"/>
      <w:numFmt w:val="bullet"/>
      <w:pStyle w:val="Tiret1"/>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9">
    <w:nsid w:val="0BE15FBB"/>
    <w:multiLevelType w:val="hybridMultilevel"/>
    <w:tmpl w:val="E8047878"/>
    <w:lvl w:ilvl="0" w:tplc="F3C8BFA0">
      <w:start w:val="1"/>
      <w:numFmt w:val="bullet"/>
      <w:pStyle w:val="NumPar1"/>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0">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3">
    <w:nsid w:val="1A98703B"/>
    <w:multiLevelType w:val="hybridMultilevel"/>
    <w:tmpl w:val="215044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7">
    <w:nsid w:val="64770421"/>
    <w:multiLevelType w:val="hybridMultilevel"/>
    <w:tmpl w:val="212E22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num w:numId="1">
    <w:abstractNumId w:val="12"/>
  </w:num>
  <w:num w:numId="2">
    <w:abstractNumId w:val="8"/>
  </w:num>
  <w:num w:numId="3">
    <w:abstractNumId w:val="9"/>
  </w:num>
  <w:num w:numId="4">
    <w:abstractNumId w:val="18"/>
  </w:num>
  <w:num w:numId="5">
    <w:abstractNumId w:val="11"/>
  </w:num>
  <w:num w:numId="6">
    <w:abstractNumId w:val="16"/>
  </w:num>
  <w:num w:numId="7">
    <w:abstractNumId w:val="7"/>
  </w:num>
  <w:num w:numId="8">
    <w:abstractNumId w:val="10"/>
  </w:num>
  <w:num w:numId="9">
    <w:abstractNumId w:val="6"/>
  </w:num>
  <w:num w:numId="10">
    <w:abstractNumId w:val="14"/>
  </w:num>
  <w:num w:numId="11">
    <w:abstractNumId w:val="15"/>
  </w:num>
  <w:num w:numId="12">
    <w:abstractNumId w:val="17"/>
  </w:num>
  <w:num w:numId="13">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hdrShapeDefaults>
    <o:shapedefaults v:ext="edit" spidmax="21506"/>
  </w:hdrShapeDefaults>
  <w:footnotePr>
    <w:footnote w:id="-1"/>
    <w:footnote w:id="0"/>
  </w:footnotePr>
  <w:endnotePr>
    <w:endnote w:id="-1"/>
    <w:endnote w:id="0"/>
  </w:endnotePr>
  <w:compat/>
  <w:rsids>
    <w:rsidRoot w:val="007D51B9"/>
    <w:rsid w:val="00004F1C"/>
    <w:rsid w:val="00011176"/>
    <w:rsid w:val="00015BF4"/>
    <w:rsid w:val="00023EAD"/>
    <w:rsid w:val="00026B66"/>
    <w:rsid w:val="0003115A"/>
    <w:rsid w:val="00032C0A"/>
    <w:rsid w:val="00035544"/>
    <w:rsid w:val="00041CC0"/>
    <w:rsid w:val="00042702"/>
    <w:rsid w:val="0004323A"/>
    <w:rsid w:val="00050729"/>
    <w:rsid w:val="00057550"/>
    <w:rsid w:val="000603E5"/>
    <w:rsid w:val="00062585"/>
    <w:rsid w:val="00062F02"/>
    <w:rsid w:val="00066B7B"/>
    <w:rsid w:val="00080F4B"/>
    <w:rsid w:val="00081283"/>
    <w:rsid w:val="00091111"/>
    <w:rsid w:val="00092C24"/>
    <w:rsid w:val="00095172"/>
    <w:rsid w:val="00096EC7"/>
    <w:rsid w:val="000A7A0E"/>
    <w:rsid w:val="000B31AD"/>
    <w:rsid w:val="000B5847"/>
    <w:rsid w:val="000B6FDE"/>
    <w:rsid w:val="000C11A2"/>
    <w:rsid w:val="000D472C"/>
    <w:rsid w:val="000E1B4B"/>
    <w:rsid w:val="000E6642"/>
    <w:rsid w:val="000E6C8E"/>
    <w:rsid w:val="000F1005"/>
    <w:rsid w:val="000F4805"/>
    <w:rsid w:val="000F7094"/>
    <w:rsid w:val="001028AA"/>
    <w:rsid w:val="001038A0"/>
    <w:rsid w:val="00107540"/>
    <w:rsid w:val="00114D19"/>
    <w:rsid w:val="00116612"/>
    <w:rsid w:val="00116A8D"/>
    <w:rsid w:val="0011701D"/>
    <w:rsid w:val="001234DB"/>
    <w:rsid w:val="001252D4"/>
    <w:rsid w:val="0013264F"/>
    <w:rsid w:val="00136B3A"/>
    <w:rsid w:val="00137165"/>
    <w:rsid w:val="00145B62"/>
    <w:rsid w:val="00147142"/>
    <w:rsid w:val="0015522A"/>
    <w:rsid w:val="001562E7"/>
    <w:rsid w:val="00157D7C"/>
    <w:rsid w:val="0016065E"/>
    <w:rsid w:val="00163BEC"/>
    <w:rsid w:val="00172577"/>
    <w:rsid w:val="0017314C"/>
    <w:rsid w:val="001748D6"/>
    <w:rsid w:val="00174B93"/>
    <w:rsid w:val="00177095"/>
    <w:rsid w:val="00181A7A"/>
    <w:rsid w:val="00192F82"/>
    <w:rsid w:val="00194372"/>
    <w:rsid w:val="00194F03"/>
    <w:rsid w:val="00195A05"/>
    <w:rsid w:val="0019686B"/>
    <w:rsid w:val="001A0929"/>
    <w:rsid w:val="001A508D"/>
    <w:rsid w:val="001A65FC"/>
    <w:rsid w:val="001A6EE5"/>
    <w:rsid w:val="001B15CF"/>
    <w:rsid w:val="001B1FA4"/>
    <w:rsid w:val="001B3C42"/>
    <w:rsid w:val="001C2043"/>
    <w:rsid w:val="001C29F0"/>
    <w:rsid w:val="001C29FD"/>
    <w:rsid w:val="001C54A9"/>
    <w:rsid w:val="001C6E7C"/>
    <w:rsid w:val="001D2AC4"/>
    <w:rsid w:val="001D6183"/>
    <w:rsid w:val="001E268F"/>
    <w:rsid w:val="001E2C8C"/>
    <w:rsid w:val="001E5530"/>
    <w:rsid w:val="001E6855"/>
    <w:rsid w:val="001F1815"/>
    <w:rsid w:val="00203297"/>
    <w:rsid w:val="00212C00"/>
    <w:rsid w:val="0021395F"/>
    <w:rsid w:val="00216582"/>
    <w:rsid w:val="00216BBB"/>
    <w:rsid w:val="002176CB"/>
    <w:rsid w:val="00217D76"/>
    <w:rsid w:val="00220CE2"/>
    <w:rsid w:val="002235AF"/>
    <w:rsid w:val="00224F04"/>
    <w:rsid w:val="00232157"/>
    <w:rsid w:val="0024354D"/>
    <w:rsid w:val="002458D6"/>
    <w:rsid w:val="00245EC7"/>
    <w:rsid w:val="002465C4"/>
    <w:rsid w:val="00247BF9"/>
    <w:rsid w:val="00251523"/>
    <w:rsid w:val="00253E8F"/>
    <w:rsid w:val="002545FF"/>
    <w:rsid w:val="00254825"/>
    <w:rsid w:val="00254B17"/>
    <w:rsid w:val="00256AAC"/>
    <w:rsid w:val="00260374"/>
    <w:rsid w:val="00262F19"/>
    <w:rsid w:val="0026313D"/>
    <w:rsid w:val="00263C7A"/>
    <w:rsid w:val="002640D1"/>
    <w:rsid w:val="00264FEC"/>
    <w:rsid w:val="002658CA"/>
    <w:rsid w:val="00266E10"/>
    <w:rsid w:val="00274F6C"/>
    <w:rsid w:val="002750D4"/>
    <w:rsid w:val="002764FC"/>
    <w:rsid w:val="002804ED"/>
    <w:rsid w:val="00280734"/>
    <w:rsid w:val="002818CE"/>
    <w:rsid w:val="0028416B"/>
    <w:rsid w:val="00286E4F"/>
    <w:rsid w:val="002A00AD"/>
    <w:rsid w:val="002A0412"/>
    <w:rsid w:val="002A29A3"/>
    <w:rsid w:val="002A5CA6"/>
    <w:rsid w:val="002B0368"/>
    <w:rsid w:val="002B0A7A"/>
    <w:rsid w:val="002B0AA1"/>
    <w:rsid w:val="002B4865"/>
    <w:rsid w:val="002B5F03"/>
    <w:rsid w:val="002B6CAE"/>
    <w:rsid w:val="002B7273"/>
    <w:rsid w:val="002C0718"/>
    <w:rsid w:val="002C51E6"/>
    <w:rsid w:val="002C54F3"/>
    <w:rsid w:val="002C5A85"/>
    <w:rsid w:val="002C6E31"/>
    <w:rsid w:val="002C7A88"/>
    <w:rsid w:val="002D17B4"/>
    <w:rsid w:val="002D2202"/>
    <w:rsid w:val="002D329E"/>
    <w:rsid w:val="002D44F5"/>
    <w:rsid w:val="002D5173"/>
    <w:rsid w:val="002D6A07"/>
    <w:rsid w:val="002E44D0"/>
    <w:rsid w:val="002E5E40"/>
    <w:rsid w:val="002F031F"/>
    <w:rsid w:val="002F0733"/>
    <w:rsid w:val="002F1179"/>
    <w:rsid w:val="002F39B2"/>
    <w:rsid w:val="002F577C"/>
    <w:rsid w:val="0030092A"/>
    <w:rsid w:val="00302520"/>
    <w:rsid w:val="0030405C"/>
    <w:rsid w:val="003112FF"/>
    <w:rsid w:val="003139B7"/>
    <w:rsid w:val="00314F6C"/>
    <w:rsid w:val="003155E8"/>
    <w:rsid w:val="003158EE"/>
    <w:rsid w:val="0032018C"/>
    <w:rsid w:val="00322DDE"/>
    <w:rsid w:val="00324A98"/>
    <w:rsid w:val="00335D35"/>
    <w:rsid w:val="0033646A"/>
    <w:rsid w:val="0034250E"/>
    <w:rsid w:val="00343623"/>
    <w:rsid w:val="00343DD8"/>
    <w:rsid w:val="00346354"/>
    <w:rsid w:val="00353C60"/>
    <w:rsid w:val="00360480"/>
    <w:rsid w:val="00362BB0"/>
    <w:rsid w:val="003700D2"/>
    <w:rsid w:val="0037044D"/>
    <w:rsid w:val="0038017A"/>
    <w:rsid w:val="00381094"/>
    <w:rsid w:val="00381869"/>
    <w:rsid w:val="00382CED"/>
    <w:rsid w:val="00383727"/>
    <w:rsid w:val="00384B8E"/>
    <w:rsid w:val="00386E08"/>
    <w:rsid w:val="00390767"/>
    <w:rsid w:val="00393C4F"/>
    <w:rsid w:val="00395D6A"/>
    <w:rsid w:val="003A0E75"/>
    <w:rsid w:val="003A349E"/>
    <w:rsid w:val="003A7806"/>
    <w:rsid w:val="003B16D5"/>
    <w:rsid w:val="003B1DF5"/>
    <w:rsid w:val="003C7E22"/>
    <w:rsid w:val="003D2D2E"/>
    <w:rsid w:val="003D3FFD"/>
    <w:rsid w:val="003D50AA"/>
    <w:rsid w:val="003D526A"/>
    <w:rsid w:val="003D578A"/>
    <w:rsid w:val="003D69B1"/>
    <w:rsid w:val="003D6A6E"/>
    <w:rsid w:val="003E154C"/>
    <w:rsid w:val="003E198B"/>
    <w:rsid w:val="003E21D9"/>
    <w:rsid w:val="003E3989"/>
    <w:rsid w:val="003F229B"/>
    <w:rsid w:val="003F39A0"/>
    <w:rsid w:val="003F4C3A"/>
    <w:rsid w:val="003F6893"/>
    <w:rsid w:val="00402B78"/>
    <w:rsid w:val="00402F4A"/>
    <w:rsid w:val="004033B8"/>
    <w:rsid w:val="00405EF4"/>
    <w:rsid w:val="0040629A"/>
    <w:rsid w:val="00406BE3"/>
    <w:rsid w:val="00407A48"/>
    <w:rsid w:val="00410C58"/>
    <w:rsid w:val="00415D0C"/>
    <w:rsid w:val="00420D7F"/>
    <w:rsid w:val="00420DF8"/>
    <w:rsid w:val="00421D03"/>
    <w:rsid w:val="00425145"/>
    <w:rsid w:val="00431CE5"/>
    <w:rsid w:val="00432CF1"/>
    <w:rsid w:val="00442E0C"/>
    <w:rsid w:val="004462EF"/>
    <w:rsid w:val="00446B18"/>
    <w:rsid w:val="0044754F"/>
    <w:rsid w:val="00452E01"/>
    <w:rsid w:val="00453719"/>
    <w:rsid w:val="00455DEB"/>
    <w:rsid w:val="00460E9F"/>
    <w:rsid w:val="0046185B"/>
    <w:rsid w:val="00475A3E"/>
    <w:rsid w:val="00477465"/>
    <w:rsid w:val="00491165"/>
    <w:rsid w:val="00495481"/>
    <w:rsid w:val="00497F77"/>
    <w:rsid w:val="004A2E13"/>
    <w:rsid w:val="004A631B"/>
    <w:rsid w:val="004A69D8"/>
    <w:rsid w:val="004A7DEC"/>
    <w:rsid w:val="004B0262"/>
    <w:rsid w:val="004B6BA9"/>
    <w:rsid w:val="004C5637"/>
    <w:rsid w:val="004C72D0"/>
    <w:rsid w:val="004D01B7"/>
    <w:rsid w:val="004D028D"/>
    <w:rsid w:val="004D16B9"/>
    <w:rsid w:val="004D62BD"/>
    <w:rsid w:val="004D6619"/>
    <w:rsid w:val="004D6A00"/>
    <w:rsid w:val="004E0927"/>
    <w:rsid w:val="004E2539"/>
    <w:rsid w:val="004E388D"/>
    <w:rsid w:val="004E696C"/>
    <w:rsid w:val="004E6AA2"/>
    <w:rsid w:val="004E7985"/>
    <w:rsid w:val="004F2308"/>
    <w:rsid w:val="00501141"/>
    <w:rsid w:val="00514EAD"/>
    <w:rsid w:val="0051632C"/>
    <w:rsid w:val="00516FB2"/>
    <w:rsid w:val="00521175"/>
    <w:rsid w:val="00527262"/>
    <w:rsid w:val="00531556"/>
    <w:rsid w:val="00542B77"/>
    <w:rsid w:val="0054378A"/>
    <w:rsid w:val="005446E1"/>
    <w:rsid w:val="00544B2D"/>
    <w:rsid w:val="00546AAC"/>
    <w:rsid w:val="00546BCA"/>
    <w:rsid w:val="0054724F"/>
    <w:rsid w:val="00550F00"/>
    <w:rsid w:val="005535DA"/>
    <w:rsid w:val="00556481"/>
    <w:rsid w:val="00557852"/>
    <w:rsid w:val="00557D40"/>
    <w:rsid w:val="005602E6"/>
    <w:rsid w:val="00562DA1"/>
    <w:rsid w:val="005630E3"/>
    <w:rsid w:val="00565626"/>
    <w:rsid w:val="00567891"/>
    <w:rsid w:val="00571427"/>
    <w:rsid w:val="00574E6D"/>
    <w:rsid w:val="00575D58"/>
    <w:rsid w:val="0057613C"/>
    <w:rsid w:val="0057761D"/>
    <w:rsid w:val="00583A56"/>
    <w:rsid w:val="00583DA4"/>
    <w:rsid w:val="00587081"/>
    <w:rsid w:val="00590FE9"/>
    <w:rsid w:val="00593818"/>
    <w:rsid w:val="00594044"/>
    <w:rsid w:val="0059445E"/>
    <w:rsid w:val="005957D3"/>
    <w:rsid w:val="005970E1"/>
    <w:rsid w:val="005A197F"/>
    <w:rsid w:val="005A3959"/>
    <w:rsid w:val="005A6CC5"/>
    <w:rsid w:val="005C1D3C"/>
    <w:rsid w:val="005C228E"/>
    <w:rsid w:val="005C3464"/>
    <w:rsid w:val="005C5B71"/>
    <w:rsid w:val="005C6C43"/>
    <w:rsid w:val="005C7435"/>
    <w:rsid w:val="005C7DF1"/>
    <w:rsid w:val="005D329E"/>
    <w:rsid w:val="005D5054"/>
    <w:rsid w:val="005D6877"/>
    <w:rsid w:val="005D7D6D"/>
    <w:rsid w:val="005E145F"/>
    <w:rsid w:val="005E2174"/>
    <w:rsid w:val="005E35AD"/>
    <w:rsid w:val="005E3AB9"/>
    <w:rsid w:val="005E40FA"/>
    <w:rsid w:val="005F14E9"/>
    <w:rsid w:val="005F2B67"/>
    <w:rsid w:val="005F4D92"/>
    <w:rsid w:val="005F5D1B"/>
    <w:rsid w:val="005F6A17"/>
    <w:rsid w:val="00600776"/>
    <w:rsid w:val="006037B0"/>
    <w:rsid w:val="00603DB6"/>
    <w:rsid w:val="0060473C"/>
    <w:rsid w:val="00604EB5"/>
    <w:rsid w:val="00607343"/>
    <w:rsid w:val="006105E9"/>
    <w:rsid w:val="00611D2C"/>
    <w:rsid w:val="00612EF4"/>
    <w:rsid w:val="00616E2F"/>
    <w:rsid w:val="00617CD4"/>
    <w:rsid w:val="006210D2"/>
    <w:rsid w:val="006211A9"/>
    <w:rsid w:val="006261F8"/>
    <w:rsid w:val="00627A86"/>
    <w:rsid w:val="00630462"/>
    <w:rsid w:val="00630900"/>
    <w:rsid w:val="00630BDE"/>
    <w:rsid w:val="00631396"/>
    <w:rsid w:val="00633B6A"/>
    <w:rsid w:val="00633B9D"/>
    <w:rsid w:val="00642FEB"/>
    <w:rsid w:val="0064475C"/>
    <w:rsid w:val="00644B81"/>
    <w:rsid w:val="00645112"/>
    <w:rsid w:val="006457DF"/>
    <w:rsid w:val="00646D8A"/>
    <w:rsid w:val="00651BFB"/>
    <w:rsid w:val="00654255"/>
    <w:rsid w:val="00655E93"/>
    <w:rsid w:val="00656D74"/>
    <w:rsid w:val="00662C55"/>
    <w:rsid w:val="00662F19"/>
    <w:rsid w:val="006633B4"/>
    <w:rsid w:val="006636AB"/>
    <w:rsid w:val="0066566E"/>
    <w:rsid w:val="00666FB3"/>
    <w:rsid w:val="00672A50"/>
    <w:rsid w:val="00675C89"/>
    <w:rsid w:val="006770C1"/>
    <w:rsid w:val="00677CF2"/>
    <w:rsid w:val="00680CB5"/>
    <w:rsid w:val="006823E2"/>
    <w:rsid w:val="00683EB3"/>
    <w:rsid w:val="006841EF"/>
    <w:rsid w:val="0068423C"/>
    <w:rsid w:val="006879B9"/>
    <w:rsid w:val="006905A0"/>
    <w:rsid w:val="00690AA1"/>
    <w:rsid w:val="0069334C"/>
    <w:rsid w:val="00695257"/>
    <w:rsid w:val="00695EAC"/>
    <w:rsid w:val="00695EEA"/>
    <w:rsid w:val="00697001"/>
    <w:rsid w:val="00697BD1"/>
    <w:rsid w:val="006A062A"/>
    <w:rsid w:val="006A6C45"/>
    <w:rsid w:val="006B10A5"/>
    <w:rsid w:val="006B6A93"/>
    <w:rsid w:val="006B7D8F"/>
    <w:rsid w:val="006C4393"/>
    <w:rsid w:val="006C7FA6"/>
    <w:rsid w:val="006D1A9C"/>
    <w:rsid w:val="006D2FDD"/>
    <w:rsid w:val="006D355D"/>
    <w:rsid w:val="006D4247"/>
    <w:rsid w:val="006D63CF"/>
    <w:rsid w:val="006E002B"/>
    <w:rsid w:val="006E29E3"/>
    <w:rsid w:val="006E4A02"/>
    <w:rsid w:val="006E5CEB"/>
    <w:rsid w:val="006E631B"/>
    <w:rsid w:val="006E79EE"/>
    <w:rsid w:val="006E7E4E"/>
    <w:rsid w:val="006E7EB3"/>
    <w:rsid w:val="006F1D8C"/>
    <w:rsid w:val="006F3A76"/>
    <w:rsid w:val="006F4845"/>
    <w:rsid w:val="00703EB2"/>
    <w:rsid w:val="00704D55"/>
    <w:rsid w:val="00710785"/>
    <w:rsid w:val="00714F18"/>
    <w:rsid w:val="007152CB"/>
    <w:rsid w:val="00716C77"/>
    <w:rsid w:val="0072048E"/>
    <w:rsid w:val="007232FD"/>
    <w:rsid w:val="00724CB6"/>
    <w:rsid w:val="00724E08"/>
    <w:rsid w:val="00725617"/>
    <w:rsid w:val="00732925"/>
    <w:rsid w:val="0073418B"/>
    <w:rsid w:val="007353C1"/>
    <w:rsid w:val="0073565C"/>
    <w:rsid w:val="007402DB"/>
    <w:rsid w:val="00750F54"/>
    <w:rsid w:val="00751B71"/>
    <w:rsid w:val="007545C9"/>
    <w:rsid w:val="00757DB5"/>
    <w:rsid w:val="00760B6B"/>
    <w:rsid w:val="007638C8"/>
    <w:rsid w:val="00773D3A"/>
    <w:rsid w:val="00777AA0"/>
    <w:rsid w:val="00780869"/>
    <w:rsid w:val="00780DC3"/>
    <w:rsid w:val="00781600"/>
    <w:rsid w:val="00783BC2"/>
    <w:rsid w:val="00784D26"/>
    <w:rsid w:val="00786551"/>
    <w:rsid w:val="00786748"/>
    <w:rsid w:val="00790319"/>
    <w:rsid w:val="0079083C"/>
    <w:rsid w:val="00792749"/>
    <w:rsid w:val="0079417F"/>
    <w:rsid w:val="00794C5C"/>
    <w:rsid w:val="00794EE1"/>
    <w:rsid w:val="007952C2"/>
    <w:rsid w:val="00795C9B"/>
    <w:rsid w:val="00795FB4"/>
    <w:rsid w:val="007A3011"/>
    <w:rsid w:val="007A4F09"/>
    <w:rsid w:val="007A6160"/>
    <w:rsid w:val="007A7576"/>
    <w:rsid w:val="007B2C75"/>
    <w:rsid w:val="007B34F7"/>
    <w:rsid w:val="007B36B0"/>
    <w:rsid w:val="007C0575"/>
    <w:rsid w:val="007C06EB"/>
    <w:rsid w:val="007C0FF3"/>
    <w:rsid w:val="007C11E0"/>
    <w:rsid w:val="007D1FD5"/>
    <w:rsid w:val="007D2397"/>
    <w:rsid w:val="007D51B9"/>
    <w:rsid w:val="007E17F9"/>
    <w:rsid w:val="007E1A2D"/>
    <w:rsid w:val="007E3CFF"/>
    <w:rsid w:val="007E6CAB"/>
    <w:rsid w:val="007F043E"/>
    <w:rsid w:val="007F3CC1"/>
    <w:rsid w:val="007F600D"/>
    <w:rsid w:val="007F6581"/>
    <w:rsid w:val="007F67C7"/>
    <w:rsid w:val="007F796C"/>
    <w:rsid w:val="0080128A"/>
    <w:rsid w:val="00803772"/>
    <w:rsid w:val="00810A44"/>
    <w:rsid w:val="00811A55"/>
    <w:rsid w:val="00814FB8"/>
    <w:rsid w:val="0081536C"/>
    <w:rsid w:val="00821DC2"/>
    <w:rsid w:val="00823729"/>
    <w:rsid w:val="00823763"/>
    <w:rsid w:val="00827129"/>
    <w:rsid w:val="00827AF0"/>
    <w:rsid w:val="00830D30"/>
    <w:rsid w:val="00831901"/>
    <w:rsid w:val="00833B14"/>
    <w:rsid w:val="0083417B"/>
    <w:rsid w:val="00834C42"/>
    <w:rsid w:val="00836F75"/>
    <w:rsid w:val="00836F9A"/>
    <w:rsid w:val="00837C78"/>
    <w:rsid w:val="0084010F"/>
    <w:rsid w:val="00842692"/>
    <w:rsid w:val="00843EC5"/>
    <w:rsid w:val="0084724D"/>
    <w:rsid w:val="008570E6"/>
    <w:rsid w:val="008627E2"/>
    <w:rsid w:val="008650EB"/>
    <w:rsid w:val="00876315"/>
    <w:rsid w:val="00880382"/>
    <w:rsid w:val="00885752"/>
    <w:rsid w:val="008860CA"/>
    <w:rsid w:val="00890B40"/>
    <w:rsid w:val="00891712"/>
    <w:rsid w:val="00897A17"/>
    <w:rsid w:val="008A1F96"/>
    <w:rsid w:val="008A3CA8"/>
    <w:rsid w:val="008A49F1"/>
    <w:rsid w:val="008A6F67"/>
    <w:rsid w:val="008A7608"/>
    <w:rsid w:val="008B12AD"/>
    <w:rsid w:val="008B6452"/>
    <w:rsid w:val="008C67FC"/>
    <w:rsid w:val="008D2702"/>
    <w:rsid w:val="008D302C"/>
    <w:rsid w:val="008D695B"/>
    <w:rsid w:val="008D6A69"/>
    <w:rsid w:val="008D715F"/>
    <w:rsid w:val="008E072A"/>
    <w:rsid w:val="008E21DC"/>
    <w:rsid w:val="008E2C15"/>
    <w:rsid w:val="008E4F35"/>
    <w:rsid w:val="008F3742"/>
    <w:rsid w:val="008F5180"/>
    <w:rsid w:val="008F55BF"/>
    <w:rsid w:val="008F7E76"/>
    <w:rsid w:val="00900446"/>
    <w:rsid w:val="00900B42"/>
    <w:rsid w:val="00902862"/>
    <w:rsid w:val="00905653"/>
    <w:rsid w:val="00905E96"/>
    <w:rsid w:val="00906C9D"/>
    <w:rsid w:val="00907E3C"/>
    <w:rsid w:val="00910D2B"/>
    <w:rsid w:val="00920692"/>
    <w:rsid w:val="00922E93"/>
    <w:rsid w:val="00924CAA"/>
    <w:rsid w:val="00926A25"/>
    <w:rsid w:val="00927545"/>
    <w:rsid w:val="00931857"/>
    <w:rsid w:val="0093280C"/>
    <w:rsid w:val="0094580C"/>
    <w:rsid w:val="00946627"/>
    <w:rsid w:val="009479AE"/>
    <w:rsid w:val="00951AD2"/>
    <w:rsid w:val="009536EC"/>
    <w:rsid w:val="00954274"/>
    <w:rsid w:val="00954A9C"/>
    <w:rsid w:val="00956255"/>
    <w:rsid w:val="00957A21"/>
    <w:rsid w:val="0096151D"/>
    <w:rsid w:val="00967EDB"/>
    <w:rsid w:val="00970334"/>
    <w:rsid w:val="00972482"/>
    <w:rsid w:val="009738C0"/>
    <w:rsid w:val="00976F1A"/>
    <w:rsid w:val="00991282"/>
    <w:rsid w:val="00991D90"/>
    <w:rsid w:val="009928DA"/>
    <w:rsid w:val="009A2F03"/>
    <w:rsid w:val="009A4654"/>
    <w:rsid w:val="009A7B3E"/>
    <w:rsid w:val="009B10F5"/>
    <w:rsid w:val="009B4B1C"/>
    <w:rsid w:val="009C3CB4"/>
    <w:rsid w:val="009C7867"/>
    <w:rsid w:val="009D03BE"/>
    <w:rsid w:val="009D0918"/>
    <w:rsid w:val="009D2CC9"/>
    <w:rsid w:val="009D3943"/>
    <w:rsid w:val="009D67C4"/>
    <w:rsid w:val="009D6A2F"/>
    <w:rsid w:val="009D77DF"/>
    <w:rsid w:val="009E6297"/>
    <w:rsid w:val="009F287A"/>
    <w:rsid w:val="009F58B9"/>
    <w:rsid w:val="00A026FA"/>
    <w:rsid w:val="00A06D03"/>
    <w:rsid w:val="00A100C2"/>
    <w:rsid w:val="00A11147"/>
    <w:rsid w:val="00A12F61"/>
    <w:rsid w:val="00A13327"/>
    <w:rsid w:val="00A138BB"/>
    <w:rsid w:val="00A178EE"/>
    <w:rsid w:val="00A2082F"/>
    <w:rsid w:val="00A21A24"/>
    <w:rsid w:val="00A24EE2"/>
    <w:rsid w:val="00A25D58"/>
    <w:rsid w:val="00A32641"/>
    <w:rsid w:val="00A330F0"/>
    <w:rsid w:val="00A33E87"/>
    <w:rsid w:val="00A34189"/>
    <w:rsid w:val="00A345C6"/>
    <w:rsid w:val="00A3558F"/>
    <w:rsid w:val="00A3785A"/>
    <w:rsid w:val="00A37970"/>
    <w:rsid w:val="00A45995"/>
    <w:rsid w:val="00A46D61"/>
    <w:rsid w:val="00A50EA9"/>
    <w:rsid w:val="00A5186F"/>
    <w:rsid w:val="00A51AAF"/>
    <w:rsid w:val="00A53A14"/>
    <w:rsid w:val="00A53EED"/>
    <w:rsid w:val="00A53FB1"/>
    <w:rsid w:val="00A63607"/>
    <w:rsid w:val="00A651F2"/>
    <w:rsid w:val="00A70DDE"/>
    <w:rsid w:val="00A71124"/>
    <w:rsid w:val="00A731BC"/>
    <w:rsid w:val="00A77453"/>
    <w:rsid w:val="00A776D7"/>
    <w:rsid w:val="00A82B0A"/>
    <w:rsid w:val="00A84D2A"/>
    <w:rsid w:val="00A85945"/>
    <w:rsid w:val="00A85E7D"/>
    <w:rsid w:val="00A8728C"/>
    <w:rsid w:val="00A908AA"/>
    <w:rsid w:val="00A94A8B"/>
    <w:rsid w:val="00A977DD"/>
    <w:rsid w:val="00A97D65"/>
    <w:rsid w:val="00AA17C4"/>
    <w:rsid w:val="00AA1CF9"/>
    <w:rsid w:val="00AA2CAC"/>
    <w:rsid w:val="00AA3DD6"/>
    <w:rsid w:val="00AA69DA"/>
    <w:rsid w:val="00AA6E22"/>
    <w:rsid w:val="00AA7B25"/>
    <w:rsid w:val="00AB2544"/>
    <w:rsid w:val="00AB4C3B"/>
    <w:rsid w:val="00AB66C6"/>
    <w:rsid w:val="00AB7164"/>
    <w:rsid w:val="00AC3630"/>
    <w:rsid w:val="00AC62E5"/>
    <w:rsid w:val="00AD5B44"/>
    <w:rsid w:val="00AD6938"/>
    <w:rsid w:val="00AD6E75"/>
    <w:rsid w:val="00AD7263"/>
    <w:rsid w:val="00AE00A7"/>
    <w:rsid w:val="00AE0620"/>
    <w:rsid w:val="00AE0928"/>
    <w:rsid w:val="00AE0E3A"/>
    <w:rsid w:val="00AF24E0"/>
    <w:rsid w:val="00AF5BC2"/>
    <w:rsid w:val="00AF67BA"/>
    <w:rsid w:val="00AF73B4"/>
    <w:rsid w:val="00B001AD"/>
    <w:rsid w:val="00B00880"/>
    <w:rsid w:val="00B04922"/>
    <w:rsid w:val="00B074C8"/>
    <w:rsid w:val="00B128A4"/>
    <w:rsid w:val="00B14324"/>
    <w:rsid w:val="00B144B8"/>
    <w:rsid w:val="00B21CF0"/>
    <w:rsid w:val="00B249D6"/>
    <w:rsid w:val="00B25A50"/>
    <w:rsid w:val="00B2657E"/>
    <w:rsid w:val="00B305FE"/>
    <w:rsid w:val="00B35A97"/>
    <w:rsid w:val="00B37F51"/>
    <w:rsid w:val="00B45605"/>
    <w:rsid w:val="00B4714F"/>
    <w:rsid w:val="00B52A68"/>
    <w:rsid w:val="00B545F8"/>
    <w:rsid w:val="00B57343"/>
    <w:rsid w:val="00B7209E"/>
    <w:rsid w:val="00B73405"/>
    <w:rsid w:val="00B73B80"/>
    <w:rsid w:val="00B77619"/>
    <w:rsid w:val="00B77BF4"/>
    <w:rsid w:val="00B84D47"/>
    <w:rsid w:val="00B86491"/>
    <w:rsid w:val="00B87AA9"/>
    <w:rsid w:val="00B97007"/>
    <w:rsid w:val="00BA2318"/>
    <w:rsid w:val="00BA3264"/>
    <w:rsid w:val="00BA37D9"/>
    <w:rsid w:val="00BA6ADE"/>
    <w:rsid w:val="00BB1419"/>
    <w:rsid w:val="00BB5215"/>
    <w:rsid w:val="00BB629E"/>
    <w:rsid w:val="00BC33F3"/>
    <w:rsid w:val="00BC4990"/>
    <w:rsid w:val="00BC4C69"/>
    <w:rsid w:val="00BC5D6B"/>
    <w:rsid w:val="00BD0733"/>
    <w:rsid w:val="00BE3A7C"/>
    <w:rsid w:val="00BF2A90"/>
    <w:rsid w:val="00BF7A89"/>
    <w:rsid w:val="00C0413D"/>
    <w:rsid w:val="00C1526E"/>
    <w:rsid w:val="00C2268D"/>
    <w:rsid w:val="00C36713"/>
    <w:rsid w:val="00C419D3"/>
    <w:rsid w:val="00C42C05"/>
    <w:rsid w:val="00C4329E"/>
    <w:rsid w:val="00C47343"/>
    <w:rsid w:val="00C4761C"/>
    <w:rsid w:val="00C47CBB"/>
    <w:rsid w:val="00C47FD2"/>
    <w:rsid w:val="00C612D7"/>
    <w:rsid w:val="00C6418D"/>
    <w:rsid w:val="00C73ED2"/>
    <w:rsid w:val="00C745B1"/>
    <w:rsid w:val="00C76620"/>
    <w:rsid w:val="00C81B94"/>
    <w:rsid w:val="00C81E5A"/>
    <w:rsid w:val="00C82638"/>
    <w:rsid w:val="00C85EF5"/>
    <w:rsid w:val="00C86DB3"/>
    <w:rsid w:val="00C910F3"/>
    <w:rsid w:val="00C9154B"/>
    <w:rsid w:val="00C93BDC"/>
    <w:rsid w:val="00C93ED6"/>
    <w:rsid w:val="00C97BFD"/>
    <w:rsid w:val="00C97F0D"/>
    <w:rsid w:val="00CA1C91"/>
    <w:rsid w:val="00CA3D87"/>
    <w:rsid w:val="00CA4D17"/>
    <w:rsid w:val="00CB049D"/>
    <w:rsid w:val="00CB1A8E"/>
    <w:rsid w:val="00CB244F"/>
    <w:rsid w:val="00CB42E8"/>
    <w:rsid w:val="00CB4DD0"/>
    <w:rsid w:val="00CC1404"/>
    <w:rsid w:val="00CC195E"/>
    <w:rsid w:val="00CC214B"/>
    <w:rsid w:val="00CC37F4"/>
    <w:rsid w:val="00CC3DD5"/>
    <w:rsid w:val="00CC479B"/>
    <w:rsid w:val="00CC7969"/>
    <w:rsid w:val="00CD35F9"/>
    <w:rsid w:val="00CD5387"/>
    <w:rsid w:val="00CD586C"/>
    <w:rsid w:val="00CD6AF3"/>
    <w:rsid w:val="00CE3832"/>
    <w:rsid w:val="00CE522A"/>
    <w:rsid w:val="00CE728C"/>
    <w:rsid w:val="00CF24F0"/>
    <w:rsid w:val="00CF31D5"/>
    <w:rsid w:val="00CF4004"/>
    <w:rsid w:val="00CF5A82"/>
    <w:rsid w:val="00CF72FD"/>
    <w:rsid w:val="00D001F4"/>
    <w:rsid w:val="00D0197B"/>
    <w:rsid w:val="00D0302C"/>
    <w:rsid w:val="00D04FDE"/>
    <w:rsid w:val="00D14044"/>
    <w:rsid w:val="00D162BE"/>
    <w:rsid w:val="00D220C3"/>
    <w:rsid w:val="00D26ACF"/>
    <w:rsid w:val="00D26E6C"/>
    <w:rsid w:val="00D375E9"/>
    <w:rsid w:val="00D43260"/>
    <w:rsid w:val="00D46057"/>
    <w:rsid w:val="00D47377"/>
    <w:rsid w:val="00D511CC"/>
    <w:rsid w:val="00D5267B"/>
    <w:rsid w:val="00D55534"/>
    <w:rsid w:val="00D56C2C"/>
    <w:rsid w:val="00D6089C"/>
    <w:rsid w:val="00D61AE8"/>
    <w:rsid w:val="00D66CD5"/>
    <w:rsid w:val="00D67A0B"/>
    <w:rsid w:val="00D67C34"/>
    <w:rsid w:val="00D7086E"/>
    <w:rsid w:val="00D74DCF"/>
    <w:rsid w:val="00D7510A"/>
    <w:rsid w:val="00D75D56"/>
    <w:rsid w:val="00D77099"/>
    <w:rsid w:val="00D81DE5"/>
    <w:rsid w:val="00D81FA7"/>
    <w:rsid w:val="00D821F5"/>
    <w:rsid w:val="00D82C59"/>
    <w:rsid w:val="00D85FFF"/>
    <w:rsid w:val="00D929DD"/>
    <w:rsid w:val="00DA1247"/>
    <w:rsid w:val="00DA1832"/>
    <w:rsid w:val="00DA3878"/>
    <w:rsid w:val="00DA5C9A"/>
    <w:rsid w:val="00DB01FE"/>
    <w:rsid w:val="00DB2422"/>
    <w:rsid w:val="00DB28D1"/>
    <w:rsid w:val="00DB3CDE"/>
    <w:rsid w:val="00DB4B07"/>
    <w:rsid w:val="00DC285B"/>
    <w:rsid w:val="00DC6FF7"/>
    <w:rsid w:val="00DC77F0"/>
    <w:rsid w:val="00DD0978"/>
    <w:rsid w:val="00DD4ECB"/>
    <w:rsid w:val="00DD5E45"/>
    <w:rsid w:val="00DD6669"/>
    <w:rsid w:val="00DE0482"/>
    <w:rsid w:val="00DE26B4"/>
    <w:rsid w:val="00DE2E17"/>
    <w:rsid w:val="00DF1635"/>
    <w:rsid w:val="00DF208B"/>
    <w:rsid w:val="00DF2EE2"/>
    <w:rsid w:val="00DF4861"/>
    <w:rsid w:val="00E01976"/>
    <w:rsid w:val="00E025F2"/>
    <w:rsid w:val="00E0550E"/>
    <w:rsid w:val="00E0718A"/>
    <w:rsid w:val="00E07846"/>
    <w:rsid w:val="00E11DDE"/>
    <w:rsid w:val="00E23A4B"/>
    <w:rsid w:val="00E25152"/>
    <w:rsid w:val="00E25D8A"/>
    <w:rsid w:val="00E26269"/>
    <w:rsid w:val="00E3147A"/>
    <w:rsid w:val="00E31500"/>
    <w:rsid w:val="00E31527"/>
    <w:rsid w:val="00E31A89"/>
    <w:rsid w:val="00E33985"/>
    <w:rsid w:val="00E347CB"/>
    <w:rsid w:val="00E34BD3"/>
    <w:rsid w:val="00E375F7"/>
    <w:rsid w:val="00E4597F"/>
    <w:rsid w:val="00E45AF1"/>
    <w:rsid w:val="00E4618F"/>
    <w:rsid w:val="00E469C8"/>
    <w:rsid w:val="00E501D9"/>
    <w:rsid w:val="00E5177F"/>
    <w:rsid w:val="00E5471A"/>
    <w:rsid w:val="00E54A43"/>
    <w:rsid w:val="00E56693"/>
    <w:rsid w:val="00E56E3E"/>
    <w:rsid w:val="00E612BE"/>
    <w:rsid w:val="00E61691"/>
    <w:rsid w:val="00E64819"/>
    <w:rsid w:val="00E71C82"/>
    <w:rsid w:val="00E75ED9"/>
    <w:rsid w:val="00E76485"/>
    <w:rsid w:val="00E8171D"/>
    <w:rsid w:val="00E82483"/>
    <w:rsid w:val="00E82B8A"/>
    <w:rsid w:val="00E84B5F"/>
    <w:rsid w:val="00E9196C"/>
    <w:rsid w:val="00E9786B"/>
    <w:rsid w:val="00EA1C3F"/>
    <w:rsid w:val="00EA5409"/>
    <w:rsid w:val="00EA59C1"/>
    <w:rsid w:val="00EA6A90"/>
    <w:rsid w:val="00EB3C21"/>
    <w:rsid w:val="00EC4A4E"/>
    <w:rsid w:val="00EC4F10"/>
    <w:rsid w:val="00ED18FC"/>
    <w:rsid w:val="00EE1C6A"/>
    <w:rsid w:val="00EE4019"/>
    <w:rsid w:val="00EF1913"/>
    <w:rsid w:val="00EF1ACE"/>
    <w:rsid w:val="00EF224E"/>
    <w:rsid w:val="00EF7C05"/>
    <w:rsid w:val="00F012A1"/>
    <w:rsid w:val="00F032B3"/>
    <w:rsid w:val="00F03470"/>
    <w:rsid w:val="00F03539"/>
    <w:rsid w:val="00F036EA"/>
    <w:rsid w:val="00F0607E"/>
    <w:rsid w:val="00F07A6D"/>
    <w:rsid w:val="00F1321B"/>
    <w:rsid w:val="00F132C8"/>
    <w:rsid w:val="00F149C1"/>
    <w:rsid w:val="00F16B87"/>
    <w:rsid w:val="00F20EA1"/>
    <w:rsid w:val="00F22C8D"/>
    <w:rsid w:val="00F25140"/>
    <w:rsid w:val="00F25906"/>
    <w:rsid w:val="00F263FC"/>
    <w:rsid w:val="00F26831"/>
    <w:rsid w:val="00F31A59"/>
    <w:rsid w:val="00F33E81"/>
    <w:rsid w:val="00F42402"/>
    <w:rsid w:val="00F4500E"/>
    <w:rsid w:val="00F464FF"/>
    <w:rsid w:val="00F530B7"/>
    <w:rsid w:val="00F55299"/>
    <w:rsid w:val="00F56ED4"/>
    <w:rsid w:val="00F603E2"/>
    <w:rsid w:val="00F660AD"/>
    <w:rsid w:val="00F661E3"/>
    <w:rsid w:val="00F66406"/>
    <w:rsid w:val="00F711CF"/>
    <w:rsid w:val="00F71F0D"/>
    <w:rsid w:val="00F724ED"/>
    <w:rsid w:val="00F731B3"/>
    <w:rsid w:val="00F73701"/>
    <w:rsid w:val="00F74487"/>
    <w:rsid w:val="00F760C2"/>
    <w:rsid w:val="00F76126"/>
    <w:rsid w:val="00F81AC1"/>
    <w:rsid w:val="00F83A37"/>
    <w:rsid w:val="00F83A9E"/>
    <w:rsid w:val="00F85848"/>
    <w:rsid w:val="00F866C2"/>
    <w:rsid w:val="00F928BA"/>
    <w:rsid w:val="00F92BB9"/>
    <w:rsid w:val="00F930DC"/>
    <w:rsid w:val="00F93467"/>
    <w:rsid w:val="00FB5A4C"/>
    <w:rsid w:val="00FB6A06"/>
    <w:rsid w:val="00FB6EB4"/>
    <w:rsid w:val="00FC381B"/>
    <w:rsid w:val="00FC39B2"/>
    <w:rsid w:val="00FC645B"/>
    <w:rsid w:val="00FD618E"/>
    <w:rsid w:val="00FD70C6"/>
    <w:rsid w:val="00FE4246"/>
    <w:rsid w:val="00FE47EF"/>
    <w:rsid w:val="00FF593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9" w:unhideWhenUsed="0" w:qFormat="1"/>
    <w:lsdException w:name="heading 6" w:locked="1" w:semiHidden="0" w:uiPriority="9" w:unhideWhenUsed="0" w:qFormat="1"/>
    <w:lsdException w:name="heading 7" w:locked="1" w:uiPriority="0" w:qFormat="1"/>
    <w:lsdException w:name="heading 8" w:locked="1" w:uiPriority="9"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lsdException w:name="header" w:locked="1" w:uiPriority="0"/>
    <w:lsdException w:name="footer" w:uiPriority="0"/>
    <w:lsdException w:name="caption" w:locked="1" w:uiPriority="0" w:qFormat="1"/>
    <w:lsdException w:name="footnote reference" w:uiPriority="0"/>
    <w:lsdException w:name="page number" w:locked="1" w:uiPriority="0"/>
    <w:lsdException w:name="endnote reference" w:uiPriority="0"/>
    <w:lsdException w:name="List" w:uiPriority="0"/>
    <w:lsdException w:name="List Number" w:locked="1" w:semiHidden="0" w:uiPriority="0" w:unhideWhenUsed="0"/>
    <w:lsdException w:name="Title" w:locked="1" w:semiHidden="0" w:uiPriority="0" w:unhideWhenUsed="0" w:qFormat="1"/>
    <w:lsdException w:name="Default Paragraph Font" w:locked="1" w:uiPriority="0"/>
    <w:lsdException w:name="Body Text" w:locked="1" w:uiPriority="0"/>
    <w:lsdException w:name="Body Text Indent" w:locked="1"/>
    <w:lsdException w:name="Subtitle" w:locked="1" w:semiHidden="0" w:uiPriority="0" w:unhideWhenUsed="0" w:qFormat="1"/>
    <w:lsdException w:name="Body Text 2" w:locked="1"/>
    <w:lsdException w:name="Body Text 3" w:locked="1" w:uiPriority="0"/>
    <w:lsdException w:name="Body Text Indent 2" w:locked="1"/>
    <w:lsdException w:name="Body Text Indent 3" w:locked="1"/>
    <w:lsdException w:name="Hyperlink" w:locked="1" w:uiPriority="0"/>
    <w:lsdException w:name="Strong" w:locked="1" w:semiHidden="0" w:uiPriority="22" w:unhideWhenUsed="0" w:qFormat="1"/>
    <w:lsdException w:name="Emphasis" w:locked="1" w:semiHidden="0" w:uiPriority="0" w:unhideWhenUsed="0" w:qFormat="1"/>
    <w:lsdException w:name="Plain Text" w:locked="1" w:uiPriority="0"/>
    <w:lsdException w:name="Normal (Web)"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1B9"/>
    <w:rPr>
      <w:rFonts w:ascii="Times New Roman" w:eastAsia="Times New Roman" w:hAnsi="Times New Roman"/>
      <w:sz w:val="24"/>
      <w:szCs w:val="24"/>
    </w:rPr>
  </w:style>
  <w:style w:type="paragraph" w:styleId="1">
    <w:name w:val="heading 1"/>
    <w:basedOn w:val="a"/>
    <w:next w:val="a"/>
    <w:link w:val="1Char"/>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
    <w:qFormat/>
    <w:rsid w:val="00A77453"/>
    <w:pPr>
      <w:spacing w:before="240" w:after="60"/>
      <w:outlineLvl w:val="5"/>
    </w:pPr>
    <w:rPr>
      <w:rFonts w:ascii="Calibri" w:hAnsi="Calibri" w:cs="Calibri"/>
      <w:b/>
      <w:bCs/>
      <w:sz w:val="22"/>
      <w:szCs w:val="22"/>
    </w:rPr>
  </w:style>
  <w:style w:type="paragraph" w:styleId="7">
    <w:name w:val="heading 7"/>
    <w:basedOn w:val="a"/>
    <w:next w:val="a"/>
    <w:link w:val="7Char"/>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
    <w:qFormat/>
    <w:rsid w:val="00A77453"/>
    <w:pPr>
      <w:spacing w:before="240" w:after="60"/>
      <w:outlineLvl w:val="7"/>
    </w:pPr>
    <w:rPr>
      <w:rFonts w:ascii="Calibri" w:hAnsi="Calibri" w:cs="Calibri"/>
      <w:i/>
      <w:iCs/>
    </w:rPr>
  </w:style>
  <w:style w:type="paragraph" w:styleId="9">
    <w:name w:val="heading 9"/>
    <w:basedOn w:val="a"/>
    <w:next w:val="a"/>
    <w:link w:val="9Char"/>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locked/>
    <w:rsid w:val="00217D76"/>
    <w:rPr>
      <w:rFonts w:ascii="Cambria" w:hAnsi="Cambria" w:cs="Cambria"/>
      <w:b/>
      <w:bCs/>
      <w:i/>
      <w:iCs/>
      <w:sz w:val="28"/>
      <w:szCs w:val="28"/>
    </w:rPr>
  </w:style>
  <w:style w:type="character" w:customStyle="1" w:styleId="3Char">
    <w:name w:val="Επικεφαλίδα 3 Char"/>
    <w:basedOn w:val="a0"/>
    <w:link w:val="3"/>
    <w:locked/>
    <w:rsid w:val="00A77453"/>
    <w:rPr>
      <w:rFonts w:ascii="Cambria" w:hAnsi="Cambria" w:cs="Cambria"/>
      <w:b/>
      <w:bCs/>
      <w:sz w:val="26"/>
      <w:szCs w:val="26"/>
    </w:rPr>
  </w:style>
  <w:style w:type="character" w:customStyle="1" w:styleId="4Char">
    <w:name w:val="Επικεφαλίδα 4 Char"/>
    <w:basedOn w:val="a0"/>
    <w:link w:val="4"/>
    <w:locked/>
    <w:rsid w:val="004D16B9"/>
    <w:rPr>
      <w:b/>
      <w:bCs/>
      <w:color w:val="000000"/>
      <w:sz w:val="28"/>
      <w:szCs w:val="28"/>
    </w:rPr>
  </w:style>
  <w:style w:type="character" w:customStyle="1" w:styleId="5Char">
    <w:name w:val="Επικεφαλίδα 5 Char"/>
    <w:basedOn w:val="a0"/>
    <w:link w:val="5"/>
    <w:uiPriority w:val="9"/>
    <w:locked/>
    <w:rsid w:val="00A77453"/>
    <w:rPr>
      <w:rFonts w:ascii="Calibri" w:hAnsi="Calibri" w:cs="Calibri"/>
      <w:b/>
      <w:bCs/>
      <w:i/>
      <w:iCs/>
      <w:sz w:val="26"/>
      <w:szCs w:val="26"/>
    </w:rPr>
  </w:style>
  <w:style w:type="character" w:customStyle="1" w:styleId="6Char">
    <w:name w:val="Επικεφαλίδα 6 Char"/>
    <w:basedOn w:val="a0"/>
    <w:link w:val="6"/>
    <w:uiPriority w:val="9"/>
    <w:locked/>
    <w:rsid w:val="00A77453"/>
    <w:rPr>
      <w:rFonts w:ascii="Calibri" w:hAnsi="Calibri" w:cs="Calibri"/>
      <w:b/>
      <w:bCs/>
      <w:sz w:val="22"/>
      <w:szCs w:val="22"/>
    </w:rPr>
  </w:style>
  <w:style w:type="character" w:customStyle="1" w:styleId="7Char">
    <w:name w:val="Επικεφαλίδα 7 Char"/>
    <w:basedOn w:val="a0"/>
    <w:link w:val="7"/>
    <w:locked/>
    <w:rsid w:val="00A77453"/>
    <w:rPr>
      <w:rFonts w:ascii="Arial" w:hAnsi="Arial" w:cs="Arial"/>
      <w:b/>
      <w:bCs/>
      <w:sz w:val="22"/>
      <w:szCs w:val="22"/>
    </w:rPr>
  </w:style>
  <w:style w:type="character" w:customStyle="1" w:styleId="8Char">
    <w:name w:val="Επικεφαλίδα 8 Char"/>
    <w:basedOn w:val="a0"/>
    <w:link w:val="8"/>
    <w:uiPriority w:val="9"/>
    <w:locked/>
    <w:rsid w:val="00A77453"/>
    <w:rPr>
      <w:rFonts w:ascii="Calibri" w:hAnsi="Calibri" w:cs="Calibri"/>
      <w:i/>
      <w:iCs/>
      <w:sz w:val="24"/>
      <w:szCs w:val="24"/>
    </w:rPr>
  </w:style>
  <w:style w:type="character" w:customStyle="1" w:styleId="9Char">
    <w:name w:val="Επικεφαλίδα 9 Char"/>
    <w:basedOn w:val="a0"/>
    <w:link w:val="9"/>
    <w:locked/>
    <w:rsid w:val="00A77453"/>
    <w:rPr>
      <w:rFonts w:ascii="Arial" w:hAnsi="Arial" w:cs="Arial"/>
      <w:b/>
      <w:bCs/>
      <w:sz w:val="22"/>
      <w:szCs w:val="22"/>
    </w:rPr>
  </w:style>
  <w:style w:type="character" w:styleId="-">
    <w:name w:val="Hyperlink"/>
    <w:basedOn w:val="a0"/>
    <w:rsid w:val="00531556"/>
    <w:rPr>
      <w:color w:val="0000FF"/>
      <w:u w:val="single"/>
    </w:rPr>
  </w:style>
  <w:style w:type="character" w:customStyle="1" w:styleId="apple-converted-space">
    <w:name w:val="apple-converted-space"/>
    <w:basedOn w:val="a0"/>
    <w:rsid w:val="00531556"/>
  </w:style>
  <w:style w:type="paragraph" w:styleId="a3">
    <w:name w:val="Body Text"/>
    <w:basedOn w:val="a"/>
    <w:link w:val="Char"/>
    <w:rsid w:val="008D695B"/>
    <w:pPr>
      <w:jc w:val="both"/>
    </w:pPr>
    <w:rPr>
      <w:rFonts w:ascii="Arial" w:hAnsi="Arial" w:cs="Arial"/>
      <w:lang w:eastAsia="en-US"/>
    </w:rPr>
  </w:style>
  <w:style w:type="character" w:customStyle="1" w:styleId="Char">
    <w:name w:val="Σώμα κειμένου Char"/>
    <w:basedOn w:val="a0"/>
    <w:link w:val="a3"/>
    <w:semiHidden/>
    <w:locked/>
    <w:rsid w:val="008D695B"/>
    <w:rPr>
      <w:rFonts w:ascii="Arial" w:hAnsi="Arial" w:cs="Arial"/>
      <w:sz w:val="24"/>
      <w:szCs w:val="24"/>
      <w:lang w:eastAsia="en-US"/>
    </w:rPr>
  </w:style>
  <w:style w:type="paragraph" w:styleId="Web">
    <w:name w:val="Normal (Web)"/>
    <w:basedOn w:val="a"/>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qFormat/>
    <w:rsid w:val="00217D76"/>
    <w:pPr>
      <w:jc w:val="center"/>
    </w:pPr>
    <w:rPr>
      <w:b/>
      <w:bCs/>
    </w:rPr>
  </w:style>
  <w:style w:type="character" w:customStyle="1" w:styleId="Char1">
    <w:name w:val="Τίτλος Char"/>
    <w:basedOn w:val="a0"/>
    <w:link w:val="a5"/>
    <w:locked/>
    <w:rsid w:val="00217D76"/>
    <w:rPr>
      <w:rFonts w:ascii="Times New Roman" w:hAnsi="Times New Roman" w:cs="Times New Roman"/>
      <w:b/>
      <w:bCs/>
      <w:sz w:val="24"/>
      <w:szCs w:val="24"/>
    </w:rPr>
  </w:style>
  <w:style w:type="paragraph" w:styleId="a6">
    <w:name w:val="List Paragraph"/>
    <w:basedOn w:val="a"/>
    <w:uiPriority w:val="34"/>
    <w:qFormat/>
    <w:rsid w:val="00217D76"/>
    <w:pPr>
      <w:ind w:left="720"/>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rsid w:val="00A53FB1"/>
    <w:pPr>
      <w:spacing w:before="100" w:beforeAutospacing="1" w:after="100" w:afterAutospacing="1"/>
    </w:pPr>
  </w:style>
  <w:style w:type="paragraph" w:styleId="a7">
    <w:name w:val="No Spacing"/>
    <w:link w:val="Char2"/>
    <w:uiPriority w:val="1"/>
    <w:qFormat/>
    <w:rsid w:val="00A53FB1"/>
    <w:rPr>
      <w:rFonts w:eastAsia="Times New Roman" w:cs="Calibri"/>
      <w:lang w:eastAsia="en-US"/>
    </w:rPr>
  </w:style>
  <w:style w:type="character" w:customStyle="1" w:styleId="Char2">
    <w:name w:val="Χωρίς διάστιχο Char"/>
    <w:link w:val="a7"/>
    <w:uiPriority w:val="1"/>
    <w:locked/>
    <w:rsid w:val="00A53FB1"/>
    <w:rPr>
      <w:rFonts w:eastAsia="Times New Roman"/>
      <w:sz w:val="22"/>
      <w:szCs w:val="22"/>
      <w:lang w:val="el-GR" w:eastAsia="en-US"/>
    </w:rPr>
  </w:style>
  <w:style w:type="character" w:customStyle="1" w:styleId="Char3">
    <w:name w:val="Κείμενο πλαισίου Char"/>
    <w:link w:val="a8"/>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locked/>
    <w:rsid w:val="00A53FB1"/>
    <w:rPr>
      <w:sz w:val="24"/>
      <w:szCs w:val="24"/>
      <w:lang w:eastAsia="en-US"/>
    </w:rPr>
  </w:style>
  <w:style w:type="paragraph" w:styleId="aa">
    <w:name w:val="footer"/>
    <w:basedOn w:val="a"/>
    <w:link w:val="Char5"/>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locked/>
    <w:rsid w:val="00A53FB1"/>
    <w:rPr>
      <w:sz w:val="24"/>
      <w:szCs w:val="24"/>
      <w:lang w:eastAsia="en-US"/>
    </w:rPr>
  </w:style>
  <w:style w:type="paragraph" w:customStyle="1" w:styleId="bodystyle">
    <w:name w:val="bodystyle"/>
    <w:basedOn w:val="a"/>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uiPriority w:val="99"/>
    <w:semiHidden/>
    <w:rsid w:val="00A77453"/>
    <w:pPr>
      <w:spacing w:after="120" w:line="480" w:lineRule="auto"/>
    </w:pPr>
  </w:style>
  <w:style w:type="character" w:customStyle="1" w:styleId="2Char1">
    <w:name w:val="Σώμα κείμενου 2 Char"/>
    <w:basedOn w:val="a0"/>
    <w:link w:val="21"/>
    <w:uiPriority w:val="99"/>
    <w:semiHidden/>
    <w:locked/>
    <w:rsid w:val="00A77453"/>
    <w:rPr>
      <w:rFonts w:ascii="Times New Roman" w:hAnsi="Times New Roman" w:cs="Times New Roman"/>
      <w:sz w:val="24"/>
      <w:szCs w:val="24"/>
    </w:rPr>
  </w:style>
  <w:style w:type="paragraph" w:customStyle="1" w:styleId="BodyText23">
    <w:name w:val="Body Text 23"/>
    <w:basedOn w:val="a"/>
    <w:rsid w:val="00A77453"/>
    <w:pPr>
      <w:spacing w:line="240" w:lineRule="atLeast"/>
      <w:ind w:left="720"/>
      <w:jc w:val="both"/>
    </w:pPr>
    <w:rPr>
      <w:rFonts w:ascii="Arial" w:hAnsi="Arial" w:cs="Arial"/>
      <w:sz w:val="20"/>
      <w:szCs w:val="20"/>
    </w:rPr>
  </w:style>
  <w:style w:type="paragraph" w:customStyle="1" w:styleId="BodyText22">
    <w:name w:val="Body Text 22"/>
    <w:basedOn w:val="a"/>
    <w:rsid w:val="00A77453"/>
    <w:pPr>
      <w:spacing w:line="240" w:lineRule="atLeast"/>
      <w:jc w:val="both"/>
    </w:pPr>
    <w:rPr>
      <w:rFonts w:ascii="Arial" w:hAnsi="Arial" w:cs="Arial"/>
      <w:sz w:val="22"/>
      <w:szCs w:val="22"/>
      <w:lang w:val="en-US"/>
    </w:rPr>
  </w:style>
  <w:style w:type="character" w:styleId="ab">
    <w:name w:val="page number"/>
    <w:basedOn w:val="a0"/>
    <w:semiHidden/>
    <w:rsid w:val="00A77453"/>
  </w:style>
  <w:style w:type="paragraph" w:customStyle="1" w:styleId="PlainText2">
    <w:name w:val="Plain Text2"/>
    <w:basedOn w:val="a"/>
    <w:rsid w:val="00A77453"/>
    <w:rPr>
      <w:rFonts w:ascii="Courier New" w:hAnsi="Courier New" w:cs="Courier New"/>
      <w:sz w:val="20"/>
      <w:szCs w:val="20"/>
    </w:rPr>
  </w:style>
  <w:style w:type="paragraph" w:styleId="31">
    <w:name w:val="Body Text 3"/>
    <w:basedOn w:val="a"/>
    <w:link w:val="3Char1"/>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semiHidden/>
    <w:locked/>
    <w:rsid w:val="00A77453"/>
    <w:rPr>
      <w:rFonts w:ascii="Arial" w:hAnsi="Arial" w:cs="Arial"/>
      <w:snapToGrid w:val="0"/>
      <w:sz w:val="22"/>
      <w:szCs w:val="22"/>
    </w:rPr>
  </w:style>
  <w:style w:type="paragraph" w:customStyle="1" w:styleId="Numbered">
    <w:name w:val="Numbered"/>
    <w:basedOn w:val="ac"/>
    <w:rsid w:val="00A77453"/>
    <w:pPr>
      <w:keepLines/>
      <w:spacing w:line="280" w:lineRule="atLeast"/>
      <w:jc w:val="both"/>
    </w:pPr>
    <w:rPr>
      <w:sz w:val="22"/>
      <w:szCs w:val="22"/>
    </w:rPr>
  </w:style>
  <w:style w:type="paragraph" w:styleId="ac">
    <w:name w:val="List Number"/>
    <w:basedOn w:val="a"/>
    <w:semiHidden/>
    <w:rsid w:val="00A77453"/>
    <w:pPr>
      <w:tabs>
        <w:tab w:val="num" w:pos="360"/>
      </w:tabs>
      <w:ind w:left="360" w:hanging="360"/>
    </w:pPr>
    <w:rPr>
      <w:sz w:val="20"/>
      <w:szCs w:val="20"/>
    </w:rPr>
  </w:style>
  <w:style w:type="paragraph" w:customStyle="1" w:styleId="bodynumberingChar">
    <w:name w:val="body numbering Char"/>
    <w:rsid w:val="00A77453"/>
    <w:pPr>
      <w:numPr>
        <w:numId w:val="1"/>
      </w:numPr>
      <w:jc w:val="both"/>
    </w:pPr>
    <w:rPr>
      <w:rFonts w:ascii="Tahoma" w:eastAsia="Times New Roman" w:hAnsi="Tahoma" w:cs="Tahoma"/>
      <w:strike/>
    </w:rPr>
  </w:style>
  <w:style w:type="paragraph" w:styleId="ad">
    <w:name w:val="Plain Text"/>
    <w:basedOn w:val="a"/>
    <w:link w:val="Char6"/>
    <w:semiHidden/>
    <w:rsid w:val="00A77453"/>
    <w:rPr>
      <w:rFonts w:ascii="Courier New" w:hAnsi="Courier New" w:cs="Courier New"/>
      <w:sz w:val="20"/>
      <w:szCs w:val="20"/>
    </w:rPr>
  </w:style>
  <w:style w:type="character" w:customStyle="1" w:styleId="Char6">
    <w:name w:val="Απλό κείμενο Char"/>
    <w:basedOn w:val="a0"/>
    <w:link w:val="ad"/>
    <w:semiHidden/>
    <w:locked/>
    <w:rsid w:val="00A77453"/>
    <w:rPr>
      <w:rFonts w:ascii="Courier New" w:hAnsi="Courier New" w:cs="Courier New"/>
    </w:rPr>
  </w:style>
  <w:style w:type="paragraph" w:customStyle="1" w:styleId="ListParagraph1">
    <w:name w:val="List Paragraph1"/>
    <w:basedOn w:val="a"/>
    <w:rsid w:val="00A77453"/>
    <w:pPr>
      <w:spacing w:after="200" w:line="276" w:lineRule="auto"/>
      <w:ind w:left="720"/>
    </w:pPr>
    <w:rPr>
      <w:rFonts w:ascii="Calibri" w:hAnsi="Calibri" w:cs="Calibri"/>
      <w:sz w:val="22"/>
      <w:szCs w:val="22"/>
    </w:rPr>
  </w:style>
  <w:style w:type="paragraph" w:customStyle="1" w:styleId="BodyText21">
    <w:name w:val="Body Text 21"/>
    <w:basedOn w:val="a"/>
    <w:rsid w:val="00A77453"/>
    <w:pPr>
      <w:spacing w:line="240" w:lineRule="atLeast"/>
      <w:jc w:val="both"/>
    </w:pPr>
    <w:rPr>
      <w:rFonts w:ascii="Arial" w:hAnsi="Arial" w:cs="Arial"/>
      <w:sz w:val="22"/>
      <w:szCs w:val="22"/>
      <w:lang w:val="en-US"/>
    </w:rPr>
  </w:style>
  <w:style w:type="paragraph" w:customStyle="1" w:styleId="PlainText1">
    <w:name w:val="Plain Text1"/>
    <w:basedOn w:val="a"/>
    <w:rsid w:val="00A77453"/>
    <w:rPr>
      <w:rFonts w:ascii="Courier New" w:hAnsi="Courier New" w:cs="Courier New"/>
      <w:sz w:val="20"/>
      <w:szCs w:val="20"/>
    </w:rPr>
  </w:style>
  <w:style w:type="paragraph" w:customStyle="1" w:styleId="ListParagraph2">
    <w:name w:val="List Paragraph2"/>
    <w:basedOn w:val="a"/>
    <w:qFormat/>
    <w:rsid w:val="00A77453"/>
    <w:pPr>
      <w:ind w:left="720"/>
    </w:pPr>
    <w:rPr>
      <w:sz w:val="20"/>
      <w:szCs w:val="20"/>
    </w:rPr>
  </w:style>
  <w:style w:type="paragraph" w:customStyle="1" w:styleId="22">
    <w:name w:val="Óôõë2"/>
    <w:basedOn w:val="a"/>
    <w:rsid w:val="00A77453"/>
    <w:rPr>
      <w:sz w:val="20"/>
      <w:szCs w:val="20"/>
    </w:rPr>
  </w:style>
  <w:style w:type="paragraph" w:customStyle="1" w:styleId="yiv9060283497">
    <w:name w:val="yiv9060283497"/>
    <w:basedOn w:val="a"/>
    <w:rsid w:val="00A77453"/>
    <w:pPr>
      <w:spacing w:before="100" w:beforeAutospacing="1" w:after="100" w:afterAutospacing="1"/>
    </w:pPr>
  </w:style>
  <w:style w:type="character" w:styleId="ae">
    <w:name w:val="Strong"/>
    <w:basedOn w:val="a0"/>
    <w:uiPriority w:val="22"/>
    <w:qFormat/>
    <w:rsid w:val="00A77453"/>
    <w:rPr>
      <w:b/>
      <w:bCs/>
    </w:rPr>
  </w:style>
  <w:style w:type="character" w:customStyle="1" w:styleId="mw-headline">
    <w:name w:val="mw-headline"/>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rsid w:val="00195A05"/>
  </w:style>
  <w:style w:type="character" w:customStyle="1" w:styleId="contact-suburb">
    <w:name w:val="contact-suburb"/>
    <w:basedOn w:val="a0"/>
    <w:rsid w:val="00195A05"/>
  </w:style>
  <w:style w:type="character" w:customStyle="1" w:styleId="contact-state">
    <w:name w:val="contact-state"/>
    <w:basedOn w:val="a0"/>
    <w:rsid w:val="00195A05"/>
  </w:style>
  <w:style w:type="character" w:customStyle="1" w:styleId="contact-postcode">
    <w:name w:val="contact-postcode"/>
    <w:basedOn w:val="a0"/>
    <w:rsid w:val="00195A05"/>
  </w:style>
  <w:style w:type="paragraph" w:customStyle="1" w:styleId="CharCharCharCharChar">
    <w:name w:val="Char Char Char Char Char"/>
    <w:basedOn w:val="a"/>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unhideWhenUsed/>
    <w:rsid w:val="00991D90"/>
    <w:rPr>
      <w:sz w:val="20"/>
      <w:szCs w:val="20"/>
    </w:rPr>
  </w:style>
  <w:style w:type="character" w:customStyle="1" w:styleId="Char7">
    <w:name w:val="Κείμενο σημείωσης τέλους Char"/>
    <w:basedOn w:val="a0"/>
    <w:link w:val="af0"/>
    <w:uiPriority w:val="99"/>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 w:type="character" w:customStyle="1" w:styleId="Char10">
    <w:name w:val="Κείμενο πλαισίου Char1"/>
    <w:basedOn w:val="a0"/>
    <w:uiPriority w:val="99"/>
    <w:semiHidden/>
    <w:rsid w:val="005D329E"/>
    <w:rPr>
      <w:rFonts w:ascii="Segoe UI" w:eastAsia="Times New Roman" w:hAnsi="Segoe UI" w:cs="Segoe UI"/>
      <w:sz w:val="18"/>
      <w:szCs w:val="18"/>
    </w:rPr>
  </w:style>
  <w:style w:type="numbering" w:customStyle="1" w:styleId="NoList1">
    <w:name w:val="No List1"/>
    <w:next w:val="a2"/>
    <w:uiPriority w:val="99"/>
    <w:semiHidden/>
    <w:unhideWhenUsed/>
    <w:rsid w:val="005D329E"/>
  </w:style>
  <w:style w:type="character" w:styleId="af3">
    <w:name w:val="annotation reference"/>
    <w:basedOn w:val="a0"/>
    <w:uiPriority w:val="99"/>
    <w:semiHidden/>
    <w:unhideWhenUsed/>
    <w:rsid w:val="005D329E"/>
    <w:rPr>
      <w:sz w:val="16"/>
      <w:szCs w:val="16"/>
    </w:rPr>
  </w:style>
  <w:style w:type="paragraph" w:styleId="af4">
    <w:name w:val="annotation text"/>
    <w:basedOn w:val="a"/>
    <w:link w:val="Char8"/>
    <w:uiPriority w:val="99"/>
    <w:semiHidden/>
    <w:unhideWhenUsed/>
    <w:rsid w:val="005D329E"/>
    <w:rPr>
      <w:sz w:val="20"/>
      <w:szCs w:val="20"/>
    </w:rPr>
  </w:style>
  <w:style w:type="character" w:customStyle="1" w:styleId="Char8">
    <w:name w:val="Κείμενο σχολίου Char"/>
    <w:basedOn w:val="a0"/>
    <w:link w:val="af4"/>
    <w:uiPriority w:val="99"/>
    <w:semiHidden/>
    <w:rsid w:val="005D329E"/>
    <w:rPr>
      <w:rFonts w:ascii="Times New Roman" w:eastAsia="Times New Roman" w:hAnsi="Times New Roman"/>
      <w:sz w:val="20"/>
      <w:szCs w:val="20"/>
    </w:rPr>
  </w:style>
  <w:style w:type="paragraph" w:styleId="af5">
    <w:name w:val="annotation subject"/>
    <w:basedOn w:val="af4"/>
    <w:next w:val="af4"/>
    <w:link w:val="Char9"/>
    <w:uiPriority w:val="99"/>
    <w:semiHidden/>
    <w:unhideWhenUsed/>
    <w:rsid w:val="005D329E"/>
    <w:rPr>
      <w:b/>
      <w:bCs/>
    </w:rPr>
  </w:style>
  <w:style w:type="character" w:customStyle="1" w:styleId="Char9">
    <w:name w:val="Θέμα σχολίου Char"/>
    <w:basedOn w:val="Char8"/>
    <w:link w:val="af5"/>
    <w:uiPriority w:val="99"/>
    <w:semiHidden/>
    <w:rsid w:val="005D329E"/>
    <w:rPr>
      <w:rFonts w:ascii="Times New Roman" w:eastAsia="Times New Roman" w:hAnsi="Times New Roman"/>
      <w:b/>
      <w:bCs/>
      <w:sz w:val="20"/>
      <w:szCs w:val="20"/>
    </w:rPr>
  </w:style>
  <w:style w:type="paragraph" w:styleId="af6">
    <w:name w:val="footnote text"/>
    <w:basedOn w:val="a"/>
    <w:link w:val="Chara"/>
    <w:unhideWhenUsed/>
    <w:rsid w:val="005D329E"/>
    <w:rPr>
      <w:sz w:val="20"/>
      <w:szCs w:val="20"/>
    </w:rPr>
  </w:style>
  <w:style w:type="character" w:customStyle="1" w:styleId="Chara">
    <w:name w:val="Κείμενο υποσημείωσης Char"/>
    <w:basedOn w:val="a0"/>
    <w:link w:val="af6"/>
    <w:uiPriority w:val="99"/>
    <w:semiHidden/>
    <w:rsid w:val="005D329E"/>
    <w:rPr>
      <w:rFonts w:ascii="Times New Roman" w:eastAsia="Times New Roman" w:hAnsi="Times New Roman"/>
      <w:sz w:val="20"/>
      <w:szCs w:val="20"/>
    </w:rPr>
  </w:style>
  <w:style w:type="character" w:styleId="af7">
    <w:name w:val="footnote reference"/>
    <w:basedOn w:val="a0"/>
    <w:unhideWhenUsed/>
    <w:rsid w:val="005D329E"/>
    <w:rPr>
      <w:vertAlign w:val="superscript"/>
    </w:rPr>
  </w:style>
  <w:style w:type="character" w:styleId="af8">
    <w:name w:val="endnote reference"/>
    <w:basedOn w:val="a0"/>
    <w:unhideWhenUsed/>
    <w:rsid w:val="005D329E"/>
    <w:rPr>
      <w:vertAlign w:val="superscript"/>
    </w:rPr>
  </w:style>
  <w:style w:type="character" w:customStyle="1" w:styleId="WW8Num2z7">
    <w:name w:val="WW8Num2z7"/>
    <w:rsid w:val="00F603E2"/>
  </w:style>
  <w:style w:type="character" w:customStyle="1" w:styleId="NormalBoldChar">
    <w:name w:val="NormalBold Char"/>
    <w:rsid w:val="00F603E2"/>
    <w:rPr>
      <w:rFonts w:ascii="Times New Roman" w:eastAsia="Times New Roman" w:hAnsi="Times New Roman" w:cs="Times New Roman"/>
      <w:b/>
      <w:sz w:val="24"/>
      <w:lang w:val="el-GR"/>
    </w:rPr>
  </w:style>
  <w:style w:type="paragraph" w:customStyle="1" w:styleId="ChapterTitle">
    <w:name w:val="ChapterTitle"/>
    <w:basedOn w:val="a"/>
    <w:next w:val="a"/>
    <w:rsid w:val="00F603E2"/>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F603E2"/>
    <w:pPr>
      <w:keepNext/>
      <w:suppressAutoHyphens/>
      <w:spacing w:before="120" w:after="360" w:line="276" w:lineRule="auto"/>
      <w:ind w:firstLine="397"/>
      <w:jc w:val="center"/>
    </w:pPr>
    <w:rPr>
      <w:rFonts w:ascii="Calibri" w:hAnsi="Calibri" w:cs="Calibri"/>
      <w:b/>
      <w:smallCaps/>
      <w:kern w:val="1"/>
      <w:sz w:val="28"/>
      <w:szCs w:val="22"/>
      <w:lang w:eastAsia="zh-CN"/>
    </w:rPr>
  </w:style>
  <w:style w:type="numbering" w:customStyle="1" w:styleId="11">
    <w:name w:val="Χωρίς λίστα1"/>
    <w:next w:val="a2"/>
    <w:uiPriority w:val="99"/>
    <w:semiHidden/>
    <w:unhideWhenUsed/>
    <w:rsid w:val="00DD0978"/>
  </w:style>
  <w:style w:type="character" w:customStyle="1" w:styleId="WW8Num1z0">
    <w:name w:val="WW8Num1z0"/>
    <w:rsid w:val="00DD0978"/>
  </w:style>
  <w:style w:type="character" w:customStyle="1" w:styleId="WW8Num1z1">
    <w:name w:val="WW8Num1z1"/>
    <w:rsid w:val="00DD0978"/>
  </w:style>
  <w:style w:type="character" w:customStyle="1" w:styleId="WW8Num1z2">
    <w:name w:val="WW8Num1z2"/>
    <w:rsid w:val="00DD0978"/>
  </w:style>
  <w:style w:type="character" w:customStyle="1" w:styleId="WW8Num1z3">
    <w:name w:val="WW8Num1z3"/>
    <w:rsid w:val="00DD0978"/>
  </w:style>
  <w:style w:type="character" w:customStyle="1" w:styleId="WW8Num1z4">
    <w:name w:val="WW8Num1z4"/>
    <w:rsid w:val="00DD0978"/>
  </w:style>
  <w:style w:type="character" w:customStyle="1" w:styleId="WW8Num1z5">
    <w:name w:val="WW8Num1z5"/>
    <w:rsid w:val="00DD0978"/>
  </w:style>
  <w:style w:type="character" w:customStyle="1" w:styleId="WW8Num1z6">
    <w:name w:val="WW8Num1z6"/>
    <w:rsid w:val="00DD0978"/>
  </w:style>
  <w:style w:type="character" w:customStyle="1" w:styleId="WW8Num1z7">
    <w:name w:val="WW8Num1z7"/>
    <w:rsid w:val="00DD0978"/>
  </w:style>
  <w:style w:type="character" w:customStyle="1" w:styleId="WW8Num1z8">
    <w:name w:val="WW8Num1z8"/>
    <w:rsid w:val="00DD0978"/>
  </w:style>
  <w:style w:type="character" w:customStyle="1" w:styleId="WW8Num2z0">
    <w:name w:val="WW8Num2z0"/>
    <w:rsid w:val="00DD0978"/>
  </w:style>
  <w:style w:type="character" w:customStyle="1" w:styleId="WW8Num2z1">
    <w:name w:val="WW8Num2z1"/>
    <w:rsid w:val="00DD0978"/>
  </w:style>
  <w:style w:type="character" w:customStyle="1" w:styleId="WW8Num2z2">
    <w:name w:val="WW8Num2z2"/>
    <w:rsid w:val="00DD0978"/>
  </w:style>
  <w:style w:type="character" w:customStyle="1" w:styleId="WW8Num2z3">
    <w:name w:val="WW8Num2z3"/>
    <w:rsid w:val="00DD0978"/>
  </w:style>
  <w:style w:type="character" w:customStyle="1" w:styleId="WW8Num2z4">
    <w:name w:val="WW8Num2z4"/>
    <w:rsid w:val="00DD0978"/>
  </w:style>
  <w:style w:type="character" w:customStyle="1" w:styleId="WW8Num2z5">
    <w:name w:val="WW8Num2z5"/>
    <w:rsid w:val="00DD0978"/>
  </w:style>
  <w:style w:type="character" w:customStyle="1" w:styleId="WW8Num2z6">
    <w:name w:val="WW8Num2z6"/>
    <w:rsid w:val="00DD0978"/>
  </w:style>
  <w:style w:type="character" w:customStyle="1" w:styleId="WW8Num2z8">
    <w:name w:val="WW8Num2z8"/>
    <w:rsid w:val="00DD0978"/>
  </w:style>
  <w:style w:type="character" w:customStyle="1" w:styleId="WW8Num3z0">
    <w:name w:val="WW8Num3z0"/>
    <w:rsid w:val="00DD0978"/>
  </w:style>
  <w:style w:type="character" w:customStyle="1" w:styleId="WW8Num4z0">
    <w:name w:val="WW8Num4z0"/>
    <w:rsid w:val="00DD0978"/>
  </w:style>
  <w:style w:type="character" w:customStyle="1" w:styleId="WW8Num5z0">
    <w:name w:val="WW8Num5z0"/>
    <w:rsid w:val="00DD0978"/>
    <w:rPr>
      <w:rFonts w:ascii="Times New Roman" w:hAnsi="Times New Roman" w:cs="Times New Roman"/>
      <w:sz w:val="22"/>
      <w:szCs w:val="24"/>
    </w:rPr>
  </w:style>
  <w:style w:type="character" w:customStyle="1" w:styleId="WW8Num5z1">
    <w:name w:val="WW8Num5z1"/>
    <w:rsid w:val="00DD0978"/>
  </w:style>
  <w:style w:type="character" w:customStyle="1" w:styleId="WW8Num5z2">
    <w:name w:val="WW8Num5z2"/>
    <w:rsid w:val="00DD0978"/>
  </w:style>
  <w:style w:type="character" w:customStyle="1" w:styleId="WW8Num5z3">
    <w:name w:val="WW8Num5z3"/>
    <w:rsid w:val="00DD0978"/>
  </w:style>
  <w:style w:type="character" w:customStyle="1" w:styleId="WW8Num5z4">
    <w:name w:val="WW8Num5z4"/>
    <w:rsid w:val="00DD0978"/>
  </w:style>
  <w:style w:type="character" w:customStyle="1" w:styleId="WW8Num5z5">
    <w:name w:val="WW8Num5z5"/>
    <w:rsid w:val="00DD0978"/>
  </w:style>
  <w:style w:type="character" w:customStyle="1" w:styleId="WW8Num5z6">
    <w:name w:val="WW8Num5z6"/>
    <w:rsid w:val="00DD0978"/>
  </w:style>
  <w:style w:type="character" w:customStyle="1" w:styleId="WW8Num5z7">
    <w:name w:val="WW8Num5z7"/>
    <w:rsid w:val="00DD0978"/>
  </w:style>
  <w:style w:type="character" w:customStyle="1" w:styleId="WW8Num5z8">
    <w:name w:val="WW8Num5z8"/>
    <w:rsid w:val="00DD0978"/>
  </w:style>
  <w:style w:type="character" w:customStyle="1" w:styleId="WW8Num6z0">
    <w:name w:val="WW8Num6z0"/>
    <w:rsid w:val="00DD0978"/>
    <w:rPr>
      <w:rFonts w:ascii="Times New Roman" w:hAnsi="Times New Roman" w:cs="Times New Roman"/>
    </w:rPr>
  </w:style>
  <w:style w:type="character" w:customStyle="1" w:styleId="WW8Num6z1">
    <w:name w:val="WW8Num6z1"/>
    <w:rsid w:val="00DD0978"/>
  </w:style>
  <w:style w:type="character" w:customStyle="1" w:styleId="WW8Num6z2">
    <w:name w:val="WW8Num6z2"/>
    <w:rsid w:val="00DD0978"/>
  </w:style>
  <w:style w:type="character" w:customStyle="1" w:styleId="WW8Num6z3">
    <w:name w:val="WW8Num6z3"/>
    <w:rsid w:val="00DD0978"/>
  </w:style>
  <w:style w:type="character" w:customStyle="1" w:styleId="WW8Num6z4">
    <w:name w:val="WW8Num6z4"/>
    <w:rsid w:val="00DD0978"/>
  </w:style>
  <w:style w:type="character" w:customStyle="1" w:styleId="WW8Num6z5">
    <w:name w:val="WW8Num6z5"/>
    <w:rsid w:val="00DD0978"/>
  </w:style>
  <w:style w:type="character" w:customStyle="1" w:styleId="WW8Num6z6">
    <w:name w:val="WW8Num6z6"/>
    <w:rsid w:val="00DD0978"/>
  </w:style>
  <w:style w:type="character" w:customStyle="1" w:styleId="WW8Num6z7">
    <w:name w:val="WW8Num6z7"/>
    <w:rsid w:val="00DD0978"/>
  </w:style>
  <w:style w:type="character" w:customStyle="1" w:styleId="WW8Num6z8">
    <w:name w:val="WW8Num6z8"/>
    <w:rsid w:val="00DD0978"/>
  </w:style>
  <w:style w:type="character" w:customStyle="1" w:styleId="WW8Num7z0">
    <w:name w:val="WW8Num7z0"/>
    <w:rsid w:val="00DD0978"/>
  </w:style>
  <w:style w:type="character" w:customStyle="1" w:styleId="WW8Num7z1">
    <w:name w:val="WW8Num7z1"/>
    <w:rsid w:val="00DD0978"/>
  </w:style>
  <w:style w:type="character" w:customStyle="1" w:styleId="WW8Num7z2">
    <w:name w:val="WW8Num7z2"/>
    <w:rsid w:val="00DD0978"/>
  </w:style>
  <w:style w:type="character" w:customStyle="1" w:styleId="WW8Num7z3">
    <w:name w:val="WW8Num7z3"/>
    <w:rsid w:val="00DD0978"/>
  </w:style>
  <w:style w:type="character" w:customStyle="1" w:styleId="WW8Num7z4">
    <w:name w:val="WW8Num7z4"/>
    <w:rsid w:val="00DD0978"/>
  </w:style>
  <w:style w:type="character" w:customStyle="1" w:styleId="WW8Num7z5">
    <w:name w:val="WW8Num7z5"/>
    <w:rsid w:val="00DD0978"/>
  </w:style>
  <w:style w:type="character" w:customStyle="1" w:styleId="WW8Num7z6">
    <w:name w:val="WW8Num7z6"/>
    <w:rsid w:val="00DD0978"/>
  </w:style>
  <w:style w:type="character" w:customStyle="1" w:styleId="WW8Num7z7">
    <w:name w:val="WW8Num7z7"/>
    <w:rsid w:val="00DD0978"/>
  </w:style>
  <w:style w:type="character" w:customStyle="1" w:styleId="WW8Num7z8">
    <w:name w:val="WW8Num7z8"/>
    <w:rsid w:val="00DD0978"/>
  </w:style>
  <w:style w:type="character" w:customStyle="1" w:styleId="WW8Num8z0">
    <w:name w:val="WW8Num8z0"/>
    <w:rsid w:val="00DD0978"/>
    <w:rPr>
      <w:rFonts w:cs="Calibri"/>
      <w:b w:val="0"/>
      <w:bCs w:val="0"/>
      <w:i w:val="0"/>
      <w:iCs w:val="0"/>
      <w:color w:val="000000"/>
      <w:sz w:val="22"/>
      <w:szCs w:val="22"/>
    </w:rPr>
  </w:style>
  <w:style w:type="character" w:customStyle="1" w:styleId="WW8Num8z1">
    <w:name w:val="WW8Num8z1"/>
    <w:rsid w:val="00DD0978"/>
  </w:style>
  <w:style w:type="character" w:customStyle="1" w:styleId="WW8Num8z2">
    <w:name w:val="WW8Num8z2"/>
    <w:rsid w:val="00DD0978"/>
  </w:style>
  <w:style w:type="character" w:customStyle="1" w:styleId="WW8Num8z3">
    <w:name w:val="WW8Num8z3"/>
    <w:rsid w:val="00DD0978"/>
  </w:style>
  <w:style w:type="character" w:customStyle="1" w:styleId="WW8Num8z4">
    <w:name w:val="WW8Num8z4"/>
    <w:rsid w:val="00DD0978"/>
  </w:style>
  <w:style w:type="character" w:customStyle="1" w:styleId="WW8Num8z5">
    <w:name w:val="WW8Num8z5"/>
    <w:rsid w:val="00DD0978"/>
  </w:style>
  <w:style w:type="character" w:customStyle="1" w:styleId="WW8Num8z6">
    <w:name w:val="WW8Num8z6"/>
    <w:rsid w:val="00DD0978"/>
  </w:style>
  <w:style w:type="character" w:customStyle="1" w:styleId="WW8Num8z7">
    <w:name w:val="WW8Num8z7"/>
    <w:rsid w:val="00DD0978"/>
  </w:style>
  <w:style w:type="character" w:customStyle="1" w:styleId="WW8Num8z8">
    <w:name w:val="WW8Num8z8"/>
    <w:rsid w:val="00DD0978"/>
  </w:style>
  <w:style w:type="character" w:customStyle="1" w:styleId="WW8Num4z1">
    <w:name w:val="WW8Num4z1"/>
    <w:rsid w:val="00DD0978"/>
  </w:style>
  <w:style w:type="character" w:customStyle="1" w:styleId="WW8Num4z2">
    <w:name w:val="WW8Num4z2"/>
    <w:rsid w:val="00DD0978"/>
  </w:style>
  <w:style w:type="character" w:customStyle="1" w:styleId="WW8Num4z3">
    <w:name w:val="WW8Num4z3"/>
    <w:rsid w:val="00DD0978"/>
  </w:style>
  <w:style w:type="character" w:customStyle="1" w:styleId="WW8Num4z4">
    <w:name w:val="WW8Num4z4"/>
    <w:rsid w:val="00DD0978"/>
  </w:style>
  <w:style w:type="character" w:customStyle="1" w:styleId="WW8Num4z5">
    <w:name w:val="WW8Num4z5"/>
    <w:rsid w:val="00DD0978"/>
  </w:style>
  <w:style w:type="character" w:customStyle="1" w:styleId="WW8Num4z6">
    <w:name w:val="WW8Num4z6"/>
    <w:rsid w:val="00DD0978"/>
  </w:style>
  <w:style w:type="character" w:customStyle="1" w:styleId="WW8Num4z7">
    <w:name w:val="WW8Num4z7"/>
    <w:rsid w:val="00DD0978"/>
  </w:style>
  <w:style w:type="character" w:customStyle="1" w:styleId="WW8Num4z8">
    <w:name w:val="WW8Num4z8"/>
    <w:rsid w:val="00DD0978"/>
  </w:style>
  <w:style w:type="character" w:customStyle="1" w:styleId="WW8Num9z0">
    <w:name w:val="WW8Num9z0"/>
    <w:rsid w:val="00DD0978"/>
  </w:style>
  <w:style w:type="character" w:customStyle="1" w:styleId="WW8Num9z1">
    <w:name w:val="WW8Num9z1"/>
    <w:rsid w:val="00DD0978"/>
  </w:style>
  <w:style w:type="character" w:customStyle="1" w:styleId="WW8Num9z2">
    <w:name w:val="WW8Num9z2"/>
    <w:rsid w:val="00DD0978"/>
  </w:style>
  <w:style w:type="character" w:customStyle="1" w:styleId="WW8Num9z3">
    <w:name w:val="WW8Num9z3"/>
    <w:rsid w:val="00DD0978"/>
  </w:style>
  <w:style w:type="character" w:customStyle="1" w:styleId="WW8Num9z4">
    <w:name w:val="WW8Num9z4"/>
    <w:rsid w:val="00DD0978"/>
  </w:style>
  <w:style w:type="character" w:customStyle="1" w:styleId="WW8Num9z5">
    <w:name w:val="WW8Num9z5"/>
    <w:rsid w:val="00DD0978"/>
  </w:style>
  <w:style w:type="character" w:customStyle="1" w:styleId="WW8Num9z6">
    <w:name w:val="WW8Num9z6"/>
    <w:rsid w:val="00DD0978"/>
  </w:style>
  <w:style w:type="character" w:customStyle="1" w:styleId="WW8Num9z7">
    <w:name w:val="WW8Num9z7"/>
    <w:rsid w:val="00DD0978"/>
  </w:style>
  <w:style w:type="character" w:customStyle="1" w:styleId="WW8Num9z8">
    <w:name w:val="WW8Num9z8"/>
    <w:rsid w:val="00DD0978"/>
  </w:style>
  <w:style w:type="character" w:customStyle="1" w:styleId="40">
    <w:name w:val="Προεπιλεγμένη γραμματοσειρά4"/>
    <w:rsid w:val="00DD0978"/>
  </w:style>
  <w:style w:type="character" w:customStyle="1" w:styleId="WW8Num10z0">
    <w:name w:val="WW8Num10z0"/>
    <w:rsid w:val="00DD0978"/>
  </w:style>
  <w:style w:type="character" w:customStyle="1" w:styleId="WW8Num10z1">
    <w:name w:val="WW8Num10z1"/>
    <w:rsid w:val="00DD0978"/>
  </w:style>
  <w:style w:type="character" w:customStyle="1" w:styleId="WW8Num10z2">
    <w:name w:val="WW8Num10z2"/>
    <w:rsid w:val="00DD0978"/>
  </w:style>
  <w:style w:type="character" w:customStyle="1" w:styleId="WW8Num10z3">
    <w:name w:val="WW8Num10z3"/>
    <w:rsid w:val="00DD0978"/>
  </w:style>
  <w:style w:type="character" w:customStyle="1" w:styleId="WW8Num10z4">
    <w:name w:val="WW8Num10z4"/>
    <w:rsid w:val="00DD0978"/>
  </w:style>
  <w:style w:type="character" w:customStyle="1" w:styleId="WW8Num10z5">
    <w:name w:val="WW8Num10z5"/>
    <w:rsid w:val="00DD0978"/>
  </w:style>
  <w:style w:type="character" w:customStyle="1" w:styleId="WW8Num10z6">
    <w:name w:val="WW8Num10z6"/>
    <w:rsid w:val="00DD0978"/>
  </w:style>
  <w:style w:type="character" w:customStyle="1" w:styleId="WW8Num10z7">
    <w:name w:val="WW8Num10z7"/>
    <w:rsid w:val="00DD0978"/>
  </w:style>
  <w:style w:type="character" w:customStyle="1" w:styleId="WW8Num10z8">
    <w:name w:val="WW8Num10z8"/>
    <w:rsid w:val="00DD0978"/>
  </w:style>
  <w:style w:type="character" w:customStyle="1" w:styleId="32">
    <w:name w:val="Προεπιλεγμένη γραμματοσειρά3"/>
    <w:rsid w:val="00DD0978"/>
  </w:style>
  <w:style w:type="character" w:customStyle="1" w:styleId="WW8Num3z1">
    <w:name w:val="WW8Num3z1"/>
    <w:rsid w:val="00DD0978"/>
  </w:style>
  <w:style w:type="character" w:customStyle="1" w:styleId="WW8Num3z2">
    <w:name w:val="WW8Num3z2"/>
    <w:rsid w:val="00DD0978"/>
  </w:style>
  <w:style w:type="character" w:customStyle="1" w:styleId="WW8Num3z3">
    <w:name w:val="WW8Num3z3"/>
    <w:rsid w:val="00DD0978"/>
  </w:style>
  <w:style w:type="character" w:customStyle="1" w:styleId="WW8Num3z4">
    <w:name w:val="WW8Num3z4"/>
    <w:rsid w:val="00DD0978"/>
  </w:style>
  <w:style w:type="character" w:customStyle="1" w:styleId="WW8Num3z5">
    <w:name w:val="WW8Num3z5"/>
    <w:rsid w:val="00DD0978"/>
  </w:style>
  <w:style w:type="character" w:customStyle="1" w:styleId="WW8Num3z6">
    <w:name w:val="WW8Num3z6"/>
    <w:rsid w:val="00DD0978"/>
  </w:style>
  <w:style w:type="character" w:customStyle="1" w:styleId="WW8Num3z7">
    <w:name w:val="WW8Num3z7"/>
    <w:rsid w:val="00DD0978"/>
  </w:style>
  <w:style w:type="character" w:customStyle="1" w:styleId="WW8Num3z8">
    <w:name w:val="WW8Num3z8"/>
    <w:rsid w:val="00DD0978"/>
  </w:style>
  <w:style w:type="character" w:customStyle="1" w:styleId="WW8Num11z0">
    <w:name w:val="WW8Num11z0"/>
    <w:rsid w:val="00DD0978"/>
  </w:style>
  <w:style w:type="character" w:customStyle="1" w:styleId="WW8Num11z1">
    <w:name w:val="WW8Num11z1"/>
    <w:rsid w:val="00DD0978"/>
  </w:style>
  <w:style w:type="character" w:customStyle="1" w:styleId="WW8Num11z2">
    <w:name w:val="WW8Num11z2"/>
    <w:rsid w:val="00DD0978"/>
  </w:style>
  <w:style w:type="character" w:customStyle="1" w:styleId="WW8Num11z3">
    <w:name w:val="WW8Num11z3"/>
    <w:rsid w:val="00DD0978"/>
  </w:style>
  <w:style w:type="character" w:customStyle="1" w:styleId="WW8Num11z4">
    <w:name w:val="WW8Num11z4"/>
    <w:rsid w:val="00DD0978"/>
  </w:style>
  <w:style w:type="character" w:customStyle="1" w:styleId="WW8Num11z5">
    <w:name w:val="WW8Num11z5"/>
    <w:rsid w:val="00DD0978"/>
  </w:style>
  <w:style w:type="character" w:customStyle="1" w:styleId="WW8Num11z6">
    <w:name w:val="WW8Num11z6"/>
    <w:rsid w:val="00DD0978"/>
  </w:style>
  <w:style w:type="character" w:customStyle="1" w:styleId="WW8Num11z7">
    <w:name w:val="WW8Num11z7"/>
    <w:rsid w:val="00DD0978"/>
  </w:style>
  <w:style w:type="character" w:customStyle="1" w:styleId="WW8Num11z8">
    <w:name w:val="WW8Num11z8"/>
    <w:rsid w:val="00DD0978"/>
  </w:style>
  <w:style w:type="character" w:customStyle="1" w:styleId="WW8Num12z0">
    <w:name w:val="WW8Num12z0"/>
    <w:rsid w:val="00DD0978"/>
  </w:style>
  <w:style w:type="character" w:customStyle="1" w:styleId="WW8Num12z1">
    <w:name w:val="WW8Num12z1"/>
    <w:rsid w:val="00DD0978"/>
  </w:style>
  <w:style w:type="character" w:customStyle="1" w:styleId="WW8Num12z2">
    <w:name w:val="WW8Num12z2"/>
    <w:rsid w:val="00DD0978"/>
  </w:style>
  <w:style w:type="character" w:customStyle="1" w:styleId="WW8Num12z3">
    <w:name w:val="WW8Num12z3"/>
    <w:rsid w:val="00DD0978"/>
  </w:style>
  <w:style w:type="character" w:customStyle="1" w:styleId="WW8Num12z4">
    <w:name w:val="WW8Num12z4"/>
    <w:rsid w:val="00DD0978"/>
  </w:style>
  <w:style w:type="character" w:customStyle="1" w:styleId="WW8Num12z5">
    <w:name w:val="WW8Num12z5"/>
    <w:rsid w:val="00DD0978"/>
  </w:style>
  <w:style w:type="character" w:customStyle="1" w:styleId="WW8Num12z6">
    <w:name w:val="WW8Num12z6"/>
    <w:rsid w:val="00DD0978"/>
  </w:style>
  <w:style w:type="character" w:customStyle="1" w:styleId="WW8Num12z7">
    <w:name w:val="WW8Num12z7"/>
    <w:rsid w:val="00DD0978"/>
  </w:style>
  <w:style w:type="character" w:customStyle="1" w:styleId="WW8Num12z8">
    <w:name w:val="WW8Num12z8"/>
    <w:rsid w:val="00DD0978"/>
  </w:style>
  <w:style w:type="character" w:customStyle="1" w:styleId="23">
    <w:name w:val="Προεπιλεγμένη γραμματοσειρά2"/>
    <w:rsid w:val="00DD0978"/>
  </w:style>
  <w:style w:type="character" w:customStyle="1" w:styleId="12">
    <w:name w:val="Προεπιλεγμένη γραμματοσειρά1"/>
    <w:rsid w:val="00DD0978"/>
  </w:style>
  <w:style w:type="character" w:customStyle="1" w:styleId="50">
    <w:name w:val="Προεπιλεγμένη γραμματοσειρά5"/>
    <w:rsid w:val="00DD0978"/>
  </w:style>
  <w:style w:type="character" w:customStyle="1" w:styleId="Char11">
    <w:name w:val="Κεφαλίδα Char1"/>
    <w:rsid w:val="00DD0978"/>
    <w:rPr>
      <w:rFonts w:ascii="Calibri" w:eastAsia="Calibri" w:hAnsi="Calibri" w:cs="Times New Roman"/>
    </w:rPr>
  </w:style>
  <w:style w:type="character" w:customStyle="1" w:styleId="ListLabel1">
    <w:name w:val="ListLabel 1"/>
    <w:rsid w:val="00DD0978"/>
    <w:rPr>
      <w:rFonts w:cs="Courier New"/>
    </w:rPr>
  </w:style>
  <w:style w:type="character" w:customStyle="1" w:styleId="af9">
    <w:name w:val="Χαρακτήρες αρίθμησης"/>
    <w:rsid w:val="00DD0978"/>
  </w:style>
  <w:style w:type="character" w:customStyle="1" w:styleId="afa">
    <w:name w:val="Κουκκίδες"/>
    <w:rsid w:val="00DD0978"/>
    <w:rPr>
      <w:rFonts w:ascii="OpenSymbol" w:eastAsia="OpenSymbol" w:hAnsi="OpenSymbol" w:cs="OpenSymbol"/>
    </w:rPr>
  </w:style>
  <w:style w:type="character" w:customStyle="1" w:styleId="WW8Num20z0">
    <w:name w:val="WW8Num20z0"/>
    <w:rsid w:val="00DD0978"/>
    <w:rPr>
      <w:rFonts w:ascii="Times New Roman" w:hAnsi="Times New Roman" w:cs="Times New Roman"/>
      <w:sz w:val="22"/>
      <w:szCs w:val="24"/>
    </w:rPr>
  </w:style>
  <w:style w:type="character" w:customStyle="1" w:styleId="WW8Num20z1">
    <w:name w:val="WW8Num20z1"/>
    <w:rsid w:val="00DD0978"/>
  </w:style>
  <w:style w:type="character" w:customStyle="1" w:styleId="WW8Num20z2">
    <w:name w:val="WW8Num20z2"/>
    <w:rsid w:val="00DD0978"/>
  </w:style>
  <w:style w:type="character" w:customStyle="1" w:styleId="WW8Num20z3">
    <w:name w:val="WW8Num20z3"/>
    <w:rsid w:val="00DD0978"/>
  </w:style>
  <w:style w:type="character" w:customStyle="1" w:styleId="WW8Num20z4">
    <w:name w:val="WW8Num20z4"/>
    <w:rsid w:val="00DD0978"/>
  </w:style>
  <w:style w:type="character" w:customStyle="1" w:styleId="WW8Num20z5">
    <w:name w:val="WW8Num20z5"/>
    <w:rsid w:val="00DD0978"/>
  </w:style>
  <w:style w:type="character" w:customStyle="1" w:styleId="WW8Num20z6">
    <w:name w:val="WW8Num20z6"/>
    <w:rsid w:val="00DD0978"/>
  </w:style>
  <w:style w:type="character" w:customStyle="1" w:styleId="WW8Num20z7">
    <w:name w:val="WW8Num20z7"/>
    <w:rsid w:val="00DD0978"/>
  </w:style>
  <w:style w:type="character" w:customStyle="1" w:styleId="WW8Num20z8">
    <w:name w:val="WW8Num20z8"/>
    <w:rsid w:val="00DD0978"/>
  </w:style>
  <w:style w:type="character" w:customStyle="1" w:styleId="WW8Num21z0">
    <w:name w:val="WW8Num21z0"/>
    <w:rsid w:val="00DD0978"/>
    <w:rPr>
      <w:rFonts w:ascii="Times New Roman" w:hAnsi="Times New Roman" w:cs="Times New Roman"/>
    </w:rPr>
  </w:style>
  <w:style w:type="character" w:customStyle="1" w:styleId="WW8Num21z1">
    <w:name w:val="WW8Num21z1"/>
    <w:rsid w:val="00DD0978"/>
  </w:style>
  <w:style w:type="character" w:customStyle="1" w:styleId="WW8Num21z2">
    <w:name w:val="WW8Num21z2"/>
    <w:rsid w:val="00DD0978"/>
  </w:style>
  <w:style w:type="character" w:customStyle="1" w:styleId="WW8Num21z3">
    <w:name w:val="WW8Num21z3"/>
    <w:rsid w:val="00DD0978"/>
  </w:style>
  <w:style w:type="character" w:customStyle="1" w:styleId="WW8Num21z4">
    <w:name w:val="WW8Num21z4"/>
    <w:rsid w:val="00DD0978"/>
  </w:style>
  <w:style w:type="character" w:customStyle="1" w:styleId="WW8Num21z5">
    <w:name w:val="WW8Num21z5"/>
    <w:rsid w:val="00DD0978"/>
  </w:style>
  <w:style w:type="character" w:customStyle="1" w:styleId="WW8Num21z6">
    <w:name w:val="WW8Num21z6"/>
    <w:rsid w:val="00DD0978"/>
  </w:style>
  <w:style w:type="character" w:customStyle="1" w:styleId="WW8Num21z7">
    <w:name w:val="WW8Num21z7"/>
    <w:rsid w:val="00DD0978"/>
  </w:style>
  <w:style w:type="character" w:customStyle="1" w:styleId="WW8Num21z8">
    <w:name w:val="WW8Num21z8"/>
    <w:rsid w:val="00DD0978"/>
  </w:style>
  <w:style w:type="character" w:customStyle="1" w:styleId="WW8Num23z0">
    <w:name w:val="WW8Num23z0"/>
    <w:rsid w:val="00DD0978"/>
  </w:style>
  <w:style w:type="character" w:customStyle="1" w:styleId="WW8Num23z1">
    <w:name w:val="WW8Num23z1"/>
    <w:rsid w:val="00DD0978"/>
  </w:style>
  <w:style w:type="character" w:customStyle="1" w:styleId="WW8Num23z2">
    <w:name w:val="WW8Num23z2"/>
    <w:rsid w:val="00DD0978"/>
  </w:style>
  <w:style w:type="character" w:customStyle="1" w:styleId="WW8Num23z3">
    <w:name w:val="WW8Num23z3"/>
    <w:rsid w:val="00DD0978"/>
  </w:style>
  <w:style w:type="character" w:customStyle="1" w:styleId="WW8Num23z4">
    <w:name w:val="WW8Num23z4"/>
    <w:rsid w:val="00DD0978"/>
  </w:style>
  <w:style w:type="character" w:customStyle="1" w:styleId="WW8Num23z5">
    <w:name w:val="WW8Num23z5"/>
    <w:rsid w:val="00DD0978"/>
  </w:style>
  <w:style w:type="character" w:customStyle="1" w:styleId="WW8Num23z6">
    <w:name w:val="WW8Num23z6"/>
    <w:rsid w:val="00DD0978"/>
  </w:style>
  <w:style w:type="character" w:customStyle="1" w:styleId="WW8Num23z7">
    <w:name w:val="WW8Num23z7"/>
    <w:rsid w:val="00DD0978"/>
  </w:style>
  <w:style w:type="character" w:customStyle="1" w:styleId="WW8Num23z8">
    <w:name w:val="WW8Num23z8"/>
    <w:rsid w:val="00DD0978"/>
  </w:style>
  <w:style w:type="character" w:customStyle="1" w:styleId="afb">
    <w:name w:val="Χαρακτήρες σημείωσης τέλους"/>
    <w:rsid w:val="00DD0978"/>
    <w:rPr>
      <w:vertAlign w:val="superscript"/>
    </w:rPr>
  </w:style>
  <w:style w:type="character" w:customStyle="1" w:styleId="WW-">
    <w:name w:val="WW-Χαρακτήρες σημείωσης τέλους"/>
    <w:rsid w:val="00DD0978"/>
  </w:style>
  <w:style w:type="paragraph" w:customStyle="1" w:styleId="afc">
    <w:name w:val="Επικεφαλίδα"/>
    <w:basedOn w:val="a"/>
    <w:next w:val="a3"/>
    <w:rsid w:val="00DD0978"/>
    <w:pPr>
      <w:keepNext/>
      <w:suppressAutoHyphens/>
      <w:spacing w:before="240" w:after="120" w:line="276" w:lineRule="auto"/>
      <w:ind w:firstLine="397"/>
      <w:jc w:val="both"/>
    </w:pPr>
    <w:rPr>
      <w:rFonts w:ascii="Arial" w:eastAsia="Microsoft YaHei" w:hAnsi="Arial" w:cs="Mangal"/>
      <w:kern w:val="1"/>
      <w:sz w:val="28"/>
      <w:szCs w:val="28"/>
      <w:lang w:eastAsia="zh-CN"/>
    </w:rPr>
  </w:style>
  <w:style w:type="paragraph" w:styleId="afd">
    <w:name w:val="List"/>
    <w:basedOn w:val="a3"/>
    <w:rsid w:val="00DD0978"/>
    <w:pPr>
      <w:suppressAutoHyphens/>
      <w:spacing w:after="120" w:line="276" w:lineRule="auto"/>
      <w:ind w:firstLine="397"/>
    </w:pPr>
    <w:rPr>
      <w:rFonts w:ascii="Calibri" w:hAnsi="Calibri" w:cs="Mangal"/>
      <w:kern w:val="1"/>
      <w:sz w:val="22"/>
      <w:szCs w:val="22"/>
      <w:lang w:eastAsia="zh-CN"/>
    </w:rPr>
  </w:style>
  <w:style w:type="paragraph" w:styleId="afe">
    <w:name w:val="caption"/>
    <w:basedOn w:val="a"/>
    <w:qFormat/>
    <w:locked/>
    <w:rsid w:val="00DD0978"/>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aff">
    <w:name w:val="Ευρετήριο"/>
    <w:basedOn w:val="a"/>
    <w:rsid w:val="00DD0978"/>
    <w:pPr>
      <w:suppressLineNumbers/>
      <w:suppressAutoHyphens/>
      <w:spacing w:after="200" w:line="276" w:lineRule="auto"/>
      <w:ind w:firstLine="397"/>
      <w:jc w:val="both"/>
    </w:pPr>
    <w:rPr>
      <w:rFonts w:ascii="Calibri" w:hAnsi="Calibri" w:cs="Mangal"/>
      <w:kern w:val="1"/>
      <w:sz w:val="22"/>
      <w:szCs w:val="22"/>
      <w:lang w:eastAsia="zh-CN"/>
    </w:rPr>
  </w:style>
  <w:style w:type="paragraph" w:customStyle="1" w:styleId="41">
    <w:name w:val="Λεζάντα4"/>
    <w:basedOn w:val="a"/>
    <w:rsid w:val="00DD0978"/>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33">
    <w:name w:val="Λεζάντα3"/>
    <w:basedOn w:val="a"/>
    <w:rsid w:val="00DD0978"/>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24">
    <w:name w:val="Λεζάντα2"/>
    <w:basedOn w:val="a"/>
    <w:rsid w:val="00DD0978"/>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13">
    <w:name w:val="Λεζάντα1"/>
    <w:basedOn w:val="a"/>
    <w:rsid w:val="00DD0978"/>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14">
    <w:name w:val="Τμήμα κειμένου1"/>
    <w:basedOn w:val="a"/>
    <w:rsid w:val="00DD0978"/>
    <w:pPr>
      <w:suppressAutoHyphens/>
      <w:spacing w:line="100" w:lineRule="atLeast"/>
      <w:ind w:left="-568" w:right="-355" w:firstLine="284"/>
      <w:jc w:val="both"/>
    </w:pPr>
    <w:rPr>
      <w:rFonts w:ascii="Arial" w:hAnsi="Arial" w:cs="Arial"/>
      <w:b/>
      <w:kern w:val="1"/>
      <w:szCs w:val="20"/>
      <w:lang w:eastAsia="zh-CN"/>
    </w:rPr>
  </w:style>
  <w:style w:type="paragraph" w:customStyle="1" w:styleId="15">
    <w:name w:val="Χωρίς διάστιχο1"/>
    <w:rsid w:val="00DD0978"/>
    <w:pPr>
      <w:suppressAutoHyphens/>
    </w:pPr>
    <w:rPr>
      <w:rFonts w:eastAsia="Arial" w:cs="Calibri"/>
      <w:kern w:val="1"/>
      <w:lang w:eastAsia="zh-CN"/>
    </w:rPr>
  </w:style>
  <w:style w:type="paragraph" w:customStyle="1" w:styleId="GRHelvA">
    <w:name w:val="GR Helv Aπλό"/>
    <w:basedOn w:val="a"/>
    <w:rsid w:val="00DD0978"/>
    <w:pPr>
      <w:suppressAutoHyphens/>
      <w:spacing w:line="100" w:lineRule="atLeast"/>
      <w:ind w:firstLine="284"/>
      <w:jc w:val="both"/>
    </w:pPr>
    <w:rPr>
      <w:rFonts w:ascii="√Ò·ÏÏ·ÙÔÛÂÈÒ‹200" w:hAnsi="√Ò·ÏÏ·ÙÔÛÂÈÒ‹200" w:cs="√Ò·ÏÏ·ÙÔÛÂÈÒ‹200"/>
      <w:kern w:val="1"/>
      <w:szCs w:val="20"/>
      <w:lang w:eastAsia="zh-CN"/>
    </w:rPr>
  </w:style>
  <w:style w:type="paragraph" w:customStyle="1" w:styleId="16">
    <w:name w:val="Κείμενο πλαισίου1"/>
    <w:basedOn w:val="a"/>
    <w:rsid w:val="00DD0978"/>
    <w:pPr>
      <w:suppressAutoHyphens/>
      <w:spacing w:line="100" w:lineRule="atLeast"/>
      <w:ind w:firstLine="397"/>
      <w:jc w:val="both"/>
    </w:pPr>
    <w:rPr>
      <w:rFonts w:ascii="Tahoma" w:hAnsi="Tahoma" w:cs="Tahoma"/>
      <w:kern w:val="1"/>
      <w:sz w:val="16"/>
      <w:szCs w:val="16"/>
      <w:lang w:eastAsia="zh-CN"/>
    </w:rPr>
  </w:style>
  <w:style w:type="paragraph" w:customStyle="1" w:styleId="17">
    <w:name w:val="Παράγραφος λίστας1"/>
    <w:basedOn w:val="a"/>
    <w:rsid w:val="00DD0978"/>
    <w:pPr>
      <w:suppressAutoHyphens/>
      <w:spacing w:line="276" w:lineRule="auto"/>
      <w:ind w:left="720"/>
    </w:pPr>
    <w:rPr>
      <w:rFonts w:ascii="Calibri" w:eastAsia="Calibri" w:hAnsi="Calibri" w:cs="Calibri"/>
      <w:kern w:val="1"/>
      <w:sz w:val="22"/>
      <w:szCs w:val="22"/>
      <w:lang w:eastAsia="zh-CN"/>
    </w:rPr>
  </w:style>
  <w:style w:type="paragraph" w:customStyle="1" w:styleId="Web1">
    <w:name w:val="Κανονικό (Web)1"/>
    <w:basedOn w:val="a"/>
    <w:rsid w:val="00DD0978"/>
    <w:pPr>
      <w:suppressAutoHyphens/>
      <w:spacing w:before="28" w:after="28" w:line="100" w:lineRule="atLeast"/>
    </w:pPr>
    <w:rPr>
      <w:kern w:val="1"/>
      <w:lang w:eastAsia="zh-CN"/>
    </w:rPr>
  </w:style>
  <w:style w:type="paragraph" w:customStyle="1" w:styleId="aff0">
    <w:name w:val="Περιεχόμενα πίνακα"/>
    <w:basedOn w:val="a"/>
    <w:rsid w:val="00DD0978"/>
    <w:pPr>
      <w:suppressLineNumbers/>
      <w:suppressAutoHyphens/>
      <w:spacing w:after="200" w:line="276" w:lineRule="auto"/>
      <w:ind w:firstLine="397"/>
      <w:jc w:val="both"/>
    </w:pPr>
    <w:rPr>
      <w:rFonts w:ascii="Calibri" w:hAnsi="Calibri" w:cs="Calibri"/>
      <w:kern w:val="1"/>
      <w:sz w:val="22"/>
      <w:szCs w:val="22"/>
      <w:lang w:eastAsia="zh-CN"/>
    </w:rPr>
  </w:style>
  <w:style w:type="paragraph" w:customStyle="1" w:styleId="aff1">
    <w:name w:val="Επικεφαλίδα πίνακα"/>
    <w:basedOn w:val="aff0"/>
    <w:rsid w:val="00DD0978"/>
    <w:pPr>
      <w:jc w:val="center"/>
    </w:pPr>
    <w:rPr>
      <w:b/>
      <w:bCs/>
    </w:rPr>
  </w:style>
  <w:style w:type="paragraph" w:customStyle="1" w:styleId="18">
    <w:name w:val="Βασικό1"/>
    <w:rsid w:val="00DD0978"/>
    <w:pPr>
      <w:widowControl w:val="0"/>
      <w:suppressAutoHyphens/>
    </w:pPr>
    <w:rPr>
      <w:rFonts w:ascii="Times New Roman" w:eastAsia="SimSun" w:hAnsi="Times New Roman" w:cs="Mangal"/>
      <w:sz w:val="24"/>
      <w:szCs w:val="24"/>
      <w:lang w:eastAsia="zh-CN" w:bidi="hi-IN"/>
    </w:rPr>
  </w:style>
  <w:style w:type="paragraph" w:customStyle="1" w:styleId="aff2">
    <w:name w:val="Παραθέσεις"/>
    <w:basedOn w:val="a"/>
    <w:rsid w:val="00DD0978"/>
    <w:pPr>
      <w:suppressAutoHyphens/>
      <w:spacing w:after="200" w:line="276" w:lineRule="auto"/>
      <w:ind w:firstLine="397"/>
      <w:jc w:val="both"/>
    </w:pPr>
    <w:rPr>
      <w:rFonts w:ascii="Calibri" w:hAnsi="Calibri" w:cs="Calibri"/>
      <w:kern w:val="1"/>
      <w:sz w:val="22"/>
      <w:szCs w:val="22"/>
      <w:lang w:eastAsia="zh-CN"/>
    </w:rPr>
  </w:style>
  <w:style w:type="paragraph" w:styleId="aff3">
    <w:name w:val="Subtitle"/>
    <w:basedOn w:val="afc"/>
    <w:next w:val="a3"/>
    <w:link w:val="Charb"/>
    <w:qFormat/>
    <w:locked/>
    <w:rsid w:val="00DD0978"/>
  </w:style>
  <w:style w:type="character" w:customStyle="1" w:styleId="Charb">
    <w:name w:val="Υπότιτλος Char"/>
    <w:basedOn w:val="a0"/>
    <w:link w:val="aff3"/>
    <w:rsid w:val="00DD0978"/>
    <w:rPr>
      <w:rFonts w:ascii="Arial" w:eastAsia="Microsoft YaHei" w:hAnsi="Arial" w:cs="Mangal"/>
      <w:kern w:val="1"/>
      <w:sz w:val="28"/>
      <w:szCs w:val="28"/>
      <w:lang w:eastAsia="zh-CN"/>
    </w:rPr>
  </w:style>
  <w:style w:type="paragraph" w:customStyle="1" w:styleId="aff4">
    <w:name w:val="Προμορφοποιημένο κείμενο"/>
    <w:basedOn w:val="a"/>
    <w:rsid w:val="00DD0978"/>
    <w:pPr>
      <w:suppressAutoHyphens/>
      <w:spacing w:after="200" w:line="276" w:lineRule="auto"/>
      <w:ind w:firstLine="397"/>
      <w:jc w:val="both"/>
    </w:pPr>
    <w:rPr>
      <w:rFonts w:ascii="Calibri" w:hAnsi="Calibri" w:cs="Calibri"/>
      <w:kern w:val="1"/>
      <w:sz w:val="22"/>
      <w:szCs w:val="22"/>
      <w:lang w:eastAsia="zh-CN"/>
    </w:rPr>
  </w:style>
  <w:style w:type="paragraph" w:customStyle="1" w:styleId="aff5">
    <w:name w:val="Οριζόντια γραμμή"/>
    <w:basedOn w:val="a"/>
    <w:next w:val="a3"/>
    <w:rsid w:val="00DD0978"/>
    <w:pPr>
      <w:suppressAutoHyphens/>
      <w:spacing w:after="200" w:line="276" w:lineRule="auto"/>
      <w:ind w:firstLine="397"/>
      <w:jc w:val="both"/>
    </w:pPr>
    <w:rPr>
      <w:rFonts w:ascii="Calibri" w:hAnsi="Calibri" w:cs="Calibri"/>
      <w:kern w:val="1"/>
      <w:sz w:val="22"/>
      <w:szCs w:val="22"/>
      <w:lang w:eastAsia="zh-CN"/>
    </w:rPr>
  </w:style>
  <w:style w:type="paragraph" w:customStyle="1" w:styleId="Pagedecouverture">
    <w:name w:val="Page de couverture"/>
    <w:basedOn w:val="a"/>
    <w:next w:val="a"/>
    <w:rsid w:val="00DD0978"/>
    <w:pPr>
      <w:suppressAutoHyphens/>
      <w:spacing w:line="276" w:lineRule="auto"/>
      <w:ind w:firstLine="397"/>
      <w:jc w:val="both"/>
    </w:pPr>
    <w:rPr>
      <w:rFonts w:ascii="Calibri" w:hAnsi="Calibri" w:cs="Calibri"/>
      <w:kern w:val="1"/>
      <w:sz w:val="22"/>
      <w:szCs w:val="22"/>
      <w:lang w:eastAsia="zh-CN"/>
    </w:rPr>
  </w:style>
  <w:style w:type="paragraph" w:customStyle="1" w:styleId="PartTitle">
    <w:name w:val="PartTitle"/>
    <w:basedOn w:val="a"/>
    <w:next w:val="ChapterTitle"/>
    <w:rsid w:val="00DD0978"/>
    <w:pPr>
      <w:keepNext/>
      <w:pageBreakBefore/>
      <w:suppressAutoHyphens/>
      <w:spacing w:before="120" w:after="360" w:line="276" w:lineRule="auto"/>
      <w:ind w:firstLine="397"/>
      <w:jc w:val="center"/>
    </w:pPr>
    <w:rPr>
      <w:rFonts w:ascii="Calibri" w:hAnsi="Calibri" w:cs="Calibri"/>
      <w:b/>
      <w:kern w:val="1"/>
      <w:sz w:val="36"/>
      <w:szCs w:val="22"/>
      <w:lang w:eastAsia="zh-CN"/>
    </w:rPr>
  </w:style>
  <w:style w:type="paragraph" w:customStyle="1" w:styleId="Titrearticle">
    <w:name w:val="Titre article"/>
    <w:basedOn w:val="a"/>
    <w:next w:val="a"/>
    <w:rsid w:val="00DD0978"/>
    <w:pPr>
      <w:keepNext/>
      <w:suppressAutoHyphens/>
      <w:spacing w:before="360" w:after="120" w:line="276" w:lineRule="auto"/>
      <w:ind w:firstLine="397"/>
      <w:jc w:val="center"/>
    </w:pPr>
    <w:rPr>
      <w:rFonts w:ascii="Calibri" w:hAnsi="Calibri" w:cs="Calibri"/>
      <w:i/>
      <w:kern w:val="1"/>
      <w:sz w:val="22"/>
      <w:szCs w:val="22"/>
      <w:lang w:eastAsia="zh-CN"/>
    </w:rPr>
  </w:style>
  <w:style w:type="paragraph" w:customStyle="1" w:styleId="Point0">
    <w:name w:val="Point 0"/>
    <w:basedOn w:val="a"/>
    <w:rsid w:val="00DD0978"/>
    <w:pPr>
      <w:suppressAutoHyphens/>
      <w:spacing w:after="200" w:line="276" w:lineRule="auto"/>
      <w:ind w:left="850" w:hanging="850"/>
      <w:jc w:val="both"/>
    </w:pPr>
    <w:rPr>
      <w:rFonts w:ascii="Calibri" w:hAnsi="Calibri" w:cs="Calibri"/>
      <w:kern w:val="1"/>
      <w:sz w:val="22"/>
      <w:szCs w:val="22"/>
      <w:lang w:eastAsia="zh-CN"/>
    </w:rPr>
  </w:style>
  <w:style w:type="paragraph" w:customStyle="1" w:styleId="Tiret0">
    <w:name w:val="Tiret 0"/>
    <w:basedOn w:val="Point0"/>
    <w:rsid w:val="00DD0978"/>
    <w:pPr>
      <w:tabs>
        <w:tab w:val="num" w:pos="720"/>
      </w:tabs>
      <w:ind w:left="720" w:hanging="360"/>
    </w:pPr>
  </w:style>
  <w:style w:type="paragraph" w:customStyle="1" w:styleId="Point1">
    <w:name w:val="Point 1"/>
    <w:basedOn w:val="a"/>
    <w:rsid w:val="00DD0978"/>
    <w:pPr>
      <w:suppressAutoHyphens/>
      <w:spacing w:after="200" w:line="276" w:lineRule="auto"/>
      <w:ind w:left="1417" w:hanging="567"/>
      <w:jc w:val="both"/>
    </w:pPr>
    <w:rPr>
      <w:rFonts w:ascii="Calibri" w:hAnsi="Calibri" w:cs="Calibri"/>
      <w:kern w:val="1"/>
      <w:sz w:val="22"/>
      <w:szCs w:val="22"/>
      <w:lang w:eastAsia="zh-CN"/>
    </w:rPr>
  </w:style>
  <w:style w:type="paragraph" w:customStyle="1" w:styleId="Tiret1">
    <w:name w:val="Tiret 1"/>
    <w:basedOn w:val="Point1"/>
    <w:rsid w:val="00DD0978"/>
    <w:pPr>
      <w:numPr>
        <w:numId w:val="2"/>
      </w:numPr>
    </w:pPr>
  </w:style>
  <w:style w:type="paragraph" w:customStyle="1" w:styleId="Text1">
    <w:name w:val="Text 1"/>
    <w:basedOn w:val="a"/>
    <w:rsid w:val="00DD0978"/>
    <w:pPr>
      <w:suppressAutoHyphens/>
      <w:spacing w:after="200" w:line="276" w:lineRule="auto"/>
      <w:ind w:left="850"/>
      <w:jc w:val="both"/>
    </w:pPr>
    <w:rPr>
      <w:rFonts w:ascii="Calibri" w:hAnsi="Calibri" w:cs="Calibri"/>
      <w:kern w:val="1"/>
      <w:sz w:val="22"/>
      <w:szCs w:val="22"/>
      <w:lang w:eastAsia="zh-CN"/>
    </w:rPr>
  </w:style>
  <w:style w:type="paragraph" w:customStyle="1" w:styleId="NumPar1">
    <w:name w:val="NumPar 1"/>
    <w:basedOn w:val="a"/>
    <w:next w:val="Text1"/>
    <w:rsid w:val="00DD0978"/>
    <w:pPr>
      <w:numPr>
        <w:numId w:val="3"/>
      </w:numPr>
      <w:suppressAutoHyphens/>
      <w:spacing w:after="200" w:line="276" w:lineRule="auto"/>
      <w:jc w:val="both"/>
    </w:pPr>
    <w:rPr>
      <w:rFonts w:ascii="Calibri" w:hAnsi="Calibri" w:cs="Calibri"/>
      <w:kern w:val="1"/>
      <w:sz w:val="22"/>
      <w:szCs w:val="22"/>
      <w:lang w:eastAsia="zh-CN"/>
    </w:rPr>
  </w:style>
  <w:style w:type="paragraph" w:customStyle="1" w:styleId="NormalLeft">
    <w:name w:val="Normal Left"/>
    <w:basedOn w:val="a"/>
    <w:rsid w:val="00DD0978"/>
    <w:pPr>
      <w:suppressAutoHyphens/>
      <w:spacing w:after="200" w:line="276" w:lineRule="auto"/>
      <w:ind w:firstLine="397"/>
    </w:pPr>
    <w:rPr>
      <w:rFonts w:ascii="Calibri" w:hAnsi="Calibri" w:cs="Calibri"/>
      <w:kern w:val="1"/>
      <w:sz w:val="22"/>
      <w:szCs w:val="22"/>
      <w:lang w:eastAsia="zh-CN"/>
    </w:rPr>
  </w:style>
</w:styles>
</file>

<file path=word/webSettings.xml><?xml version="1.0" encoding="utf-8"?>
<w:webSettings xmlns:r="http://schemas.openxmlformats.org/officeDocument/2006/relationships" xmlns:w="http://schemas.openxmlformats.org/wordprocessingml/2006/main">
  <w:divs>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mosmoschatou-tavrou.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mosmoschatou-tavrou.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imosmoschatou-tavrou.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B5C65-96D0-4662-8E02-6E02A809A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1434</TotalTime>
  <Pages>29</Pages>
  <Words>9836</Words>
  <Characters>53118</Characters>
  <Application>Microsoft Office Word</Application>
  <DocSecurity>0</DocSecurity>
  <Lines>442</Lines>
  <Paragraphs>125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DYGrigoratou</cp:lastModifiedBy>
  <cp:revision>319</cp:revision>
  <cp:lastPrinted>2017-04-28T11:02:00Z</cp:lastPrinted>
  <dcterms:created xsi:type="dcterms:W3CDTF">2016-11-15T08:20:00Z</dcterms:created>
  <dcterms:modified xsi:type="dcterms:W3CDTF">2018-06-11T08:13:00Z</dcterms:modified>
</cp:coreProperties>
</file>