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35A92" w:rsidRDefault="00935A92">
      <w:pPr>
        <w:ind w:firstLine="0"/>
        <w:jc w:val="center"/>
        <w:rPr>
          <w:b/>
          <w:bCs/>
        </w:rPr>
      </w:pPr>
    </w:p>
    <w:p w:rsidR="00935A92" w:rsidRDefault="00935A92">
      <w:pPr>
        <w:ind w:firstLine="0"/>
        <w:jc w:val="center"/>
        <w:rPr>
          <w:b/>
          <w:bCs/>
        </w:rPr>
      </w:pPr>
    </w:p>
    <w:p w:rsidR="00935A92" w:rsidRDefault="00935A92">
      <w:pPr>
        <w:ind w:firstLine="0"/>
        <w:jc w:val="center"/>
        <w:rPr>
          <w:b/>
          <w:bCs/>
        </w:rPr>
      </w:pPr>
    </w:p>
    <w:p w:rsidR="00935A92" w:rsidRDefault="00935A92">
      <w:pPr>
        <w:ind w:firstLine="0"/>
        <w:jc w:val="center"/>
        <w:rPr>
          <w:b/>
          <w:bCs/>
        </w:rPr>
      </w:pPr>
    </w:p>
    <w:p w:rsidR="00935A92" w:rsidRDefault="00935A92">
      <w:pPr>
        <w:ind w:firstLine="0"/>
        <w:jc w:val="center"/>
        <w:rPr>
          <w:b/>
          <w:bCs/>
        </w:rPr>
      </w:pPr>
    </w:p>
    <w:p w:rsidR="00935A92" w:rsidRDefault="00935A92">
      <w:pPr>
        <w:ind w:firstLine="0"/>
        <w:jc w:val="center"/>
        <w:rPr>
          <w:b/>
          <w:bCs/>
        </w:rPr>
      </w:pPr>
    </w:p>
    <w:p w:rsidR="00935A92" w:rsidRDefault="00935A92">
      <w:pPr>
        <w:ind w:firstLine="0"/>
        <w:jc w:val="center"/>
        <w:rPr>
          <w:b/>
          <w:bCs/>
        </w:rPr>
      </w:pPr>
    </w:p>
    <w:p w:rsidR="00935A92" w:rsidRDefault="00935A92">
      <w:pPr>
        <w:ind w:firstLine="0"/>
        <w:jc w:val="center"/>
        <w:rPr>
          <w:b/>
          <w:bCs/>
        </w:rPr>
      </w:pPr>
    </w:p>
    <w:p w:rsidR="00935A92" w:rsidRDefault="00935A92">
      <w:pPr>
        <w:ind w:firstLine="0"/>
        <w:jc w:val="center"/>
        <w:rPr>
          <w:b/>
          <w:bCs/>
        </w:rPr>
      </w:pPr>
    </w:p>
    <w:p w:rsidR="00935A92" w:rsidRDefault="00935A92">
      <w:pPr>
        <w:ind w:firstLine="0"/>
        <w:jc w:val="center"/>
        <w:rPr>
          <w:b/>
          <w:bCs/>
        </w:rPr>
      </w:pPr>
    </w:p>
    <w:p w:rsidR="00935A92" w:rsidRPr="00935A92" w:rsidRDefault="00935A92" w:rsidP="00935A92">
      <w:pPr>
        <w:suppressAutoHyphens w:val="0"/>
        <w:overflowPunct w:val="0"/>
        <w:autoSpaceDE w:val="0"/>
        <w:spacing w:after="0" w:line="360" w:lineRule="auto"/>
        <w:ind w:firstLine="0"/>
        <w:jc w:val="center"/>
        <w:textAlignment w:val="baseline"/>
        <w:rPr>
          <w:rFonts w:ascii="Cambria" w:hAnsi="Cambria" w:cs="Cambria"/>
          <w:b/>
          <w:kern w:val="0"/>
          <w:sz w:val="28"/>
          <w:szCs w:val="28"/>
          <w:lang w:val="en-US" w:eastAsia="ar-SA"/>
        </w:rPr>
      </w:pPr>
    </w:p>
    <w:p w:rsidR="00935A92" w:rsidRPr="00EA2DD2" w:rsidRDefault="00935A92" w:rsidP="00EA2DD2">
      <w:pPr>
        <w:suppressAutoHyphens w:val="0"/>
        <w:overflowPunct w:val="0"/>
        <w:autoSpaceDE w:val="0"/>
        <w:spacing w:after="0" w:line="360" w:lineRule="auto"/>
        <w:ind w:firstLine="0"/>
        <w:jc w:val="center"/>
        <w:textAlignment w:val="baseline"/>
        <w:rPr>
          <w:rFonts w:ascii="Arial" w:hAnsi="Arial" w:cs="Arial"/>
          <w:b/>
          <w:color w:val="4F81BD" w:themeColor="accent1"/>
          <w:kern w:val="0"/>
          <w:lang w:eastAsia="ar-SA"/>
        </w:rPr>
      </w:pPr>
      <w:r w:rsidRPr="00EA2DD2">
        <w:rPr>
          <w:rFonts w:ascii="Arial" w:hAnsi="Arial" w:cs="Arial"/>
          <w:b/>
          <w:color w:val="4F81BD" w:themeColor="accent1"/>
          <w:kern w:val="0"/>
          <w:lang w:eastAsia="ar-SA"/>
        </w:rPr>
        <w:t xml:space="preserve"> </w:t>
      </w:r>
    </w:p>
    <w:p w:rsidR="00935A92" w:rsidRPr="00C97C5F" w:rsidRDefault="00C97C5F" w:rsidP="00EA2DD2">
      <w:pPr>
        <w:suppressAutoHyphens w:val="0"/>
        <w:overflowPunct w:val="0"/>
        <w:autoSpaceDE w:val="0"/>
        <w:spacing w:after="0" w:line="360" w:lineRule="auto"/>
        <w:ind w:firstLine="0"/>
        <w:jc w:val="center"/>
        <w:textAlignment w:val="baseline"/>
        <w:rPr>
          <w:rFonts w:ascii="Arial" w:hAnsi="Arial" w:cs="Arial"/>
          <w:b/>
          <w:color w:val="4F81BD" w:themeColor="accent1"/>
          <w:kern w:val="0"/>
          <w:sz w:val="28"/>
          <w:szCs w:val="28"/>
          <w:lang w:eastAsia="ar-SA"/>
        </w:rPr>
      </w:pPr>
      <w:r>
        <w:rPr>
          <w:rFonts w:ascii="Arial" w:hAnsi="Arial" w:cs="Arial"/>
          <w:b/>
          <w:color w:val="4F81BD" w:themeColor="accent1"/>
          <w:kern w:val="0"/>
          <w:sz w:val="28"/>
          <w:szCs w:val="28"/>
          <w:lang w:eastAsia="ar-SA"/>
        </w:rPr>
        <w:t>Τυποποιημένου Έ</w:t>
      </w:r>
      <w:r w:rsidR="00935A92" w:rsidRPr="00C97C5F">
        <w:rPr>
          <w:rFonts w:ascii="Arial" w:hAnsi="Arial" w:cs="Arial"/>
          <w:b/>
          <w:color w:val="4F81BD" w:themeColor="accent1"/>
          <w:kern w:val="0"/>
          <w:sz w:val="28"/>
          <w:szCs w:val="28"/>
          <w:lang w:eastAsia="ar-SA"/>
        </w:rPr>
        <w:t>ντ</w:t>
      </w:r>
      <w:r>
        <w:rPr>
          <w:rFonts w:ascii="Arial" w:hAnsi="Arial" w:cs="Arial"/>
          <w:b/>
          <w:color w:val="4F81BD" w:themeColor="accent1"/>
          <w:kern w:val="0"/>
          <w:sz w:val="28"/>
          <w:szCs w:val="28"/>
          <w:lang w:eastAsia="ar-SA"/>
        </w:rPr>
        <w:t>υ</w:t>
      </w:r>
      <w:r w:rsidR="00935A92" w:rsidRPr="00C97C5F">
        <w:rPr>
          <w:rFonts w:ascii="Arial" w:hAnsi="Arial" w:cs="Arial"/>
          <w:b/>
          <w:color w:val="4F81BD" w:themeColor="accent1"/>
          <w:kern w:val="0"/>
          <w:sz w:val="28"/>
          <w:szCs w:val="28"/>
          <w:lang w:eastAsia="ar-SA"/>
        </w:rPr>
        <w:t>πο Υπεύθυνης Δήλωσης</w:t>
      </w:r>
    </w:p>
    <w:p w:rsidR="002A7058" w:rsidRPr="00C97C5F" w:rsidRDefault="002A7058" w:rsidP="00EA2DD2">
      <w:pPr>
        <w:suppressAutoHyphens w:val="0"/>
        <w:overflowPunct w:val="0"/>
        <w:autoSpaceDE w:val="0"/>
        <w:spacing w:after="0" w:line="360" w:lineRule="auto"/>
        <w:ind w:firstLine="0"/>
        <w:jc w:val="center"/>
        <w:textAlignment w:val="baseline"/>
        <w:rPr>
          <w:rFonts w:ascii="Arial" w:hAnsi="Arial" w:cs="Arial"/>
          <w:b/>
          <w:color w:val="4F81BD" w:themeColor="accent1"/>
          <w:kern w:val="0"/>
          <w:sz w:val="28"/>
          <w:szCs w:val="28"/>
          <w:lang w:eastAsia="ar-SA"/>
        </w:rPr>
      </w:pPr>
      <w:r w:rsidRPr="00C97C5F">
        <w:rPr>
          <w:rFonts w:ascii="Arial" w:hAnsi="Arial" w:cs="Arial"/>
          <w:b/>
          <w:color w:val="4F81BD" w:themeColor="accent1"/>
          <w:kern w:val="0"/>
          <w:sz w:val="28"/>
          <w:szCs w:val="28"/>
          <w:lang w:eastAsia="ar-SA"/>
        </w:rPr>
        <w:t>(ΤΕΥΔ)</w:t>
      </w:r>
      <w:bookmarkStart w:id="0" w:name="_GoBack"/>
      <w:bookmarkEnd w:id="0"/>
    </w:p>
    <w:p w:rsidR="00935A92" w:rsidRPr="00C97C5F" w:rsidRDefault="00935A92" w:rsidP="00935A92">
      <w:pPr>
        <w:suppressAutoHyphens w:val="0"/>
        <w:overflowPunct w:val="0"/>
        <w:autoSpaceDE w:val="0"/>
        <w:spacing w:after="0" w:line="360" w:lineRule="auto"/>
        <w:ind w:firstLine="0"/>
        <w:jc w:val="center"/>
        <w:textAlignment w:val="baseline"/>
        <w:rPr>
          <w:rFonts w:ascii="Cambria" w:hAnsi="Cambria" w:cs="Cambria"/>
          <w:b/>
          <w:kern w:val="0"/>
          <w:sz w:val="28"/>
          <w:szCs w:val="28"/>
          <w:lang w:eastAsia="ar-SA"/>
        </w:rPr>
      </w:pPr>
      <w:r w:rsidRPr="00C97C5F">
        <w:rPr>
          <w:rFonts w:ascii="Cambria" w:hAnsi="Cambria" w:cs="Cambria"/>
          <w:b/>
          <w:kern w:val="0"/>
          <w:sz w:val="28"/>
          <w:szCs w:val="28"/>
          <w:lang w:eastAsia="ar-SA"/>
        </w:rPr>
        <w:t xml:space="preserve"> </w:t>
      </w:r>
    </w:p>
    <w:p w:rsidR="00935A92" w:rsidRDefault="00935A92">
      <w:pPr>
        <w:ind w:firstLine="0"/>
        <w:jc w:val="center"/>
        <w:rPr>
          <w:b/>
          <w:bCs/>
        </w:rPr>
      </w:pPr>
    </w:p>
    <w:p w:rsidR="00935A92" w:rsidRDefault="00935A92">
      <w:pPr>
        <w:ind w:firstLine="0"/>
        <w:jc w:val="center"/>
        <w:rPr>
          <w:b/>
          <w:bCs/>
        </w:rPr>
        <w:sectPr w:rsidR="00935A92">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pPr>
    </w:p>
    <w:p w:rsidR="00F62DFA" w:rsidRDefault="00F62DFA">
      <w:pPr>
        <w:ind w:firstLine="0"/>
        <w:jc w:val="center"/>
        <w:rPr>
          <w:b/>
          <w:bCs/>
          <w:sz w:val="24"/>
          <w:szCs w:val="24"/>
        </w:rPr>
      </w:pPr>
      <w:r>
        <w:rPr>
          <w:b/>
          <w:bCs/>
        </w:rPr>
        <w:lastRenderedPageBreak/>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rsidR="00D94168" w:rsidRPr="00D94168" w:rsidRDefault="00E00AB5" w:rsidP="00D4127B">
            <w:pPr>
              <w:pStyle w:val="Web"/>
              <w:spacing w:after="0"/>
            </w:pPr>
            <w:r>
              <w:t>- Ονομασία</w:t>
            </w:r>
            <w:r w:rsidR="00D4127B">
              <w:t xml:space="preserve"> : [ΔΗΜΟΣ ΜΟΣΧΑΤΟΥ-ΤΑΥΡΟΥ]</w:t>
            </w:r>
          </w:p>
          <w:p w:rsidR="00D4127B" w:rsidRDefault="00E00AB5" w:rsidP="00D4127B">
            <w:pPr>
              <w:pStyle w:val="Web"/>
              <w:spacing w:after="0"/>
            </w:pPr>
            <w:r>
              <w:t xml:space="preserve">- Κωδικός  Αναθέτουσας Αρχής </w:t>
            </w:r>
            <w:r w:rsidR="00B0676D">
              <w:t>/ Αναθέτοντα Φορέα ΚΗΜΔΗΣ : [</w:t>
            </w:r>
            <w:r w:rsidR="00D4127B">
              <w:t>6197</w:t>
            </w:r>
            <w:r>
              <w:t>]</w:t>
            </w:r>
          </w:p>
          <w:p w:rsidR="00E00AB5" w:rsidRDefault="00E00AB5" w:rsidP="00D4127B">
            <w:pPr>
              <w:pStyle w:val="Web"/>
              <w:spacing w:after="0"/>
            </w:pPr>
            <w:r>
              <w:t xml:space="preserve">- Ταχυδρομική διεύθυνση / Πόλη / </w:t>
            </w:r>
            <w:proofErr w:type="spellStart"/>
            <w:r>
              <w:t>Ταχ</w:t>
            </w:r>
            <w:proofErr w:type="spellEnd"/>
            <w:r>
              <w:t>. Κωδικός: [</w:t>
            </w:r>
            <w:r w:rsidR="00D4127B">
              <w:t>Κοραή 36 &amp; Αγ. Γερασίμου/ Μοσχάτο/ 18345</w:t>
            </w:r>
            <w:r>
              <w:t>]</w:t>
            </w:r>
          </w:p>
          <w:p w:rsidR="00E00AB5" w:rsidRDefault="00E00AB5" w:rsidP="00576263">
            <w:pPr>
              <w:spacing w:after="0"/>
              <w:ind w:firstLine="0"/>
            </w:pPr>
            <w:r>
              <w:t>- Αρμόδιος για πληροφορίες: [</w:t>
            </w:r>
            <w:r w:rsidR="00D94168">
              <w:rPr>
                <w:lang w:val="en-US"/>
              </w:rPr>
              <w:t>A</w:t>
            </w:r>
            <w:proofErr w:type="spellStart"/>
            <w:r w:rsidR="00D94168">
              <w:t>γγελική</w:t>
            </w:r>
            <w:proofErr w:type="spellEnd"/>
            <w:r w:rsidR="00D94168">
              <w:t xml:space="preserve"> Ρήγα</w:t>
            </w:r>
            <w:r>
              <w:t>]</w:t>
            </w:r>
          </w:p>
          <w:p w:rsidR="00E00AB5" w:rsidRDefault="00B0676D" w:rsidP="00576263">
            <w:pPr>
              <w:spacing w:after="0"/>
              <w:ind w:firstLine="0"/>
            </w:pPr>
            <w:r>
              <w:t>- Τηλέφωνο: [2</w:t>
            </w:r>
            <w:r w:rsidR="00D4127B">
              <w:t>132019600</w:t>
            </w:r>
            <w:r w:rsidR="00E00AB5">
              <w:t>]</w:t>
            </w:r>
          </w:p>
          <w:p w:rsidR="00E00AB5" w:rsidRDefault="00E00AB5" w:rsidP="00D4127B">
            <w:pPr>
              <w:pStyle w:val="Web"/>
              <w:spacing w:after="0"/>
            </w:pPr>
            <w:r>
              <w:t xml:space="preserve">- </w:t>
            </w:r>
            <w:proofErr w:type="spellStart"/>
            <w:r>
              <w:t>Ηλ</w:t>
            </w:r>
            <w:proofErr w:type="spellEnd"/>
            <w:r>
              <w:t>. ταχυδρομείο: [</w:t>
            </w:r>
            <w:proofErr w:type="spellStart"/>
            <w:r w:rsidR="00D4127B">
              <w:rPr>
                <w:lang w:val="en-US"/>
              </w:rPr>
              <w:t>xypeteon</w:t>
            </w:r>
            <w:proofErr w:type="spellEnd"/>
            <w:r w:rsidR="00D4127B">
              <w:t>@</w:t>
            </w:r>
            <w:proofErr w:type="spellStart"/>
            <w:r w:rsidR="00D4127B">
              <w:rPr>
                <w:lang w:val="en-US"/>
              </w:rPr>
              <w:t>otenet</w:t>
            </w:r>
            <w:proofErr w:type="spellEnd"/>
            <w:r w:rsidR="00D4127B">
              <w:t>.</w:t>
            </w:r>
            <w:proofErr w:type="spellStart"/>
            <w:r w:rsidR="00D4127B">
              <w:rPr>
                <w:lang w:val="en-US"/>
              </w:rPr>
              <w:t>gr</w:t>
            </w:r>
            <w:proofErr w:type="spellEnd"/>
            <w:r>
              <w:t>]</w:t>
            </w:r>
          </w:p>
          <w:p w:rsidR="00D4127B" w:rsidRDefault="00E00AB5" w:rsidP="00D4127B">
            <w:pPr>
              <w:pStyle w:val="Web"/>
              <w:spacing w:after="0"/>
            </w:pPr>
            <w:r>
              <w:t>- Διεύθυνση στο Διαδίκτυο (διεύθυνση δικτυακού τόπου) (</w:t>
            </w:r>
            <w:r>
              <w:rPr>
                <w:i/>
              </w:rPr>
              <w:t>εάν υπάρχει</w:t>
            </w:r>
            <w:r w:rsidR="00AE5D76">
              <w:t xml:space="preserve">): </w:t>
            </w:r>
            <w:r w:rsidR="00D4127B">
              <w:rPr>
                <w:lang w:val="en-US"/>
              </w:rPr>
              <w:t>www</w:t>
            </w:r>
            <w:r w:rsidR="00D4127B">
              <w:t>.</w:t>
            </w:r>
            <w:proofErr w:type="spellStart"/>
            <w:r w:rsidR="00D4127B">
              <w:rPr>
                <w:lang w:val="en-US"/>
              </w:rPr>
              <w:t>dimosmoschatou</w:t>
            </w:r>
            <w:proofErr w:type="spellEnd"/>
            <w:r w:rsidR="00D4127B">
              <w:t>-</w:t>
            </w:r>
            <w:proofErr w:type="spellStart"/>
            <w:r w:rsidR="00D4127B">
              <w:rPr>
                <w:lang w:val="en-US"/>
              </w:rPr>
              <w:t>tavrou</w:t>
            </w:r>
            <w:proofErr w:type="spellEnd"/>
            <w:r w:rsidR="00D4127B">
              <w:t>.</w:t>
            </w:r>
            <w:proofErr w:type="spellStart"/>
            <w:r w:rsidR="00D4127B">
              <w:rPr>
                <w:lang w:val="en-US"/>
              </w:rPr>
              <w:t>gr</w:t>
            </w:r>
            <w:proofErr w:type="spellEnd"/>
          </w:p>
          <w:p w:rsidR="00E00AB5" w:rsidRPr="00AE5D76" w:rsidRDefault="00D4127B" w:rsidP="00576263">
            <w:pPr>
              <w:spacing w:after="0"/>
              <w:ind w:firstLine="0"/>
            </w:pPr>
            <w:r>
              <w:t xml:space="preserve"> </w:t>
            </w:r>
          </w:p>
        </w:tc>
      </w:tr>
      <w:tr w:rsidR="00E00AB5">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Default="00E00AB5" w:rsidP="00576263">
            <w:pPr>
              <w:spacing w:after="0"/>
              <w:ind w:firstLine="0"/>
            </w:pPr>
            <w:r>
              <w:rPr>
                <w:b/>
                <w:bCs/>
              </w:rPr>
              <w:t>Β: Πληροφορίες σχετικά με τη διαδικασία σύναψης σύμβασης</w:t>
            </w:r>
          </w:p>
          <w:p w:rsidR="00E00AB5" w:rsidRDefault="00E00AB5" w:rsidP="00576263">
            <w:pPr>
              <w:spacing w:after="0"/>
              <w:ind w:firstLine="0"/>
            </w:pPr>
            <w:r>
              <w:t>- Τίτλος</w:t>
            </w:r>
            <w:r w:rsidR="00D4127B">
              <w:t>: «ΑΠΟΤΥΠΩΣΗ ΔΙΚΤΥΟΥ ΟΜΒΡΙΩΝ ΚΑΙ ΕΡΕΥΝΑ ΓΙΑ ΤΗΝ ΕΠΕΚΤΑΣΗ ΤΟΥ ΣΤΑ ΟΡΙΑ ΤΟΥ ΔΗΜΟΥ»</w:t>
            </w:r>
            <w:r w:rsidR="00FD13F6">
              <w:t xml:space="preserve"> </w:t>
            </w:r>
            <w:r>
              <w:t xml:space="preserve"> </w:t>
            </w:r>
            <w:r>
              <w:rPr>
                <w:lang w:val="en-US"/>
              </w:rPr>
              <w:t>CPV</w:t>
            </w:r>
            <w:r w:rsidR="00FD13F6">
              <w:t>:</w:t>
            </w:r>
            <w:r w:rsidR="00B0676D">
              <w:t xml:space="preserve"> 713</w:t>
            </w:r>
            <w:r w:rsidR="00FD13F6">
              <w:t>22000</w:t>
            </w:r>
            <w:r w:rsidR="00B0676D">
              <w:t>-1</w:t>
            </w:r>
          </w:p>
          <w:p w:rsidR="00E00AB5" w:rsidRDefault="00B0676D" w:rsidP="00576263">
            <w:pPr>
              <w:spacing w:after="0"/>
              <w:ind w:firstLine="0"/>
            </w:pPr>
            <w:r>
              <w:t>- Κωδικός στο ΚΗΜΔΗΣ: [</w:t>
            </w:r>
            <w:r w:rsidR="00FD13F6">
              <w:t xml:space="preserve">                                   </w:t>
            </w:r>
            <w:r w:rsidR="00E00AB5">
              <w:t>]</w:t>
            </w:r>
          </w:p>
          <w:p w:rsidR="00E00AB5" w:rsidRDefault="00E00AB5" w:rsidP="00576263">
            <w:pPr>
              <w:spacing w:after="0"/>
              <w:ind w:firstLine="0"/>
            </w:pPr>
            <w:r>
              <w:t>- Η σύμβαση αναφέρεται σε έργα, προμήθειες, ή υπηρεσίες : [</w:t>
            </w:r>
            <w:r w:rsidR="00AE5D76">
              <w:t>Μελέτη</w:t>
            </w:r>
            <w:r>
              <w:t>]</w:t>
            </w:r>
          </w:p>
          <w:p w:rsidR="00E00AB5" w:rsidRDefault="00E00AB5" w:rsidP="00576263">
            <w:pPr>
              <w:spacing w:after="0"/>
              <w:ind w:firstLine="0"/>
            </w:pPr>
            <w:r>
              <w:t>- Εφόσον υφίστανται, ένδειξη ύπαρξης σχετικών τμημάτων : [</w:t>
            </w:r>
            <w:r w:rsidR="00D94168">
              <w:t xml:space="preserve"> ΟΧΙ</w:t>
            </w:r>
            <w:r w:rsidR="00FD13F6">
              <w:t xml:space="preserve"> </w:t>
            </w:r>
            <w:r>
              <w:t>]</w:t>
            </w:r>
          </w:p>
          <w:p w:rsidR="00E00AB5" w:rsidRDefault="00E00AB5" w:rsidP="00576263">
            <w:pPr>
              <w:spacing w:after="0"/>
              <w:ind w:firstLine="0"/>
            </w:pPr>
            <w:r>
              <w:t>- Αριθμός αναφοράς που αποδίδεται στον φάκελο από την αναθέτουσα αρχή (</w:t>
            </w:r>
            <w:r>
              <w:rPr>
                <w:i/>
              </w:rPr>
              <w:t>εάν υπάρχει</w:t>
            </w:r>
            <w:r>
              <w:t>): [……]</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D94168">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w:t>
            </w:r>
            <w:r>
              <w:lastRenderedPageBreak/>
              <w:t xml:space="preserve">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D94168">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D94168">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D94168">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tblPr>
      <w:tblGrid>
        <w:gridCol w:w="4479"/>
        <w:gridCol w:w="4480"/>
      </w:tblGrid>
      <w:tr w:rsidR="00E00AB5">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tblPr>
      <w:tblGrid>
        <w:gridCol w:w="4479"/>
        <w:gridCol w:w="4480"/>
      </w:tblGrid>
      <w:tr w:rsidR="00E00AB5">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1B6FBE">
            <w:pPr>
              <w:spacing w:after="0"/>
              <w:ind w:firstLine="0"/>
            </w:pPr>
            <w:r>
              <w:t xml:space="preserve">Υπάρχει </w:t>
            </w:r>
            <w:r w:rsidR="001B6FBE">
              <w:t>αμετάκλητη</w:t>
            </w:r>
            <w:r>
              <w:t xml:space="preserve">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6"/>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pPr>
          </w:p>
          <w:p w:rsidR="00E00AB5" w:rsidRDefault="00E00AB5" w:rsidP="00576263">
            <w:pPr>
              <w:spacing w:after="0"/>
              <w:ind w:firstLine="0"/>
            </w:pPr>
            <w:r>
              <w:t>[.......................]</w:t>
            </w:r>
          </w:p>
        </w:tc>
      </w:tr>
      <w:tr w:rsidR="00E00AB5">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lastRenderedPageBreak/>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28"/>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lastRenderedPageBreak/>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p>
          <w:p w:rsidR="001B6FBE" w:rsidRDefault="001B6FBE" w:rsidP="00576263">
            <w:pPr>
              <w:spacing w:after="0"/>
              <w:ind w:firstLine="0"/>
              <w:rPr>
                <w:b/>
                <w:i/>
              </w:rPr>
            </w:pPr>
          </w:p>
          <w:p w:rsidR="001B6FBE" w:rsidRDefault="001B6FBE" w:rsidP="00576263">
            <w:pPr>
              <w:spacing w:after="0"/>
              <w:ind w:firstLine="0"/>
              <w:rPr>
                <w:b/>
                <w:i/>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1"/>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2"/>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3"/>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935A92">
              <w:t xml:space="preserve"> </w:t>
            </w:r>
            <w:r>
              <w:t>[……][…]</w:t>
            </w:r>
            <w:r w:rsidR="00CA0924" w:rsidRPr="00935A92">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EA2DD2">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4"/>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5"/>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6"/>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37"/>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8"/>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9"/>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0"/>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1"/>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2"/>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3"/>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4"/>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 xml:space="preserve">Ο κάτωθι υπογεγραμμένος, δηλώνω επισήμως ότι </w:t>
      </w:r>
      <w:proofErr w:type="spellStart"/>
      <w:r>
        <w:rPr>
          <w:i/>
        </w:rPr>
        <w:t>είμαισε</w:t>
      </w:r>
      <w:proofErr w:type="spellEnd"/>
      <w:r>
        <w:rPr>
          <w:i/>
        </w:rPr>
        <w:t xml:space="preserve">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5"/>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6"/>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1B6FBE">
        <w:rPr>
          <w:i/>
        </w:rPr>
        <w:t>ο ΔΗΜΟ ΜΟΣΧΑΤΟΥ - ΤΑΥΡΟΥ</w:t>
      </w:r>
      <w:r>
        <w:rPr>
          <w:i/>
        </w:rPr>
        <w:t>.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w:t>
      </w:r>
      <w:r w:rsidR="001B6FBE">
        <w:rPr>
          <w:i/>
        </w:rPr>
        <w:t>ιών τις οποίες έχω υποβάλλει στο ΜΕΡΟΣ ΙΙ (Α,Β,Γ,Δ), ΜΕΡΟΣ ΙΙΙ</w:t>
      </w:r>
      <w:r>
        <w:rPr>
          <w:i/>
        </w:rPr>
        <w:t xml:space="preserve"> </w:t>
      </w:r>
      <w:r w:rsidR="001B6FBE">
        <w:rPr>
          <w:i/>
        </w:rPr>
        <w:t>(Α,Β,Γ,Δ), ΜΕΡΟΣ Ι</w:t>
      </w:r>
      <w:r w:rsidR="001B6FBE">
        <w:rPr>
          <w:i/>
          <w:lang w:val="en-US"/>
        </w:rPr>
        <w:t>V</w:t>
      </w:r>
      <w:r w:rsidR="001B6FBE" w:rsidRPr="001B6FBE">
        <w:rPr>
          <w:i/>
        </w:rPr>
        <w:t xml:space="preserve"> </w:t>
      </w:r>
      <w:r w:rsidR="00FE3EF0">
        <w:rPr>
          <w:i/>
        </w:rPr>
        <w:t xml:space="preserve">και ΜΕΡΟΣ </w:t>
      </w:r>
      <w:r w:rsidR="00FE3EF0">
        <w:rPr>
          <w:i/>
          <w:lang w:val="en-US"/>
        </w:rPr>
        <w:t>V</w:t>
      </w:r>
      <w:r w:rsidR="00FE3EF0" w:rsidRPr="00FE3EF0">
        <w:rPr>
          <w:i/>
        </w:rPr>
        <w:t xml:space="preserve"> , </w:t>
      </w:r>
      <w:r>
        <w:rPr>
          <w:i/>
        </w:rPr>
        <w:t>[να προσδιοριστεί το αντίστοιχο μέρος/ενότητα/σημείο] του παρόντος Τυποποιημένου Εντύπου Υπεύ</w:t>
      </w:r>
      <w:r w:rsidR="00FE3EF0">
        <w:rPr>
          <w:i/>
        </w:rPr>
        <w:t xml:space="preserve">θυνης </w:t>
      </w:r>
      <w:proofErr w:type="spellStart"/>
      <w:r w:rsidR="00FE3EF0">
        <w:rPr>
          <w:i/>
        </w:rPr>
        <w:t>Δήλώσης</w:t>
      </w:r>
      <w:proofErr w:type="spellEnd"/>
      <w:r w:rsidR="00FE3EF0">
        <w:rPr>
          <w:i/>
        </w:rPr>
        <w:t xml:space="preserve"> για τους σκοπούς της διαδικασίας σύναψης δημόσιας σύμβασης μελέτης με τίτλο : «ΑΠΟΤΥΠΩΣΗ ΔΙΚΤΥΟΥ ΟΜΒΡΙΩΝ ΚΑΙ ΕΡΕΥΝΑ ΓΙΑ ΤΗΝ ΕΠΕΚΤΑΣΗ ΤΟΥ ΣΤΑ ΟΡΙΑ ΤΟΥ ΔΗΜΟΥ» , Α.Μ. 13/2017 και κωδικό στο ΚΗΜΔΗΣ</w:t>
      </w:r>
      <w:r w:rsidR="00FE3EF0" w:rsidRPr="00FE3EF0">
        <w:rPr>
          <w:i/>
          <w:highlight w:val="yellow"/>
        </w:rPr>
        <w:t xml:space="preserve">:        </w:t>
      </w:r>
      <w:r w:rsidRPr="00FE3EF0">
        <w:rPr>
          <w:i/>
          <w:highlight w:val="yellow"/>
        </w:rPr>
        <w:t xml:space="preserve"> </w:t>
      </w:r>
      <w:r w:rsidRPr="00FE3EF0">
        <w:rPr>
          <w:highlight w:val="yellow"/>
        </w:rPr>
        <w:t>[</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372CC7">
      <w:footerReference w:type="default" r:id="rId10"/>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27F" w:rsidRDefault="0001527F">
      <w:pPr>
        <w:spacing w:after="0" w:line="240" w:lineRule="auto"/>
      </w:pPr>
      <w:r>
        <w:separator/>
      </w:r>
    </w:p>
  </w:endnote>
  <w:endnote w:type="continuationSeparator" w:id="0">
    <w:p w:rsidR="0001527F" w:rsidRDefault="0001527F">
      <w:pPr>
        <w:spacing w:after="0" w:line="240" w:lineRule="auto"/>
      </w:pPr>
      <w:r>
        <w:continuationSeparator/>
      </w:r>
    </w:p>
  </w:endnote>
  <w:endnote w:id="1">
    <w:p w:rsidR="00D94168" w:rsidRPr="002F6B21" w:rsidRDefault="00D94168"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rsidR="00D94168" w:rsidRPr="002F6B21" w:rsidRDefault="00D94168"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rsidR="00D94168" w:rsidRPr="00F62DFA" w:rsidRDefault="00D94168"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D94168" w:rsidRPr="00F62DFA" w:rsidRDefault="00D94168"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D94168" w:rsidRPr="00F62DFA" w:rsidRDefault="00D94168"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D94168" w:rsidRPr="002F6B21" w:rsidRDefault="00D94168"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rsidR="00D94168" w:rsidRPr="002F6B21" w:rsidRDefault="00D94168" w:rsidP="00B73C16">
      <w:pPr>
        <w:pStyle w:val="af9"/>
        <w:tabs>
          <w:tab w:val="left" w:pos="284"/>
        </w:tabs>
        <w:ind w:firstLine="0"/>
      </w:pPr>
      <w:r w:rsidRPr="00F62DFA">
        <w:rPr>
          <w:rStyle w:val="a5"/>
        </w:rPr>
        <w:endnoteRef/>
      </w:r>
      <w:r w:rsidRPr="002F6B21">
        <w:tab/>
      </w:r>
      <w:r w:rsidRPr="002F6B21">
        <w:t>Τα δικαιολογητικά και η κατάταξη, εάν υπάρχουν, αναφέρονται στην πιστοποίηση.</w:t>
      </w:r>
    </w:p>
  </w:endnote>
  <w:endnote w:id="5">
    <w:p w:rsidR="00D94168" w:rsidRPr="002F6B21" w:rsidRDefault="00D94168"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rsidR="00D94168" w:rsidRPr="002F6B21" w:rsidRDefault="00D94168"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rsidR="00D94168" w:rsidRPr="002F6B21" w:rsidRDefault="00D94168"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D94168" w:rsidRPr="002F6B21" w:rsidRDefault="00D94168"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rsidR="00D94168" w:rsidRPr="002F6B21" w:rsidRDefault="00D94168"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rsidR="00D94168" w:rsidRPr="002F6B21" w:rsidRDefault="00D94168"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rsidR="00D94168" w:rsidRPr="002F6B21" w:rsidRDefault="00D94168"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2">
    <w:p w:rsidR="00D94168" w:rsidRPr="002F6B21" w:rsidRDefault="00D94168"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D94168" w:rsidRPr="002F6B21" w:rsidRDefault="00D94168"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rsidR="00D94168" w:rsidRPr="002F6B21" w:rsidRDefault="00D94168"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rsidR="00D94168" w:rsidRPr="002F6B21" w:rsidRDefault="00D94168"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D94168" w:rsidRPr="002F6B21" w:rsidRDefault="00D94168"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rsidR="00D94168" w:rsidRPr="002F6B21" w:rsidRDefault="00D94168"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rsidR="00D94168" w:rsidRPr="002F6B21" w:rsidRDefault="00D94168"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D94168" w:rsidRPr="002F6B21" w:rsidRDefault="00D94168"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D94168" w:rsidRPr="002F6B21" w:rsidRDefault="00D94168"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1">
    <w:p w:rsidR="00D94168" w:rsidRPr="002F6B21" w:rsidRDefault="00D94168"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D94168" w:rsidRPr="002F6B21" w:rsidRDefault="00D94168"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D94168" w:rsidRPr="002F6B21" w:rsidRDefault="00D94168"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rsidR="00D94168" w:rsidRPr="002F6B21" w:rsidRDefault="00D94168"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D94168" w:rsidRPr="002F6B21" w:rsidRDefault="00D94168"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rsidR="00D94168" w:rsidRPr="002F6B21" w:rsidRDefault="00D94168" w:rsidP="00B73C16">
      <w:pPr>
        <w:pStyle w:val="af9"/>
        <w:tabs>
          <w:tab w:val="left" w:pos="284"/>
        </w:tabs>
        <w:ind w:firstLine="0"/>
      </w:pPr>
      <w:r w:rsidRPr="00F62DFA">
        <w:rPr>
          <w:rStyle w:val="a5"/>
        </w:rPr>
        <w:endnoteRef/>
      </w:r>
      <w:r w:rsidRPr="002F6B21">
        <w:tab/>
        <w:t>Άρθρο 73 παρ. 5.</w:t>
      </w:r>
    </w:p>
  </w:endnote>
  <w:endnote w:id="27">
    <w:p w:rsidR="00D94168" w:rsidRPr="002F6B21" w:rsidRDefault="00D94168"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D94168" w:rsidRPr="002F6B21" w:rsidRDefault="00D94168"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rsidR="00D94168" w:rsidRPr="002F6B21" w:rsidRDefault="00D94168"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0">
    <w:p w:rsidR="00D94168" w:rsidRPr="002F6B21" w:rsidRDefault="00D94168"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1">
    <w:p w:rsidR="00D94168" w:rsidRPr="002F6B21" w:rsidRDefault="00D94168" w:rsidP="00B73C16">
      <w:pPr>
        <w:pStyle w:val="af9"/>
        <w:tabs>
          <w:tab w:val="left" w:pos="284"/>
        </w:tabs>
        <w:ind w:firstLine="0"/>
      </w:pPr>
      <w:r w:rsidRPr="00F62DFA">
        <w:rPr>
          <w:rStyle w:val="a5"/>
        </w:rPr>
        <w:endnoteRef/>
      </w:r>
      <w:r w:rsidRPr="002F6B21">
        <w:tab/>
      </w:r>
      <w:r w:rsidRPr="002F6B21">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D94168" w:rsidRPr="002F6B21" w:rsidRDefault="00D94168"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3">
    <w:p w:rsidR="00D94168" w:rsidRPr="002F6B21" w:rsidRDefault="00D94168"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4">
    <w:p w:rsidR="00D94168" w:rsidRPr="002F6B21" w:rsidRDefault="00D94168"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5">
    <w:p w:rsidR="00D94168" w:rsidRPr="002F6B21" w:rsidRDefault="00D94168"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6">
    <w:p w:rsidR="00D94168" w:rsidRPr="002F6B21" w:rsidRDefault="00D94168"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7">
    <w:p w:rsidR="00D94168" w:rsidRPr="002F6B21" w:rsidRDefault="00D94168"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8">
    <w:p w:rsidR="00D94168" w:rsidRPr="002F6B21" w:rsidRDefault="00D94168"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9">
    <w:p w:rsidR="00D94168" w:rsidRPr="002F6B21" w:rsidRDefault="00D94168"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0">
    <w:p w:rsidR="00D94168" w:rsidRPr="002F6B21" w:rsidRDefault="00D94168"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1">
    <w:p w:rsidR="00D94168" w:rsidRPr="002F6B21" w:rsidRDefault="00D94168"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2">
    <w:p w:rsidR="00D94168" w:rsidRPr="002F6B21" w:rsidRDefault="00D94168"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3">
    <w:p w:rsidR="00D94168" w:rsidRPr="002F6B21" w:rsidRDefault="00D94168" w:rsidP="00B73C16">
      <w:pPr>
        <w:pStyle w:val="af9"/>
        <w:tabs>
          <w:tab w:val="left" w:pos="284"/>
        </w:tabs>
        <w:ind w:firstLine="0"/>
      </w:pPr>
      <w:r w:rsidRPr="00F62DFA">
        <w:rPr>
          <w:rStyle w:val="a5"/>
        </w:rPr>
        <w:endnoteRef/>
      </w:r>
      <w:r w:rsidRPr="002F6B21">
        <w:tab/>
        <w:t>Επαναλάβετε όσες φορές χρειάζεται.</w:t>
      </w:r>
    </w:p>
  </w:endnote>
  <w:endnote w:id="44">
    <w:p w:rsidR="00D94168" w:rsidRPr="002F6B21" w:rsidRDefault="00D94168" w:rsidP="00B73C16">
      <w:pPr>
        <w:pStyle w:val="af9"/>
        <w:tabs>
          <w:tab w:val="left" w:pos="284"/>
        </w:tabs>
        <w:ind w:firstLine="0"/>
      </w:pPr>
      <w:r w:rsidRPr="00F62DFA">
        <w:rPr>
          <w:rStyle w:val="a5"/>
        </w:rPr>
        <w:endnoteRef/>
      </w:r>
      <w:r w:rsidRPr="002F6B21">
        <w:tab/>
        <w:t>Επαναλάβετε όσες φορές χρειάζεται.</w:t>
      </w:r>
    </w:p>
  </w:endnote>
  <w:endnote w:id="45">
    <w:p w:rsidR="00D94168" w:rsidRPr="002F6B21" w:rsidRDefault="00D94168"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6">
    <w:p w:rsidR="00D94168" w:rsidRPr="002F6B21" w:rsidRDefault="00D94168"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altName w:val="Arial Unicode MS"/>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168" w:rsidRDefault="00D94168">
    <w:pPr>
      <w:pStyle w:val="af0"/>
      <w:shd w:val="clear" w:color="auto" w:fill="FFFFFF"/>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168" w:rsidRDefault="00D94168">
    <w:pPr>
      <w:pStyle w:val="af0"/>
      <w:shd w:val="clear" w:color="auto" w:fill="FFFFFF"/>
      <w:jc w:val="center"/>
    </w:pPr>
    <w:fldSimple w:instr=" PAGE ">
      <w:r w:rsidR="00FE3EF0">
        <w:rPr>
          <w:noProof/>
        </w:rPr>
        <w:t>23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27F" w:rsidRDefault="0001527F">
      <w:pPr>
        <w:spacing w:after="0" w:line="240" w:lineRule="auto"/>
      </w:pPr>
      <w:r>
        <w:separator/>
      </w:r>
    </w:p>
  </w:footnote>
  <w:footnote w:type="continuationSeparator" w:id="0">
    <w:p w:rsidR="0001527F" w:rsidRDefault="0001527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4168" w:rsidRDefault="00D94168">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1266"/>
  </w:hdrShapeDefaults>
  <w:footnotePr>
    <w:footnote w:id="-1"/>
    <w:footnote w:id="0"/>
  </w:footnotePr>
  <w:endnotePr>
    <w:numFmt w:val="decimal"/>
    <w:endnote w:id="-1"/>
    <w:endnote w:id="0"/>
  </w:endnotePr>
  <w:compat>
    <w:spaceForUL/>
    <w:balanceSingleByteDoubleByteWidth/>
    <w:doNotLeaveBackslashAlone/>
    <w:ulTrailSpace/>
    <w:adjustLineHeightInTable/>
  </w:compat>
  <w:rsids>
    <w:rsidRoot w:val="00037E70"/>
    <w:rsid w:val="0001527F"/>
    <w:rsid w:val="00037E70"/>
    <w:rsid w:val="00065244"/>
    <w:rsid w:val="000F278A"/>
    <w:rsid w:val="001B6FBE"/>
    <w:rsid w:val="001E6916"/>
    <w:rsid w:val="00277A9B"/>
    <w:rsid w:val="00280674"/>
    <w:rsid w:val="002A7058"/>
    <w:rsid w:val="002F6B21"/>
    <w:rsid w:val="00335746"/>
    <w:rsid w:val="00372CC7"/>
    <w:rsid w:val="003A5BD6"/>
    <w:rsid w:val="003D05A6"/>
    <w:rsid w:val="003D10A7"/>
    <w:rsid w:val="004834F1"/>
    <w:rsid w:val="004A40BE"/>
    <w:rsid w:val="005273F5"/>
    <w:rsid w:val="00570906"/>
    <w:rsid w:val="00576263"/>
    <w:rsid w:val="006254C5"/>
    <w:rsid w:val="0062565B"/>
    <w:rsid w:val="007073E8"/>
    <w:rsid w:val="007318B7"/>
    <w:rsid w:val="00782DD2"/>
    <w:rsid w:val="0084474A"/>
    <w:rsid w:val="00935A92"/>
    <w:rsid w:val="00994724"/>
    <w:rsid w:val="0099584D"/>
    <w:rsid w:val="009A0E61"/>
    <w:rsid w:val="00A973E8"/>
    <w:rsid w:val="00AE5D76"/>
    <w:rsid w:val="00B0676D"/>
    <w:rsid w:val="00B73C16"/>
    <w:rsid w:val="00C441BF"/>
    <w:rsid w:val="00C46BBC"/>
    <w:rsid w:val="00C7651A"/>
    <w:rsid w:val="00C83179"/>
    <w:rsid w:val="00C86856"/>
    <w:rsid w:val="00C97C5F"/>
    <w:rsid w:val="00CA0924"/>
    <w:rsid w:val="00CA67DB"/>
    <w:rsid w:val="00D31306"/>
    <w:rsid w:val="00D4127B"/>
    <w:rsid w:val="00D94168"/>
    <w:rsid w:val="00E00AB5"/>
    <w:rsid w:val="00E109F9"/>
    <w:rsid w:val="00E60BA3"/>
    <w:rsid w:val="00E862EE"/>
    <w:rsid w:val="00EA2DD2"/>
    <w:rsid w:val="00F140F3"/>
    <w:rsid w:val="00F62DFA"/>
    <w:rsid w:val="00FD13F6"/>
    <w:rsid w:val="00FE3EF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2CC7"/>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372CC7"/>
    <w:pPr>
      <w:numPr>
        <w:numId w:val="2"/>
      </w:numPr>
      <w:outlineLvl w:val="0"/>
    </w:pPr>
    <w:rPr>
      <w:b/>
      <w:sz w:val="28"/>
    </w:rPr>
  </w:style>
  <w:style w:type="paragraph" w:styleId="2">
    <w:name w:val="heading 2"/>
    <w:basedOn w:val="a0"/>
    <w:next w:val="a0"/>
    <w:qFormat/>
    <w:rsid w:val="00372CC7"/>
    <w:pPr>
      <w:numPr>
        <w:numId w:val="3"/>
      </w:numPr>
      <w:outlineLvl w:val="1"/>
    </w:pPr>
    <w:rPr>
      <w:b/>
      <w:sz w:val="24"/>
    </w:rPr>
  </w:style>
  <w:style w:type="paragraph" w:styleId="3">
    <w:name w:val="heading 3"/>
    <w:basedOn w:val="a0"/>
    <w:next w:val="a0"/>
    <w:qFormat/>
    <w:rsid w:val="00372CC7"/>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372CC7"/>
  </w:style>
  <w:style w:type="character" w:customStyle="1" w:styleId="WW8Num1z1">
    <w:name w:val="WW8Num1z1"/>
    <w:rsid w:val="00372CC7"/>
  </w:style>
  <w:style w:type="character" w:customStyle="1" w:styleId="WW8Num1z2">
    <w:name w:val="WW8Num1z2"/>
    <w:rsid w:val="00372CC7"/>
  </w:style>
  <w:style w:type="character" w:customStyle="1" w:styleId="WW8Num1z3">
    <w:name w:val="WW8Num1z3"/>
    <w:rsid w:val="00372CC7"/>
  </w:style>
  <w:style w:type="character" w:customStyle="1" w:styleId="WW8Num1z4">
    <w:name w:val="WW8Num1z4"/>
    <w:rsid w:val="00372CC7"/>
  </w:style>
  <w:style w:type="character" w:customStyle="1" w:styleId="WW8Num1z5">
    <w:name w:val="WW8Num1z5"/>
    <w:rsid w:val="00372CC7"/>
  </w:style>
  <w:style w:type="character" w:customStyle="1" w:styleId="WW8Num1z6">
    <w:name w:val="WW8Num1z6"/>
    <w:rsid w:val="00372CC7"/>
  </w:style>
  <w:style w:type="character" w:customStyle="1" w:styleId="WW8Num1z7">
    <w:name w:val="WW8Num1z7"/>
    <w:rsid w:val="00372CC7"/>
  </w:style>
  <w:style w:type="character" w:customStyle="1" w:styleId="WW8Num1z8">
    <w:name w:val="WW8Num1z8"/>
    <w:rsid w:val="00372CC7"/>
  </w:style>
  <w:style w:type="character" w:customStyle="1" w:styleId="WW8Num2z0">
    <w:name w:val="WW8Num2z0"/>
    <w:rsid w:val="00372CC7"/>
  </w:style>
  <w:style w:type="character" w:customStyle="1" w:styleId="WW8Num2z1">
    <w:name w:val="WW8Num2z1"/>
    <w:rsid w:val="00372CC7"/>
  </w:style>
  <w:style w:type="character" w:customStyle="1" w:styleId="WW8Num2z2">
    <w:name w:val="WW8Num2z2"/>
    <w:rsid w:val="00372CC7"/>
  </w:style>
  <w:style w:type="character" w:customStyle="1" w:styleId="WW8Num2z3">
    <w:name w:val="WW8Num2z3"/>
    <w:rsid w:val="00372CC7"/>
  </w:style>
  <w:style w:type="character" w:customStyle="1" w:styleId="WW8Num2z4">
    <w:name w:val="WW8Num2z4"/>
    <w:rsid w:val="00372CC7"/>
  </w:style>
  <w:style w:type="character" w:customStyle="1" w:styleId="WW8Num2z5">
    <w:name w:val="WW8Num2z5"/>
    <w:rsid w:val="00372CC7"/>
  </w:style>
  <w:style w:type="character" w:customStyle="1" w:styleId="WW8Num2z6">
    <w:name w:val="WW8Num2z6"/>
    <w:rsid w:val="00372CC7"/>
  </w:style>
  <w:style w:type="character" w:customStyle="1" w:styleId="WW8Num2z7">
    <w:name w:val="WW8Num2z7"/>
    <w:rsid w:val="00372CC7"/>
  </w:style>
  <w:style w:type="character" w:customStyle="1" w:styleId="WW8Num2z8">
    <w:name w:val="WW8Num2z8"/>
    <w:rsid w:val="00372CC7"/>
  </w:style>
  <w:style w:type="character" w:customStyle="1" w:styleId="WW8Num3z0">
    <w:name w:val="WW8Num3z0"/>
    <w:rsid w:val="00372CC7"/>
  </w:style>
  <w:style w:type="character" w:customStyle="1" w:styleId="WW8Num4z0">
    <w:name w:val="WW8Num4z0"/>
    <w:rsid w:val="00372CC7"/>
  </w:style>
  <w:style w:type="character" w:customStyle="1" w:styleId="WW8Num5z0">
    <w:name w:val="WW8Num5z0"/>
    <w:rsid w:val="00372CC7"/>
    <w:rPr>
      <w:rFonts w:ascii="Times New Roman" w:hAnsi="Times New Roman" w:cs="Times New Roman"/>
      <w:sz w:val="22"/>
      <w:szCs w:val="24"/>
    </w:rPr>
  </w:style>
  <w:style w:type="character" w:customStyle="1" w:styleId="WW8Num5z1">
    <w:name w:val="WW8Num5z1"/>
    <w:rsid w:val="00372CC7"/>
  </w:style>
  <w:style w:type="character" w:customStyle="1" w:styleId="WW8Num5z2">
    <w:name w:val="WW8Num5z2"/>
    <w:rsid w:val="00372CC7"/>
  </w:style>
  <w:style w:type="character" w:customStyle="1" w:styleId="WW8Num5z3">
    <w:name w:val="WW8Num5z3"/>
    <w:rsid w:val="00372CC7"/>
  </w:style>
  <w:style w:type="character" w:customStyle="1" w:styleId="WW8Num5z4">
    <w:name w:val="WW8Num5z4"/>
    <w:rsid w:val="00372CC7"/>
  </w:style>
  <w:style w:type="character" w:customStyle="1" w:styleId="WW8Num5z5">
    <w:name w:val="WW8Num5z5"/>
    <w:rsid w:val="00372CC7"/>
  </w:style>
  <w:style w:type="character" w:customStyle="1" w:styleId="WW8Num5z6">
    <w:name w:val="WW8Num5z6"/>
    <w:rsid w:val="00372CC7"/>
  </w:style>
  <w:style w:type="character" w:customStyle="1" w:styleId="WW8Num5z7">
    <w:name w:val="WW8Num5z7"/>
    <w:rsid w:val="00372CC7"/>
  </w:style>
  <w:style w:type="character" w:customStyle="1" w:styleId="WW8Num5z8">
    <w:name w:val="WW8Num5z8"/>
    <w:rsid w:val="00372CC7"/>
  </w:style>
  <w:style w:type="character" w:customStyle="1" w:styleId="WW8Num6z0">
    <w:name w:val="WW8Num6z0"/>
    <w:rsid w:val="00372CC7"/>
    <w:rPr>
      <w:rFonts w:ascii="Times New Roman" w:hAnsi="Times New Roman" w:cs="Times New Roman"/>
    </w:rPr>
  </w:style>
  <w:style w:type="character" w:customStyle="1" w:styleId="WW8Num6z1">
    <w:name w:val="WW8Num6z1"/>
    <w:rsid w:val="00372CC7"/>
  </w:style>
  <w:style w:type="character" w:customStyle="1" w:styleId="WW8Num6z2">
    <w:name w:val="WW8Num6z2"/>
    <w:rsid w:val="00372CC7"/>
  </w:style>
  <w:style w:type="character" w:customStyle="1" w:styleId="WW8Num6z3">
    <w:name w:val="WW8Num6z3"/>
    <w:rsid w:val="00372CC7"/>
  </w:style>
  <w:style w:type="character" w:customStyle="1" w:styleId="WW8Num6z4">
    <w:name w:val="WW8Num6z4"/>
    <w:rsid w:val="00372CC7"/>
  </w:style>
  <w:style w:type="character" w:customStyle="1" w:styleId="WW8Num6z5">
    <w:name w:val="WW8Num6z5"/>
    <w:rsid w:val="00372CC7"/>
  </w:style>
  <w:style w:type="character" w:customStyle="1" w:styleId="WW8Num6z6">
    <w:name w:val="WW8Num6z6"/>
    <w:rsid w:val="00372CC7"/>
  </w:style>
  <w:style w:type="character" w:customStyle="1" w:styleId="WW8Num6z7">
    <w:name w:val="WW8Num6z7"/>
    <w:rsid w:val="00372CC7"/>
  </w:style>
  <w:style w:type="character" w:customStyle="1" w:styleId="WW8Num6z8">
    <w:name w:val="WW8Num6z8"/>
    <w:rsid w:val="00372CC7"/>
  </w:style>
  <w:style w:type="character" w:customStyle="1" w:styleId="WW8Num7z0">
    <w:name w:val="WW8Num7z0"/>
    <w:rsid w:val="00372CC7"/>
  </w:style>
  <w:style w:type="character" w:customStyle="1" w:styleId="WW8Num7z1">
    <w:name w:val="WW8Num7z1"/>
    <w:rsid w:val="00372CC7"/>
  </w:style>
  <w:style w:type="character" w:customStyle="1" w:styleId="WW8Num7z2">
    <w:name w:val="WW8Num7z2"/>
    <w:rsid w:val="00372CC7"/>
  </w:style>
  <w:style w:type="character" w:customStyle="1" w:styleId="WW8Num7z3">
    <w:name w:val="WW8Num7z3"/>
    <w:rsid w:val="00372CC7"/>
  </w:style>
  <w:style w:type="character" w:customStyle="1" w:styleId="WW8Num7z4">
    <w:name w:val="WW8Num7z4"/>
    <w:rsid w:val="00372CC7"/>
  </w:style>
  <w:style w:type="character" w:customStyle="1" w:styleId="WW8Num7z5">
    <w:name w:val="WW8Num7z5"/>
    <w:rsid w:val="00372CC7"/>
  </w:style>
  <w:style w:type="character" w:customStyle="1" w:styleId="WW8Num7z6">
    <w:name w:val="WW8Num7z6"/>
    <w:rsid w:val="00372CC7"/>
  </w:style>
  <w:style w:type="character" w:customStyle="1" w:styleId="WW8Num7z7">
    <w:name w:val="WW8Num7z7"/>
    <w:rsid w:val="00372CC7"/>
  </w:style>
  <w:style w:type="character" w:customStyle="1" w:styleId="WW8Num7z8">
    <w:name w:val="WW8Num7z8"/>
    <w:rsid w:val="00372CC7"/>
  </w:style>
  <w:style w:type="character" w:customStyle="1" w:styleId="WW8Num8z0">
    <w:name w:val="WW8Num8z0"/>
    <w:rsid w:val="00372CC7"/>
    <w:rPr>
      <w:rFonts w:cs="Calibri"/>
      <w:b w:val="0"/>
      <w:bCs w:val="0"/>
      <w:i w:val="0"/>
      <w:iCs w:val="0"/>
      <w:color w:val="000000"/>
      <w:sz w:val="22"/>
      <w:szCs w:val="22"/>
    </w:rPr>
  </w:style>
  <w:style w:type="character" w:customStyle="1" w:styleId="WW8Num8z1">
    <w:name w:val="WW8Num8z1"/>
    <w:rsid w:val="00372CC7"/>
  </w:style>
  <w:style w:type="character" w:customStyle="1" w:styleId="WW8Num8z2">
    <w:name w:val="WW8Num8z2"/>
    <w:rsid w:val="00372CC7"/>
  </w:style>
  <w:style w:type="character" w:customStyle="1" w:styleId="WW8Num8z3">
    <w:name w:val="WW8Num8z3"/>
    <w:rsid w:val="00372CC7"/>
  </w:style>
  <w:style w:type="character" w:customStyle="1" w:styleId="WW8Num8z4">
    <w:name w:val="WW8Num8z4"/>
    <w:rsid w:val="00372CC7"/>
  </w:style>
  <w:style w:type="character" w:customStyle="1" w:styleId="WW8Num8z5">
    <w:name w:val="WW8Num8z5"/>
    <w:rsid w:val="00372CC7"/>
  </w:style>
  <w:style w:type="character" w:customStyle="1" w:styleId="WW8Num8z6">
    <w:name w:val="WW8Num8z6"/>
    <w:rsid w:val="00372CC7"/>
  </w:style>
  <w:style w:type="character" w:customStyle="1" w:styleId="WW8Num8z7">
    <w:name w:val="WW8Num8z7"/>
    <w:rsid w:val="00372CC7"/>
  </w:style>
  <w:style w:type="character" w:customStyle="1" w:styleId="WW8Num8z8">
    <w:name w:val="WW8Num8z8"/>
    <w:rsid w:val="00372CC7"/>
  </w:style>
  <w:style w:type="character" w:customStyle="1" w:styleId="WW8Num4z1">
    <w:name w:val="WW8Num4z1"/>
    <w:rsid w:val="00372CC7"/>
  </w:style>
  <w:style w:type="character" w:customStyle="1" w:styleId="WW8Num4z2">
    <w:name w:val="WW8Num4z2"/>
    <w:rsid w:val="00372CC7"/>
  </w:style>
  <w:style w:type="character" w:customStyle="1" w:styleId="WW8Num4z3">
    <w:name w:val="WW8Num4z3"/>
    <w:rsid w:val="00372CC7"/>
  </w:style>
  <w:style w:type="character" w:customStyle="1" w:styleId="WW8Num4z4">
    <w:name w:val="WW8Num4z4"/>
    <w:rsid w:val="00372CC7"/>
  </w:style>
  <w:style w:type="character" w:customStyle="1" w:styleId="WW8Num4z5">
    <w:name w:val="WW8Num4z5"/>
    <w:rsid w:val="00372CC7"/>
  </w:style>
  <w:style w:type="character" w:customStyle="1" w:styleId="WW8Num4z6">
    <w:name w:val="WW8Num4z6"/>
    <w:rsid w:val="00372CC7"/>
  </w:style>
  <w:style w:type="character" w:customStyle="1" w:styleId="WW8Num4z7">
    <w:name w:val="WW8Num4z7"/>
    <w:rsid w:val="00372CC7"/>
  </w:style>
  <w:style w:type="character" w:customStyle="1" w:styleId="WW8Num4z8">
    <w:name w:val="WW8Num4z8"/>
    <w:rsid w:val="00372CC7"/>
  </w:style>
  <w:style w:type="character" w:customStyle="1" w:styleId="WW8Num9z0">
    <w:name w:val="WW8Num9z0"/>
    <w:rsid w:val="00372CC7"/>
  </w:style>
  <w:style w:type="character" w:customStyle="1" w:styleId="WW8Num9z1">
    <w:name w:val="WW8Num9z1"/>
    <w:rsid w:val="00372CC7"/>
  </w:style>
  <w:style w:type="character" w:customStyle="1" w:styleId="WW8Num9z2">
    <w:name w:val="WW8Num9z2"/>
    <w:rsid w:val="00372CC7"/>
  </w:style>
  <w:style w:type="character" w:customStyle="1" w:styleId="WW8Num9z3">
    <w:name w:val="WW8Num9z3"/>
    <w:rsid w:val="00372CC7"/>
  </w:style>
  <w:style w:type="character" w:customStyle="1" w:styleId="WW8Num9z4">
    <w:name w:val="WW8Num9z4"/>
    <w:rsid w:val="00372CC7"/>
  </w:style>
  <w:style w:type="character" w:customStyle="1" w:styleId="WW8Num9z5">
    <w:name w:val="WW8Num9z5"/>
    <w:rsid w:val="00372CC7"/>
  </w:style>
  <w:style w:type="character" w:customStyle="1" w:styleId="WW8Num9z6">
    <w:name w:val="WW8Num9z6"/>
    <w:rsid w:val="00372CC7"/>
  </w:style>
  <w:style w:type="character" w:customStyle="1" w:styleId="WW8Num9z7">
    <w:name w:val="WW8Num9z7"/>
    <w:rsid w:val="00372CC7"/>
  </w:style>
  <w:style w:type="character" w:customStyle="1" w:styleId="WW8Num9z8">
    <w:name w:val="WW8Num9z8"/>
    <w:rsid w:val="00372CC7"/>
  </w:style>
  <w:style w:type="character" w:customStyle="1" w:styleId="4">
    <w:name w:val="Προεπιλεγμένη γραμματοσειρά4"/>
    <w:rsid w:val="00372CC7"/>
  </w:style>
  <w:style w:type="character" w:customStyle="1" w:styleId="WW8Num10z0">
    <w:name w:val="WW8Num10z0"/>
    <w:rsid w:val="00372CC7"/>
  </w:style>
  <w:style w:type="character" w:customStyle="1" w:styleId="WW8Num10z1">
    <w:name w:val="WW8Num10z1"/>
    <w:rsid w:val="00372CC7"/>
  </w:style>
  <w:style w:type="character" w:customStyle="1" w:styleId="WW8Num10z2">
    <w:name w:val="WW8Num10z2"/>
    <w:rsid w:val="00372CC7"/>
  </w:style>
  <w:style w:type="character" w:customStyle="1" w:styleId="WW8Num10z3">
    <w:name w:val="WW8Num10z3"/>
    <w:rsid w:val="00372CC7"/>
  </w:style>
  <w:style w:type="character" w:customStyle="1" w:styleId="WW8Num10z4">
    <w:name w:val="WW8Num10z4"/>
    <w:rsid w:val="00372CC7"/>
  </w:style>
  <w:style w:type="character" w:customStyle="1" w:styleId="WW8Num10z5">
    <w:name w:val="WW8Num10z5"/>
    <w:rsid w:val="00372CC7"/>
  </w:style>
  <w:style w:type="character" w:customStyle="1" w:styleId="WW8Num10z6">
    <w:name w:val="WW8Num10z6"/>
    <w:rsid w:val="00372CC7"/>
  </w:style>
  <w:style w:type="character" w:customStyle="1" w:styleId="WW8Num10z7">
    <w:name w:val="WW8Num10z7"/>
    <w:rsid w:val="00372CC7"/>
  </w:style>
  <w:style w:type="character" w:customStyle="1" w:styleId="WW8Num10z8">
    <w:name w:val="WW8Num10z8"/>
    <w:rsid w:val="00372CC7"/>
  </w:style>
  <w:style w:type="character" w:customStyle="1" w:styleId="30">
    <w:name w:val="Προεπιλεγμένη γραμματοσειρά3"/>
    <w:rsid w:val="00372CC7"/>
  </w:style>
  <w:style w:type="character" w:customStyle="1" w:styleId="WW8Num3z1">
    <w:name w:val="WW8Num3z1"/>
    <w:rsid w:val="00372CC7"/>
  </w:style>
  <w:style w:type="character" w:customStyle="1" w:styleId="WW8Num3z2">
    <w:name w:val="WW8Num3z2"/>
    <w:rsid w:val="00372CC7"/>
  </w:style>
  <w:style w:type="character" w:customStyle="1" w:styleId="WW8Num3z3">
    <w:name w:val="WW8Num3z3"/>
    <w:rsid w:val="00372CC7"/>
  </w:style>
  <w:style w:type="character" w:customStyle="1" w:styleId="WW8Num3z4">
    <w:name w:val="WW8Num3z4"/>
    <w:rsid w:val="00372CC7"/>
  </w:style>
  <w:style w:type="character" w:customStyle="1" w:styleId="WW8Num3z5">
    <w:name w:val="WW8Num3z5"/>
    <w:rsid w:val="00372CC7"/>
  </w:style>
  <w:style w:type="character" w:customStyle="1" w:styleId="WW8Num3z6">
    <w:name w:val="WW8Num3z6"/>
    <w:rsid w:val="00372CC7"/>
  </w:style>
  <w:style w:type="character" w:customStyle="1" w:styleId="WW8Num3z7">
    <w:name w:val="WW8Num3z7"/>
    <w:rsid w:val="00372CC7"/>
  </w:style>
  <w:style w:type="character" w:customStyle="1" w:styleId="WW8Num3z8">
    <w:name w:val="WW8Num3z8"/>
    <w:rsid w:val="00372CC7"/>
  </w:style>
  <w:style w:type="character" w:customStyle="1" w:styleId="WW8Num11z0">
    <w:name w:val="WW8Num11z0"/>
    <w:rsid w:val="00372CC7"/>
  </w:style>
  <w:style w:type="character" w:customStyle="1" w:styleId="WW8Num11z1">
    <w:name w:val="WW8Num11z1"/>
    <w:rsid w:val="00372CC7"/>
  </w:style>
  <w:style w:type="character" w:customStyle="1" w:styleId="WW8Num11z2">
    <w:name w:val="WW8Num11z2"/>
    <w:rsid w:val="00372CC7"/>
  </w:style>
  <w:style w:type="character" w:customStyle="1" w:styleId="WW8Num11z3">
    <w:name w:val="WW8Num11z3"/>
    <w:rsid w:val="00372CC7"/>
  </w:style>
  <w:style w:type="character" w:customStyle="1" w:styleId="WW8Num11z4">
    <w:name w:val="WW8Num11z4"/>
    <w:rsid w:val="00372CC7"/>
  </w:style>
  <w:style w:type="character" w:customStyle="1" w:styleId="WW8Num11z5">
    <w:name w:val="WW8Num11z5"/>
    <w:rsid w:val="00372CC7"/>
  </w:style>
  <w:style w:type="character" w:customStyle="1" w:styleId="WW8Num11z6">
    <w:name w:val="WW8Num11z6"/>
    <w:rsid w:val="00372CC7"/>
  </w:style>
  <w:style w:type="character" w:customStyle="1" w:styleId="WW8Num11z7">
    <w:name w:val="WW8Num11z7"/>
    <w:rsid w:val="00372CC7"/>
  </w:style>
  <w:style w:type="character" w:customStyle="1" w:styleId="WW8Num11z8">
    <w:name w:val="WW8Num11z8"/>
    <w:rsid w:val="00372CC7"/>
  </w:style>
  <w:style w:type="character" w:customStyle="1" w:styleId="WW8Num12z0">
    <w:name w:val="WW8Num12z0"/>
    <w:rsid w:val="00372CC7"/>
  </w:style>
  <w:style w:type="character" w:customStyle="1" w:styleId="WW8Num12z1">
    <w:name w:val="WW8Num12z1"/>
    <w:rsid w:val="00372CC7"/>
  </w:style>
  <w:style w:type="character" w:customStyle="1" w:styleId="WW8Num12z2">
    <w:name w:val="WW8Num12z2"/>
    <w:rsid w:val="00372CC7"/>
  </w:style>
  <w:style w:type="character" w:customStyle="1" w:styleId="WW8Num12z3">
    <w:name w:val="WW8Num12z3"/>
    <w:rsid w:val="00372CC7"/>
  </w:style>
  <w:style w:type="character" w:customStyle="1" w:styleId="WW8Num12z4">
    <w:name w:val="WW8Num12z4"/>
    <w:rsid w:val="00372CC7"/>
  </w:style>
  <w:style w:type="character" w:customStyle="1" w:styleId="WW8Num12z5">
    <w:name w:val="WW8Num12z5"/>
    <w:rsid w:val="00372CC7"/>
  </w:style>
  <w:style w:type="character" w:customStyle="1" w:styleId="WW8Num12z6">
    <w:name w:val="WW8Num12z6"/>
    <w:rsid w:val="00372CC7"/>
  </w:style>
  <w:style w:type="character" w:customStyle="1" w:styleId="WW8Num12z7">
    <w:name w:val="WW8Num12z7"/>
    <w:rsid w:val="00372CC7"/>
  </w:style>
  <w:style w:type="character" w:customStyle="1" w:styleId="WW8Num12z8">
    <w:name w:val="WW8Num12z8"/>
    <w:rsid w:val="00372CC7"/>
  </w:style>
  <w:style w:type="character" w:customStyle="1" w:styleId="20">
    <w:name w:val="Προεπιλεγμένη γραμματοσειρά2"/>
    <w:rsid w:val="00372CC7"/>
  </w:style>
  <w:style w:type="character" w:customStyle="1" w:styleId="10">
    <w:name w:val="Προεπιλεγμένη γραμματοσειρά1"/>
    <w:rsid w:val="00372CC7"/>
  </w:style>
  <w:style w:type="character" w:customStyle="1" w:styleId="5">
    <w:name w:val="Προεπιλεγμένη γραμματοσειρά5"/>
    <w:rsid w:val="00372CC7"/>
  </w:style>
  <w:style w:type="character" w:styleId="-">
    <w:name w:val="Hyperlink"/>
    <w:rsid w:val="00372CC7"/>
    <w:rPr>
      <w:color w:val="0000FF"/>
      <w:u w:val="single"/>
    </w:rPr>
  </w:style>
  <w:style w:type="character" w:customStyle="1" w:styleId="Char">
    <w:name w:val="Κεφαλίδα Char"/>
    <w:rsid w:val="00372CC7"/>
    <w:rPr>
      <w:rFonts w:ascii="Calibri" w:eastAsia="Times New Roman" w:hAnsi="Calibri" w:cs="Times New Roman"/>
    </w:rPr>
  </w:style>
  <w:style w:type="character" w:customStyle="1" w:styleId="Char1">
    <w:name w:val="Κεφαλίδα Char1"/>
    <w:rsid w:val="00372CC7"/>
    <w:rPr>
      <w:rFonts w:ascii="Calibri" w:eastAsia="Calibri" w:hAnsi="Calibri" w:cs="Times New Roman"/>
    </w:rPr>
  </w:style>
  <w:style w:type="character" w:customStyle="1" w:styleId="Char0">
    <w:name w:val="Κείμενο πλαισίου Char"/>
    <w:rsid w:val="00372CC7"/>
    <w:rPr>
      <w:rFonts w:ascii="Tahoma" w:eastAsia="Times New Roman" w:hAnsi="Tahoma" w:cs="Tahoma"/>
      <w:sz w:val="16"/>
      <w:szCs w:val="16"/>
    </w:rPr>
  </w:style>
  <w:style w:type="character" w:customStyle="1" w:styleId="1Char">
    <w:name w:val="Επικεφαλίδα 1 Char"/>
    <w:rsid w:val="00372CC7"/>
    <w:rPr>
      <w:rFonts w:ascii="Candara" w:eastAsia="Times New Roman" w:hAnsi="Candara" w:cs="Candara"/>
      <w:b/>
      <w:bCs/>
      <w:sz w:val="26"/>
      <w:szCs w:val="22"/>
    </w:rPr>
  </w:style>
  <w:style w:type="character" w:customStyle="1" w:styleId="Char2">
    <w:name w:val="Υποσέλιδο Char"/>
    <w:rsid w:val="00372CC7"/>
    <w:rPr>
      <w:rFonts w:eastAsia="Times New Roman"/>
      <w:sz w:val="22"/>
      <w:szCs w:val="22"/>
    </w:rPr>
  </w:style>
  <w:style w:type="character" w:customStyle="1" w:styleId="2Char">
    <w:name w:val="Επικεφαλίδα 2 Char"/>
    <w:rsid w:val="00372CC7"/>
    <w:rPr>
      <w:rFonts w:ascii="Candara" w:hAnsi="Candara" w:cs="Candara"/>
      <w:b/>
      <w:bCs/>
      <w:color w:val="000000"/>
      <w:sz w:val="24"/>
      <w:szCs w:val="26"/>
    </w:rPr>
  </w:style>
  <w:style w:type="character" w:customStyle="1" w:styleId="3Char">
    <w:name w:val="Επικεφαλίδα 3 Char"/>
    <w:rsid w:val="00372CC7"/>
    <w:rPr>
      <w:rFonts w:ascii="Candara" w:hAnsi="Candara" w:cs="Candara"/>
      <w:b/>
      <w:bCs/>
      <w:i/>
      <w:sz w:val="22"/>
      <w:szCs w:val="22"/>
    </w:rPr>
  </w:style>
  <w:style w:type="character" w:customStyle="1" w:styleId="ListLabel1">
    <w:name w:val="ListLabel 1"/>
    <w:rsid w:val="00372CC7"/>
    <w:rPr>
      <w:rFonts w:cs="Courier New"/>
    </w:rPr>
  </w:style>
  <w:style w:type="character" w:customStyle="1" w:styleId="a4">
    <w:name w:val="Χαρακτήρες αρίθμησης"/>
    <w:rsid w:val="00372CC7"/>
  </w:style>
  <w:style w:type="character" w:customStyle="1" w:styleId="a5">
    <w:name w:val="Χαρακτήρες υποσημείωσης"/>
    <w:rsid w:val="00372CC7"/>
  </w:style>
  <w:style w:type="character" w:styleId="a6">
    <w:name w:val="footnote reference"/>
    <w:rsid w:val="00372CC7"/>
    <w:rPr>
      <w:vertAlign w:val="superscript"/>
    </w:rPr>
  </w:style>
  <w:style w:type="character" w:customStyle="1" w:styleId="a7">
    <w:name w:val="Κουκκίδες"/>
    <w:rsid w:val="00372CC7"/>
    <w:rPr>
      <w:rFonts w:ascii="OpenSymbol" w:eastAsia="OpenSymbol" w:hAnsi="OpenSymbol" w:cs="OpenSymbol"/>
    </w:rPr>
  </w:style>
  <w:style w:type="character" w:customStyle="1" w:styleId="WW8Num20z0">
    <w:name w:val="WW8Num20z0"/>
    <w:rsid w:val="00372CC7"/>
    <w:rPr>
      <w:rFonts w:ascii="Times New Roman" w:hAnsi="Times New Roman" w:cs="Times New Roman"/>
      <w:sz w:val="22"/>
      <w:szCs w:val="24"/>
    </w:rPr>
  </w:style>
  <w:style w:type="character" w:customStyle="1" w:styleId="WW8Num20z1">
    <w:name w:val="WW8Num20z1"/>
    <w:rsid w:val="00372CC7"/>
  </w:style>
  <w:style w:type="character" w:customStyle="1" w:styleId="WW8Num20z2">
    <w:name w:val="WW8Num20z2"/>
    <w:rsid w:val="00372CC7"/>
  </w:style>
  <w:style w:type="character" w:customStyle="1" w:styleId="WW8Num20z3">
    <w:name w:val="WW8Num20z3"/>
    <w:rsid w:val="00372CC7"/>
  </w:style>
  <w:style w:type="character" w:customStyle="1" w:styleId="WW8Num20z4">
    <w:name w:val="WW8Num20z4"/>
    <w:rsid w:val="00372CC7"/>
  </w:style>
  <w:style w:type="character" w:customStyle="1" w:styleId="WW8Num20z5">
    <w:name w:val="WW8Num20z5"/>
    <w:rsid w:val="00372CC7"/>
  </w:style>
  <w:style w:type="character" w:customStyle="1" w:styleId="WW8Num20z6">
    <w:name w:val="WW8Num20z6"/>
    <w:rsid w:val="00372CC7"/>
  </w:style>
  <w:style w:type="character" w:customStyle="1" w:styleId="WW8Num20z7">
    <w:name w:val="WW8Num20z7"/>
    <w:rsid w:val="00372CC7"/>
  </w:style>
  <w:style w:type="character" w:customStyle="1" w:styleId="WW8Num20z8">
    <w:name w:val="WW8Num20z8"/>
    <w:rsid w:val="00372CC7"/>
  </w:style>
  <w:style w:type="character" w:customStyle="1" w:styleId="WW8Num21z0">
    <w:name w:val="WW8Num21z0"/>
    <w:rsid w:val="00372CC7"/>
    <w:rPr>
      <w:rFonts w:ascii="Times New Roman" w:hAnsi="Times New Roman" w:cs="Times New Roman"/>
    </w:rPr>
  </w:style>
  <w:style w:type="character" w:customStyle="1" w:styleId="WW8Num21z1">
    <w:name w:val="WW8Num21z1"/>
    <w:rsid w:val="00372CC7"/>
  </w:style>
  <w:style w:type="character" w:customStyle="1" w:styleId="WW8Num21z2">
    <w:name w:val="WW8Num21z2"/>
    <w:rsid w:val="00372CC7"/>
  </w:style>
  <w:style w:type="character" w:customStyle="1" w:styleId="WW8Num21z3">
    <w:name w:val="WW8Num21z3"/>
    <w:rsid w:val="00372CC7"/>
  </w:style>
  <w:style w:type="character" w:customStyle="1" w:styleId="WW8Num21z4">
    <w:name w:val="WW8Num21z4"/>
    <w:rsid w:val="00372CC7"/>
  </w:style>
  <w:style w:type="character" w:customStyle="1" w:styleId="WW8Num21z5">
    <w:name w:val="WW8Num21z5"/>
    <w:rsid w:val="00372CC7"/>
  </w:style>
  <w:style w:type="character" w:customStyle="1" w:styleId="WW8Num21z6">
    <w:name w:val="WW8Num21z6"/>
    <w:rsid w:val="00372CC7"/>
  </w:style>
  <w:style w:type="character" w:customStyle="1" w:styleId="WW8Num21z7">
    <w:name w:val="WW8Num21z7"/>
    <w:rsid w:val="00372CC7"/>
  </w:style>
  <w:style w:type="character" w:customStyle="1" w:styleId="WW8Num21z8">
    <w:name w:val="WW8Num21z8"/>
    <w:rsid w:val="00372CC7"/>
  </w:style>
  <w:style w:type="character" w:customStyle="1" w:styleId="WW8Num23z0">
    <w:name w:val="WW8Num23z0"/>
    <w:rsid w:val="00372CC7"/>
  </w:style>
  <w:style w:type="character" w:customStyle="1" w:styleId="WW8Num23z1">
    <w:name w:val="WW8Num23z1"/>
    <w:rsid w:val="00372CC7"/>
  </w:style>
  <w:style w:type="character" w:customStyle="1" w:styleId="WW8Num23z2">
    <w:name w:val="WW8Num23z2"/>
    <w:rsid w:val="00372CC7"/>
  </w:style>
  <w:style w:type="character" w:customStyle="1" w:styleId="WW8Num23z3">
    <w:name w:val="WW8Num23z3"/>
    <w:rsid w:val="00372CC7"/>
  </w:style>
  <w:style w:type="character" w:customStyle="1" w:styleId="WW8Num23z4">
    <w:name w:val="WW8Num23z4"/>
    <w:rsid w:val="00372CC7"/>
  </w:style>
  <w:style w:type="character" w:customStyle="1" w:styleId="WW8Num23z5">
    <w:name w:val="WW8Num23z5"/>
    <w:rsid w:val="00372CC7"/>
  </w:style>
  <w:style w:type="character" w:customStyle="1" w:styleId="WW8Num23z6">
    <w:name w:val="WW8Num23z6"/>
    <w:rsid w:val="00372CC7"/>
  </w:style>
  <w:style w:type="character" w:customStyle="1" w:styleId="WW8Num23z7">
    <w:name w:val="WW8Num23z7"/>
    <w:rsid w:val="00372CC7"/>
  </w:style>
  <w:style w:type="character" w:customStyle="1" w:styleId="WW8Num23z8">
    <w:name w:val="WW8Num23z8"/>
    <w:rsid w:val="00372CC7"/>
  </w:style>
  <w:style w:type="character" w:customStyle="1" w:styleId="a8">
    <w:name w:val="Σύμβολο υποσημείωσης"/>
    <w:rsid w:val="00372CC7"/>
    <w:rPr>
      <w:vertAlign w:val="superscript"/>
    </w:rPr>
  </w:style>
  <w:style w:type="character" w:customStyle="1" w:styleId="DeltaViewInsertion">
    <w:name w:val="DeltaView Insertion"/>
    <w:rsid w:val="00372CC7"/>
    <w:rPr>
      <w:b/>
      <w:i/>
      <w:spacing w:val="0"/>
      <w:lang w:val="el-GR"/>
    </w:rPr>
  </w:style>
  <w:style w:type="character" w:customStyle="1" w:styleId="NormalBoldChar">
    <w:name w:val="NormalBold Char"/>
    <w:rsid w:val="00372CC7"/>
    <w:rPr>
      <w:rFonts w:ascii="Times New Roman" w:eastAsia="Times New Roman" w:hAnsi="Times New Roman" w:cs="Times New Roman"/>
      <w:b/>
      <w:sz w:val="24"/>
      <w:lang w:val="el-GR"/>
    </w:rPr>
  </w:style>
  <w:style w:type="character" w:customStyle="1" w:styleId="a9">
    <w:name w:val="Χαρακτήρες σημείωσης τέλους"/>
    <w:rsid w:val="00372CC7"/>
    <w:rPr>
      <w:vertAlign w:val="superscript"/>
    </w:rPr>
  </w:style>
  <w:style w:type="character" w:customStyle="1" w:styleId="WW-">
    <w:name w:val="WW-Χαρακτήρες σημείωσης τέλους"/>
    <w:rsid w:val="00372CC7"/>
  </w:style>
  <w:style w:type="character" w:styleId="aa">
    <w:name w:val="endnote reference"/>
    <w:rsid w:val="00372CC7"/>
    <w:rPr>
      <w:vertAlign w:val="superscript"/>
    </w:rPr>
  </w:style>
  <w:style w:type="paragraph" w:customStyle="1" w:styleId="ab">
    <w:name w:val="Επικεφαλίδα"/>
    <w:basedOn w:val="a"/>
    <w:next w:val="a0"/>
    <w:rsid w:val="00372CC7"/>
    <w:pPr>
      <w:keepNext/>
      <w:spacing w:before="240" w:after="120"/>
    </w:pPr>
    <w:rPr>
      <w:rFonts w:ascii="Arial" w:eastAsia="Microsoft YaHei" w:hAnsi="Arial" w:cs="Mangal"/>
      <w:sz w:val="28"/>
      <w:szCs w:val="28"/>
    </w:rPr>
  </w:style>
  <w:style w:type="paragraph" w:styleId="a0">
    <w:name w:val="Body Text"/>
    <w:basedOn w:val="a"/>
    <w:rsid w:val="00372CC7"/>
    <w:pPr>
      <w:spacing w:after="120"/>
    </w:pPr>
  </w:style>
  <w:style w:type="paragraph" w:styleId="ac">
    <w:name w:val="List"/>
    <w:basedOn w:val="a0"/>
    <w:rsid w:val="00372CC7"/>
    <w:rPr>
      <w:rFonts w:cs="Mangal"/>
    </w:rPr>
  </w:style>
  <w:style w:type="paragraph" w:styleId="ad">
    <w:name w:val="caption"/>
    <w:basedOn w:val="a"/>
    <w:qFormat/>
    <w:rsid w:val="00372CC7"/>
    <w:pPr>
      <w:suppressLineNumbers/>
      <w:spacing w:before="120" w:after="120"/>
    </w:pPr>
    <w:rPr>
      <w:rFonts w:cs="Mangal"/>
      <w:i/>
      <w:iCs/>
      <w:sz w:val="24"/>
      <w:szCs w:val="24"/>
    </w:rPr>
  </w:style>
  <w:style w:type="paragraph" w:customStyle="1" w:styleId="ae">
    <w:name w:val="Ευρετήριο"/>
    <w:basedOn w:val="a"/>
    <w:rsid w:val="00372CC7"/>
    <w:pPr>
      <w:suppressLineNumbers/>
    </w:pPr>
    <w:rPr>
      <w:rFonts w:cs="Mangal"/>
    </w:rPr>
  </w:style>
  <w:style w:type="paragraph" w:customStyle="1" w:styleId="40">
    <w:name w:val="Λεζάντα4"/>
    <w:basedOn w:val="a"/>
    <w:rsid w:val="00372CC7"/>
    <w:pPr>
      <w:suppressLineNumbers/>
      <w:spacing w:before="120" w:after="120"/>
    </w:pPr>
    <w:rPr>
      <w:rFonts w:cs="Mangal"/>
      <w:i/>
      <w:iCs/>
      <w:sz w:val="24"/>
      <w:szCs w:val="24"/>
    </w:rPr>
  </w:style>
  <w:style w:type="paragraph" w:customStyle="1" w:styleId="31">
    <w:name w:val="Λεζάντα3"/>
    <w:basedOn w:val="a"/>
    <w:rsid w:val="00372CC7"/>
    <w:pPr>
      <w:suppressLineNumbers/>
      <w:spacing w:before="120" w:after="120"/>
    </w:pPr>
    <w:rPr>
      <w:rFonts w:cs="Mangal"/>
      <w:i/>
      <w:iCs/>
      <w:sz w:val="24"/>
      <w:szCs w:val="24"/>
    </w:rPr>
  </w:style>
  <w:style w:type="paragraph" w:customStyle="1" w:styleId="21">
    <w:name w:val="Λεζάντα2"/>
    <w:basedOn w:val="a"/>
    <w:rsid w:val="00372CC7"/>
    <w:pPr>
      <w:suppressLineNumbers/>
      <w:spacing w:before="120" w:after="120"/>
    </w:pPr>
    <w:rPr>
      <w:rFonts w:cs="Mangal"/>
      <w:i/>
      <w:iCs/>
      <w:sz w:val="24"/>
      <w:szCs w:val="24"/>
    </w:rPr>
  </w:style>
  <w:style w:type="paragraph" w:customStyle="1" w:styleId="11">
    <w:name w:val="Λεζάντα1"/>
    <w:basedOn w:val="a"/>
    <w:rsid w:val="00372CC7"/>
    <w:pPr>
      <w:suppressLineNumbers/>
      <w:spacing w:before="120" w:after="120"/>
    </w:pPr>
    <w:rPr>
      <w:rFonts w:cs="Mangal"/>
      <w:i/>
      <w:iCs/>
      <w:sz w:val="24"/>
      <w:szCs w:val="24"/>
    </w:rPr>
  </w:style>
  <w:style w:type="paragraph" w:styleId="af">
    <w:name w:val="header"/>
    <w:basedOn w:val="a"/>
    <w:rsid w:val="00372CC7"/>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372CC7"/>
    <w:pPr>
      <w:spacing w:after="0" w:line="100" w:lineRule="atLeast"/>
      <w:ind w:left="-568" w:right="-355" w:firstLine="284"/>
    </w:pPr>
    <w:rPr>
      <w:rFonts w:ascii="Arial" w:hAnsi="Arial" w:cs="Arial"/>
      <w:b/>
      <w:sz w:val="24"/>
      <w:szCs w:val="20"/>
    </w:rPr>
  </w:style>
  <w:style w:type="paragraph" w:customStyle="1" w:styleId="13">
    <w:name w:val="Χωρίς διάστιχο1"/>
    <w:rsid w:val="00372CC7"/>
    <w:pPr>
      <w:suppressAutoHyphens/>
    </w:pPr>
    <w:rPr>
      <w:rFonts w:ascii="Calibri" w:eastAsia="Arial" w:hAnsi="Calibri" w:cs="Calibri"/>
      <w:kern w:val="1"/>
      <w:sz w:val="22"/>
      <w:szCs w:val="22"/>
      <w:lang w:eastAsia="zh-CN"/>
    </w:rPr>
  </w:style>
  <w:style w:type="paragraph" w:customStyle="1" w:styleId="GRHelvA">
    <w:name w:val="GR Helv Aπλό"/>
    <w:basedOn w:val="a"/>
    <w:rsid w:val="00372CC7"/>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372CC7"/>
    <w:pPr>
      <w:spacing w:after="0" w:line="100" w:lineRule="atLeast"/>
    </w:pPr>
    <w:rPr>
      <w:rFonts w:ascii="Tahoma" w:hAnsi="Tahoma" w:cs="Tahoma"/>
      <w:sz w:val="16"/>
      <w:szCs w:val="16"/>
    </w:rPr>
  </w:style>
  <w:style w:type="paragraph" w:customStyle="1" w:styleId="15">
    <w:name w:val="Παράγραφος λίστας1"/>
    <w:basedOn w:val="a"/>
    <w:rsid w:val="00372CC7"/>
    <w:pPr>
      <w:spacing w:after="0"/>
      <w:ind w:left="720" w:firstLine="0"/>
      <w:jc w:val="left"/>
    </w:pPr>
    <w:rPr>
      <w:rFonts w:eastAsia="Calibri"/>
    </w:rPr>
  </w:style>
  <w:style w:type="paragraph" w:styleId="af0">
    <w:name w:val="footer"/>
    <w:basedOn w:val="a"/>
    <w:rsid w:val="00372CC7"/>
    <w:pPr>
      <w:suppressLineNumbers/>
      <w:tabs>
        <w:tab w:val="center" w:pos="4153"/>
        <w:tab w:val="right" w:pos="8306"/>
      </w:tabs>
      <w:spacing w:after="0" w:line="100" w:lineRule="atLeast"/>
    </w:pPr>
    <w:rPr>
      <w:sz w:val="16"/>
    </w:rPr>
  </w:style>
  <w:style w:type="paragraph" w:customStyle="1" w:styleId="Web1">
    <w:name w:val="Κανονικό (Web)1"/>
    <w:basedOn w:val="a"/>
    <w:rsid w:val="00372CC7"/>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372CC7"/>
    <w:pPr>
      <w:suppressLineNumbers/>
    </w:pPr>
  </w:style>
  <w:style w:type="paragraph" w:customStyle="1" w:styleId="af2">
    <w:name w:val="Επικεφαλίδα πίνακα"/>
    <w:basedOn w:val="af1"/>
    <w:rsid w:val="00372CC7"/>
    <w:pPr>
      <w:jc w:val="center"/>
    </w:pPr>
    <w:rPr>
      <w:b/>
      <w:bCs/>
    </w:rPr>
  </w:style>
  <w:style w:type="paragraph" w:styleId="af3">
    <w:name w:val="footnote text"/>
    <w:basedOn w:val="a"/>
    <w:rsid w:val="00372CC7"/>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372CC7"/>
    <w:pPr>
      <w:widowControl w:val="0"/>
      <w:suppressAutoHyphens/>
    </w:pPr>
    <w:rPr>
      <w:rFonts w:eastAsia="SimSun" w:cs="Mangal"/>
      <w:sz w:val="24"/>
      <w:szCs w:val="24"/>
      <w:lang w:eastAsia="zh-CN" w:bidi="hi-IN"/>
    </w:rPr>
  </w:style>
  <w:style w:type="paragraph" w:customStyle="1" w:styleId="af4">
    <w:name w:val="Παραθέσεις"/>
    <w:basedOn w:val="a"/>
    <w:rsid w:val="00372CC7"/>
  </w:style>
  <w:style w:type="paragraph" w:styleId="af5">
    <w:name w:val="Title"/>
    <w:basedOn w:val="ab"/>
    <w:next w:val="a0"/>
    <w:qFormat/>
    <w:rsid w:val="00372CC7"/>
  </w:style>
  <w:style w:type="paragraph" w:styleId="af6">
    <w:name w:val="Subtitle"/>
    <w:basedOn w:val="ab"/>
    <w:next w:val="a0"/>
    <w:qFormat/>
    <w:rsid w:val="00372CC7"/>
  </w:style>
  <w:style w:type="paragraph" w:customStyle="1" w:styleId="af7">
    <w:name w:val="Προμορφοποιημένο κείμενο"/>
    <w:basedOn w:val="a"/>
    <w:rsid w:val="00372CC7"/>
  </w:style>
  <w:style w:type="paragraph" w:customStyle="1" w:styleId="af8">
    <w:name w:val="Οριζόντια γραμμή"/>
    <w:basedOn w:val="a"/>
    <w:next w:val="a0"/>
    <w:rsid w:val="00372CC7"/>
  </w:style>
  <w:style w:type="paragraph" w:customStyle="1" w:styleId="Pagedecouverture">
    <w:name w:val="Page de couverture"/>
    <w:basedOn w:val="a"/>
    <w:next w:val="a"/>
    <w:rsid w:val="00372CC7"/>
    <w:pPr>
      <w:spacing w:after="0"/>
    </w:pPr>
  </w:style>
  <w:style w:type="paragraph" w:customStyle="1" w:styleId="PartTitle">
    <w:name w:val="PartTitle"/>
    <w:basedOn w:val="a"/>
    <w:next w:val="ChapterTitle"/>
    <w:rsid w:val="00372CC7"/>
    <w:pPr>
      <w:keepNext/>
      <w:pageBreakBefore/>
      <w:spacing w:before="120" w:after="360"/>
      <w:jc w:val="center"/>
    </w:pPr>
    <w:rPr>
      <w:b/>
      <w:sz w:val="36"/>
    </w:rPr>
  </w:style>
  <w:style w:type="paragraph" w:customStyle="1" w:styleId="ChapterTitle">
    <w:name w:val="ChapterTitle"/>
    <w:basedOn w:val="a"/>
    <w:next w:val="a"/>
    <w:rsid w:val="00372CC7"/>
    <w:pPr>
      <w:keepNext/>
      <w:spacing w:before="120" w:after="360"/>
      <w:ind w:firstLine="0"/>
      <w:jc w:val="center"/>
    </w:pPr>
    <w:rPr>
      <w:b/>
    </w:rPr>
  </w:style>
  <w:style w:type="paragraph" w:customStyle="1" w:styleId="Titrearticle">
    <w:name w:val="Titre article"/>
    <w:basedOn w:val="a"/>
    <w:next w:val="a"/>
    <w:rsid w:val="00372CC7"/>
    <w:pPr>
      <w:keepNext/>
      <w:spacing w:before="360" w:after="120"/>
      <w:jc w:val="center"/>
    </w:pPr>
    <w:rPr>
      <w:i/>
    </w:rPr>
  </w:style>
  <w:style w:type="paragraph" w:customStyle="1" w:styleId="Point0">
    <w:name w:val="Point 0"/>
    <w:basedOn w:val="a"/>
    <w:rsid w:val="00372CC7"/>
    <w:pPr>
      <w:ind w:left="850" w:hanging="850"/>
    </w:pPr>
  </w:style>
  <w:style w:type="paragraph" w:customStyle="1" w:styleId="Tiret0">
    <w:name w:val="Tiret 0"/>
    <w:basedOn w:val="Point0"/>
    <w:rsid w:val="00372CC7"/>
    <w:pPr>
      <w:numPr>
        <w:numId w:val="5"/>
      </w:numPr>
    </w:pPr>
  </w:style>
  <w:style w:type="paragraph" w:customStyle="1" w:styleId="Point1">
    <w:name w:val="Point 1"/>
    <w:basedOn w:val="a"/>
    <w:rsid w:val="00372CC7"/>
    <w:pPr>
      <w:ind w:left="1417" w:hanging="567"/>
    </w:pPr>
  </w:style>
  <w:style w:type="paragraph" w:customStyle="1" w:styleId="Tiret1">
    <w:name w:val="Tiret 1"/>
    <w:basedOn w:val="Point1"/>
    <w:rsid w:val="00372CC7"/>
    <w:pPr>
      <w:numPr>
        <w:numId w:val="6"/>
      </w:numPr>
    </w:pPr>
  </w:style>
  <w:style w:type="paragraph" w:customStyle="1" w:styleId="SectionTitle">
    <w:name w:val="SectionTitle"/>
    <w:basedOn w:val="a"/>
    <w:next w:val="1"/>
    <w:rsid w:val="00372CC7"/>
    <w:pPr>
      <w:keepNext/>
      <w:spacing w:before="120" w:after="360"/>
      <w:jc w:val="center"/>
    </w:pPr>
    <w:rPr>
      <w:b/>
      <w:smallCaps/>
      <w:sz w:val="28"/>
    </w:rPr>
  </w:style>
  <w:style w:type="paragraph" w:customStyle="1" w:styleId="Text1">
    <w:name w:val="Text 1"/>
    <w:basedOn w:val="a"/>
    <w:rsid w:val="00372CC7"/>
    <w:pPr>
      <w:ind w:left="850" w:firstLine="0"/>
    </w:pPr>
  </w:style>
  <w:style w:type="paragraph" w:customStyle="1" w:styleId="NumPar1">
    <w:name w:val="NumPar 1"/>
    <w:basedOn w:val="a"/>
    <w:next w:val="Text1"/>
    <w:rsid w:val="00372CC7"/>
    <w:pPr>
      <w:numPr>
        <w:numId w:val="7"/>
      </w:numPr>
    </w:pPr>
  </w:style>
  <w:style w:type="paragraph" w:customStyle="1" w:styleId="NormalLeft">
    <w:name w:val="Normal Left"/>
    <w:basedOn w:val="a"/>
    <w:rsid w:val="00372CC7"/>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Web">
    <w:name w:val="Normal (Web)"/>
    <w:basedOn w:val="a"/>
    <w:uiPriority w:val="99"/>
    <w:unhideWhenUsed/>
    <w:rsid w:val="00D4127B"/>
    <w:pPr>
      <w:suppressAutoHyphens w:val="0"/>
      <w:spacing w:before="100" w:beforeAutospacing="1" w:after="119" w:line="240" w:lineRule="auto"/>
      <w:ind w:firstLine="0"/>
      <w:jc w:val="left"/>
    </w:pPr>
    <w:rPr>
      <w:rFonts w:ascii="Times New Roman" w:hAnsi="Times New Roman" w:cs="Times New Roman"/>
      <w:kern w:val="0"/>
      <w:sz w:val="24"/>
      <w:szCs w:val="24"/>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5">
    <w:name w:val="Προεπιλεγμένη γραμματοσειρά5"/>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pPr>
      <w:spacing w:after="0" w:line="100" w:lineRule="atLeast"/>
      <w:ind w:left="-568" w:right="-355" w:firstLine="284"/>
    </w:pPr>
    <w:rPr>
      <w:rFonts w:ascii="Arial" w:hAnsi="Arial" w:cs="Arial"/>
      <w:b/>
      <w:sz w:val="24"/>
      <w:szCs w:val="20"/>
    </w:rPr>
  </w:style>
  <w:style w:type="paragraph" w:customStyle="1" w:styleId="13">
    <w:name w:val="Χωρίς διάστιχο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pPr>
      <w:spacing w:after="0" w:line="100" w:lineRule="atLeast"/>
    </w:pPr>
    <w:rPr>
      <w:rFonts w:ascii="Tahoma" w:hAnsi="Tahoma" w:cs="Tahoma"/>
      <w:sz w:val="16"/>
      <w:szCs w:val="16"/>
    </w:rPr>
  </w:style>
  <w:style w:type="paragraph" w:customStyle="1" w:styleId="15">
    <w:name w:val="Παράγραφος λίστας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Web1">
    <w:name w:val="Κανονικό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divs>
    <w:div w:id="1286615067">
      <w:bodyDiv w:val="1"/>
      <w:marLeft w:val="0"/>
      <w:marRight w:val="0"/>
      <w:marTop w:val="0"/>
      <w:marBottom w:val="0"/>
      <w:divBdr>
        <w:top w:val="none" w:sz="0" w:space="0" w:color="auto"/>
        <w:left w:val="none" w:sz="0" w:space="0" w:color="auto"/>
        <w:bottom w:val="none" w:sz="0" w:space="0" w:color="auto"/>
        <w:right w:val="none" w:sz="0" w:space="0" w:color="auto"/>
      </w:divBdr>
    </w:div>
    <w:div w:id="1374423444">
      <w:bodyDiv w:val="1"/>
      <w:marLeft w:val="0"/>
      <w:marRight w:val="0"/>
      <w:marTop w:val="0"/>
      <w:marBottom w:val="0"/>
      <w:divBdr>
        <w:top w:val="none" w:sz="0" w:space="0" w:color="auto"/>
        <w:left w:val="none" w:sz="0" w:space="0" w:color="auto"/>
        <w:bottom w:val="none" w:sz="0" w:space="0" w:color="auto"/>
        <w:right w:val="none" w:sz="0" w:space="0" w:color="auto"/>
      </w:divBdr>
    </w:div>
    <w:div w:id="1498617307">
      <w:bodyDiv w:val="1"/>
      <w:marLeft w:val="0"/>
      <w:marRight w:val="0"/>
      <w:marTop w:val="0"/>
      <w:marBottom w:val="0"/>
      <w:divBdr>
        <w:top w:val="none" w:sz="0" w:space="0" w:color="auto"/>
        <w:left w:val="none" w:sz="0" w:space="0" w:color="auto"/>
        <w:bottom w:val="none" w:sz="0" w:space="0" w:color="auto"/>
        <w:right w:val="none" w:sz="0" w:space="0" w:color="auto"/>
      </w:divBdr>
    </w:div>
    <w:div w:id="1562397885">
      <w:bodyDiv w:val="1"/>
      <w:marLeft w:val="0"/>
      <w:marRight w:val="0"/>
      <w:marTop w:val="0"/>
      <w:marBottom w:val="0"/>
      <w:divBdr>
        <w:top w:val="none" w:sz="0" w:space="0" w:color="auto"/>
        <w:left w:val="none" w:sz="0" w:space="0" w:color="auto"/>
        <w:bottom w:val="none" w:sz="0" w:space="0" w:color="auto"/>
        <w:right w:val="none" w:sz="0" w:space="0" w:color="auto"/>
      </w:divBdr>
    </w:div>
    <w:div w:id="2006322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4ADC327B-A5C4-4D1D-A43D-6BC082271B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27</Pages>
  <Words>4735</Words>
  <Characters>25572</Characters>
  <Application>Microsoft Office Word</Application>
  <DocSecurity>0</DocSecurity>
  <Lines>213</Lines>
  <Paragraphs>60</Paragraphs>
  <ScaleCrop>false</ScaleCrop>
  <HeadingPairs>
    <vt:vector size="2" baseType="variant">
      <vt:variant>
        <vt:lpstr>Τίτλος</vt:lpstr>
      </vt:variant>
      <vt:variant>
        <vt:i4>1</vt:i4>
      </vt:variant>
    </vt:vector>
  </HeadingPairs>
  <TitlesOfParts>
    <vt:vector size="1" baseType="lpstr">
      <vt:lpstr>ΤΥΠΟΠΟΙΗΜΕΝΟ ΕΝΤΥΠΟ ΥΠΕΥΘΥΝΗΣ ΔΗΛΩΣΗΣ (TEΥΔ)</vt:lpstr>
    </vt:vector>
  </TitlesOfParts>
  <Company/>
  <LinksUpToDate>false</LinksUpToDate>
  <CharactersWithSpaces>30247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creator>Αμαλία</dc:creator>
  <cp:lastModifiedBy>Αμαλία</cp:lastModifiedBy>
  <cp:revision>4</cp:revision>
  <cp:lastPrinted>2017-11-22T10:12:00Z</cp:lastPrinted>
  <dcterms:created xsi:type="dcterms:W3CDTF">2017-11-22T09:59:00Z</dcterms:created>
  <dcterms:modified xsi:type="dcterms:W3CDTF">2017-11-27T09:04:00Z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